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07" w:rsidRPr="00E406DE" w:rsidRDefault="004C0C93">
      <w:pPr>
        <w:suppressAutoHyphens w:val="0"/>
        <w:rPr>
          <w:sz w:val="24"/>
        </w:rPr>
      </w:pPr>
      <w:r w:rsidRPr="00E406DE">
        <w:rPr>
          <w:noProof/>
          <w:sz w:val="24"/>
          <w:lang w:eastAsia="ru-RU"/>
        </w:rPr>
        <w:pict>
          <v:group id="Группа 1" o:spid="_x0000_s1026" style="position:absolute;margin-left:16.25pt;margin-top:2.9pt;width:443.6pt;height:148.65pt;z-index:251658752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<v:stroke joinstyle="round"/>
              <v:textbox inset="0,0,0,0">
                <w:txbxContent>
                  <w:p w:rsidR="00E26469" w:rsidRDefault="00E26469" w:rsidP="00B24507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ПРОЕКТ ПОСТАНОВЛЕНИЯ</w:t>
                    </w:r>
                  </w:p>
                  <w:p w:rsidR="00E26469" w:rsidRDefault="00E26469" w:rsidP="00B24507">
                    <w:pPr>
                      <w:jc w:val="center"/>
                      <w:rPr>
                        <w:sz w:val="24"/>
                      </w:rPr>
                    </w:pPr>
                  </w:p>
                  <w:p w:rsidR="00E26469" w:rsidRPr="00DC173F" w:rsidRDefault="00E26469" w:rsidP="00B24507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___________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№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_______</w:t>
                    </w:r>
                  </w:p>
                  <w:p w:rsidR="00E26469" w:rsidRDefault="00E26469" w:rsidP="00B24507">
                    <w:pPr>
                      <w:jc w:val="center"/>
                    </w:pPr>
                  </w:p>
                  <w:p w:rsidR="00E26469" w:rsidRDefault="00E26469" w:rsidP="00B24507">
                    <w:pPr>
                      <w:jc w:val="center"/>
                    </w:pPr>
                  </w:p>
                  <w:p w:rsidR="00E26469" w:rsidRDefault="00E26469" w:rsidP="00B24507">
                    <w:pPr>
                      <w:jc w:val="center"/>
                    </w:pPr>
                  </w:p>
                  <w:p w:rsidR="00E26469" w:rsidRDefault="00E26469" w:rsidP="00B24507">
                    <w:pPr>
                      <w:jc w:val="center"/>
                    </w:pPr>
                  </w:p>
                  <w:p w:rsidR="00E26469" w:rsidRDefault="00E26469" w:rsidP="00B24507">
                    <w:pPr>
                      <w:jc w:val="center"/>
                    </w:pP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Text Box 5" o:spid="_x0000_s1029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<v:stroke joinstyle="round"/>
                <v:textbox inset="0,0,0,0">
                  <w:txbxContent>
                    <w:p w:rsidR="00E26469" w:rsidRDefault="00E26469" w:rsidP="00B2450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657225" cy="952500"/>
                            <wp:effectExtent l="0" t="0" r="9525" b="0"/>
                            <wp:docPr id="2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952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26469" w:rsidRDefault="00E26469" w:rsidP="00B24507"/>
                    <w:p w:rsidR="00E26469" w:rsidRDefault="00E26469" w:rsidP="00B24507"/>
                  </w:txbxContent>
                </v:textbox>
              </v:shape>
              <v:shape id="Text Box 6" o:spid="_x0000_s1030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sHsMA&#10;AADaAAAADwAAAGRycy9kb3ducmV2LnhtbESPzW7CMBCE75V4B2uReqmIAwdUQgziR0AvPQR4gFW8&#10;JBHxOopNkvbp60pIHEcz840mXQ+mFh21rrKsYBrFIIhzqysuFFwvh8knCOeRNdaWScEPOVivRm8p&#10;Jtr2nFF39oUIEHYJKii9bxIpXV6SQRfZhjh4N9sa9EG2hdQt9gFuajmL47k0WHFYKLGhXUn5/fww&#10;CmiT2d/vuzuabLvfHW8V04c8KfU+HjZLEJ4G/wo/219awQL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DsHsMAAADaAAAADwAAAAAAAAAAAAAAAACYAgAAZHJzL2Rv&#10;d25yZXYueG1sUEsFBgAAAAAEAAQA9QAAAIgDAAAAAA==&#10;" filled="f" stroked="f">
                <v:stroke joinstyle="round"/>
                <v:textbox inset="0,0,0,0">
                  <w:txbxContent>
                    <w:p w:rsidR="00E26469" w:rsidRDefault="00E26469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E26469" w:rsidRDefault="00E26469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E26469" w:rsidRDefault="00E26469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E26469" w:rsidRDefault="00E26469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E26469" w:rsidRDefault="00E26469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E26469" w:rsidRDefault="00E26469" w:rsidP="00B24507"/>
                  </w:txbxContent>
                </v:textbox>
              </v:shape>
              <v:shape id="Text Box 7" o:spid="_x0000_s1031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92cMA&#10;AADbAAAADwAAAGRycy9kb3ducmV2LnhtbESPzW7CQAyE70h9h5Ur9YJg0x4QSlkQUPFz4ZDQB7Cy&#10;JonIeqPsAoGnxwckbrZmPPN5tuhdo67Uhdqzge9xAoq48Lbm0sD/cTOaggoR2WLjmQzcKcBi/jGY&#10;YWr9jTO65rFUEsIhRQNVjG2qdSgqchjGviUW7eQ7h1HWrtS2w5uEu0b/JMlEO6xZGipsaV1Rcc4v&#10;zgAtM/84nMPWZau/9fZUMw31zpivz375CypSH9/m1/XeCr7Qyy8ygJ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b92cMAAADbAAAADwAAAAAAAAAAAAAAAACYAgAAZHJzL2Rv&#10;d25yZXYueG1sUEsFBgAAAAAEAAQA9QAAAIgDAAAAAA==&#10;" filled="f" stroked="f">
                <v:stroke joinstyle="round"/>
                <v:textbox inset="0,0,0,0">
                  <w:txbxContent>
                    <w:p w:rsidR="00E26469" w:rsidRDefault="00E26469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E26469" w:rsidRPr="00D240E5" w:rsidRDefault="00E26469" w:rsidP="00B24507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E26469" w:rsidRPr="00D240E5" w:rsidRDefault="00E26469" w:rsidP="00B24507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E26469" w:rsidRDefault="00E26469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E26469" w:rsidRDefault="00E26469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E26469" w:rsidRDefault="00E26469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E26469" w:rsidRDefault="00E26469" w:rsidP="00B24507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B24507" w:rsidRPr="00E406DE" w:rsidRDefault="00B24507">
      <w:pPr>
        <w:suppressAutoHyphens w:val="0"/>
        <w:rPr>
          <w:sz w:val="24"/>
        </w:rPr>
      </w:pPr>
    </w:p>
    <w:p w:rsidR="00156423" w:rsidRPr="00E406DE" w:rsidRDefault="00156423">
      <w:pPr>
        <w:suppressAutoHyphens w:val="0"/>
        <w:rPr>
          <w:sz w:val="24"/>
        </w:rPr>
      </w:pPr>
    </w:p>
    <w:p w:rsidR="005F5FFA" w:rsidRPr="00E406DE" w:rsidRDefault="004C0C93" w:rsidP="005F5FFA">
      <w:pPr>
        <w:pStyle w:val="a3"/>
        <w:tabs>
          <w:tab w:val="clear" w:pos="4153"/>
          <w:tab w:val="clear" w:pos="8306"/>
        </w:tabs>
        <w:rPr>
          <w:sz w:val="24"/>
        </w:rPr>
      </w:pPr>
      <w:r w:rsidRPr="00E406DE">
        <w:rPr>
          <w:noProof/>
          <w:lang w:eastAsia="ru-RU"/>
        </w:rPr>
        <w:pict>
          <v:group id="Group 8" o:spid="_x0000_s1032" style="position:absolute;margin-left:356.65pt;margin-top:-38.5pt;width:79.8pt;height:27pt;z-index:251657728;mso-wrap-distance-left:0;mso-wrap-distance-right:0" coordorigin="7133,-770" coordsize="1595,539" wrapcoords="-204 0 -204 19800 21600 19800 21600 0 -20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">
            <v:rect id="Rectangle 9" o:spid="_x0000_s1034" style="position:absolute;left:7134;top:-745;width:1594;height:51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s/ucYA&#10;AADaAAAADwAAAGRycy9kb3ducmV2LnhtbESPT2vCQBTE7wW/w/KEXopurFIkuootlFTqpfEPeHtm&#10;n0lo9m3IbpP47btCocdhZn7DLNe9qURLjSstK5iMIxDEmdUl5woO+/fRHITzyBory6TgRg7Wq8HD&#10;EmNtO/6iNvW5CBB2MSoovK9jKV1WkEE3tjVx8K62MeiDbHKpG+wC3FTyOYpepMGSw0KBNb0VlH2n&#10;P0ZBsvnczl6j7qmtzsfLKUlucrJLlXoc9psFCE+9/w//tT+0gincr4Qb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s/ucYAAADaAAAADwAAAAAAAAAAAAAAAACYAgAAZHJz&#10;L2Rvd25yZXYueG1sUEsFBgAAAAAEAAQA9QAAAIsDAAAAAA==&#10;" filled="f" stroked="f">
              <v:stroke joinstyle="round"/>
            </v:rect>
            <v:shape id="Text Box 10" o:spid="_x0000_s1033" type="#_x0000_t202" style="position:absolute;left:7133;top:-770;width:1594;height:51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z0a8QA&#10;AADaAAAADwAAAGRycy9kb3ducmV2LnhtbESPW2sCMRSE3wv+h3CEvohma4uU7UaRpS19Ey/F18Pm&#10;7KVuTrZJ1G1/vREEH4eZ+YbJFr1pxYmcbywreJokIIgLqxuuFOy2H+NXED4ga2wtk4I/8rCYDx4y&#10;TLU985pOm1CJCGGfooI6hC6V0hc1GfQT2xFHr7TOYIjSVVI7PEe4aeU0SWbSYMNxocaO8pqKw+Zo&#10;FLifPF8V/5/b0fP+uxq9/x5tOSWlHof98g1EoD7cw7f2l1bwAtcr8Qb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M9GvEAAAA2gAAAA8AAAAAAAAAAAAAAAAAmAIAAGRycy9k&#10;b3ducmV2LnhtbFBLBQYAAAAABAAEAPUAAACJAwAAAAA=&#10;" stroked="f">
              <v:stroke joinstyle="round"/>
            </v:shape>
            <w10:wrap type="tight"/>
          </v:group>
        </w:pict>
      </w:r>
    </w:p>
    <w:p w:rsidR="005F5FFA" w:rsidRPr="00E406DE" w:rsidRDefault="005F5FFA" w:rsidP="005F5FFA">
      <w:pPr>
        <w:rPr>
          <w:sz w:val="24"/>
        </w:rPr>
      </w:pPr>
    </w:p>
    <w:p w:rsidR="005F5FFA" w:rsidRPr="00E406DE" w:rsidRDefault="005F5FFA" w:rsidP="005F5FFA">
      <w:pPr>
        <w:jc w:val="center"/>
        <w:rPr>
          <w:b/>
          <w:sz w:val="24"/>
        </w:rPr>
      </w:pPr>
    </w:p>
    <w:p w:rsidR="005F5FFA" w:rsidRPr="00E406DE" w:rsidRDefault="005F5FFA" w:rsidP="005F5FFA">
      <w:pPr>
        <w:jc w:val="center"/>
        <w:rPr>
          <w:sz w:val="24"/>
        </w:rPr>
      </w:pPr>
    </w:p>
    <w:p w:rsidR="00B757AA" w:rsidRPr="00E406DE" w:rsidRDefault="005F5FFA" w:rsidP="005F5FFA">
      <w:pPr>
        <w:autoSpaceDE w:val="0"/>
        <w:ind w:right="3833"/>
        <w:rPr>
          <w:sz w:val="28"/>
          <w:szCs w:val="28"/>
        </w:rPr>
      </w:pPr>
      <w:r w:rsidRPr="00E406DE">
        <w:rPr>
          <w:sz w:val="28"/>
          <w:szCs w:val="28"/>
        </w:rPr>
        <w:t xml:space="preserve"> </w:t>
      </w:r>
    </w:p>
    <w:p w:rsidR="00B24507" w:rsidRPr="00E406DE" w:rsidRDefault="00B24507" w:rsidP="005F5FFA">
      <w:pPr>
        <w:autoSpaceDE w:val="0"/>
        <w:ind w:right="3833"/>
        <w:rPr>
          <w:sz w:val="28"/>
          <w:szCs w:val="28"/>
        </w:rPr>
      </w:pPr>
    </w:p>
    <w:p w:rsidR="00B24507" w:rsidRPr="00E406DE" w:rsidRDefault="00B24507" w:rsidP="005F5FFA">
      <w:pPr>
        <w:autoSpaceDE w:val="0"/>
        <w:ind w:right="3833"/>
        <w:rPr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043BB0" w:rsidRPr="00E406DE" w:rsidTr="00043BB0">
        <w:trPr>
          <w:trHeight w:val="1762"/>
        </w:trPr>
        <w:tc>
          <w:tcPr>
            <w:tcW w:w="4077" w:type="dxa"/>
          </w:tcPr>
          <w:p w:rsidR="00043BB0" w:rsidRPr="00E406DE" w:rsidRDefault="00043BB0" w:rsidP="00A36B95">
            <w:pPr>
              <w:autoSpaceDE w:val="0"/>
              <w:ind w:right="24"/>
              <w:jc w:val="both"/>
              <w:rPr>
                <w:sz w:val="28"/>
                <w:szCs w:val="28"/>
              </w:rPr>
            </w:pPr>
            <w:r w:rsidRPr="00E406DE"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город Саяногорск</w:t>
            </w:r>
            <w:r w:rsidR="00A36B95" w:rsidRPr="00E406DE">
              <w:rPr>
                <w:sz w:val="28"/>
                <w:szCs w:val="28"/>
              </w:rPr>
              <w:t xml:space="preserve"> </w:t>
            </w:r>
            <w:r w:rsidRPr="00E406DE">
              <w:rPr>
                <w:sz w:val="28"/>
                <w:szCs w:val="28"/>
              </w:rPr>
              <w:t>от 14.12.2017 №998</w:t>
            </w:r>
          </w:p>
          <w:p w:rsidR="00EE4D7F" w:rsidRPr="00E406DE" w:rsidRDefault="00EE4D7F" w:rsidP="00A36B95">
            <w:pPr>
              <w:autoSpaceDE w:val="0"/>
              <w:ind w:right="24"/>
              <w:jc w:val="both"/>
              <w:rPr>
                <w:sz w:val="28"/>
                <w:szCs w:val="28"/>
              </w:rPr>
            </w:pPr>
          </w:p>
        </w:tc>
      </w:tr>
    </w:tbl>
    <w:p w:rsidR="00A6484B" w:rsidRPr="00E406DE" w:rsidRDefault="009E7992" w:rsidP="0067382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06DE">
        <w:rPr>
          <w:sz w:val="28"/>
          <w:szCs w:val="28"/>
        </w:rPr>
        <w:t xml:space="preserve">В целях приведения в соответствие с решением Совета депутатов муниципального образования город Саяногорск от </w:t>
      </w:r>
      <w:r w:rsidR="002764A6" w:rsidRPr="00E406DE">
        <w:rPr>
          <w:sz w:val="28"/>
          <w:szCs w:val="28"/>
        </w:rPr>
        <w:t>_____№_________</w:t>
      </w:r>
      <w:r w:rsidR="0051402A" w:rsidRPr="00E406DE">
        <w:rPr>
          <w:sz w:val="28"/>
          <w:szCs w:val="28"/>
        </w:rPr>
        <w:t xml:space="preserve"> «О внесении изменений в решение Совета депутатов муниципального образования город Саяногорск от </w:t>
      </w:r>
      <w:r w:rsidR="00D6782D" w:rsidRPr="00E406DE">
        <w:rPr>
          <w:sz w:val="28"/>
          <w:szCs w:val="28"/>
        </w:rPr>
        <w:t>25</w:t>
      </w:r>
      <w:r w:rsidRPr="00E406DE">
        <w:rPr>
          <w:sz w:val="28"/>
          <w:szCs w:val="28"/>
        </w:rPr>
        <w:t>.12.2018 №</w:t>
      </w:r>
      <w:r w:rsidR="00C072F8" w:rsidRPr="00E406DE">
        <w:rPr>
          <w:sz w:val="28"/>
          <w:szCs w:val="28"/>
        </w:rPr>
        <w:t>1</w:t>
      </w:r>
      <w:r w:rsidR="0064768C" w:rsidRPr="00E406DE">
        <w:rPr>
          <w:sz w:val="28"/>
          <w:szCs w:val="28"/>
        </w:rPr>
        <w:t>20</w:t>
      </w:r>
      <w:r w:rsidRPr="00E406DE">
        <w:rPr>
          <w:sz w:val="28"/>
          <w:szCs w:val="28"/>
        </w:rPr>
        <w:t xml:space="preserve"> «</w:t>
      </w:r>
      <w:r w:rsidRPr="00E406DE">
        <w:rPr>
          <w:sz w:val="28"/>
          <w:szCs w:val="28"/>
          <w:shd w:val="clear" w:color="auto" w:fill="FFFFFF"/>
        </w:rPr>
        <w:t>О бюджете муниципального образования  город Саяногорск на 201</w:t>
      </w:r>
      <w:r w:rsidR="004F1CDD" w:rsidRPr="00E406DE">
        <w:rPr>
          <w:sz w:val="28"/>
          <w:szCs w:val="28"/>
          <w:shd w:val="clear" w:color="auto" w:fill="FFFFFF"/>
        </w:rPr>
        <w:t>9 и на плановый период 2020</w:t>
      </w:r>
      <w:r w:rsidRPr="00E406DE">
        <w:rPr>
          <w:sz w:val="28"/>
          <w:szCs w:val="28"/>
          <w:shd w:val="clear" w:color="auto" w:fill="FFFFFF"/>
        </w:rPr>
        <w:t xml:space="preserve"> и 202</w:t>
      </w:r>
      <w:r w:rsidR="004F1CDD" w:rsidRPr="00E406DE">
        <w:rPr>
          <w:sz w:val="28"/>
          <w:szCs w:val="28"/>
          <w:shd w:val="clear" w:color="auto" w:fill="FFFFFF"/>
        </w:rPr>
        <w:t>1</w:t>
      </w:r>
      <w:r w:rsidRPr="00E406DE">
        <w:rPr>
          <w:sz w:val="28"/>
          <w:szCs w:val="28"/>
          <w:shd w:val="clear" w:color="auto" w:fill="FFFFFF"/>
        </w:rPr>
        <w:t xml:space="preserve"> годов»,</w:t>
      </w:r>
      <w:r w:rsidRPr="00E406DE">
        <w:rPr>
          <w:sz w:val="28"/>
          <w:szCs w:val="28"/>
        </w:rPr>
        <w:t xml:space="preserve"> руководствуясь п</w:t>
      </w:r>
      <w:r w:rsidRPr="00E406DE">
        <w:rPr>
          <w:sz w:val="28"/>
          <w:szCs w:val="28"/>
          <w:lang w:eastAsia="ru-RU"/>
        </w:rPr>
        <w:t>остановлением Администрации муниципального образования г. Саяногорск от 02.07.2015 №626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</w:t>
      </w:r>
      <w:r w:rsidR="001B6373" w:rsidRPr="00E406DE">
        <w:rPr>
          <w:sz w:val="28"/>
          <w:szCs w:val="28"/>
        </w:rPr>
        <w:t xml:space="preserve">, </w:t>
      </w:r>
      <w:r w:rsidR="00A6484B" w:rsidRPr="00E406DE">
        <w:rPr>
          <w:sz w:val="28"/>
          <w:szCs w:val="28"/>
        </w:rPr>
        <w:t xml:space="preserve">статьями 30, 32 Устава муниципального образования город Саяногорск, утвержденного решением Саяногорского городского </w:t>
      </w:r>
      <w:r w:rsidR="00717405" w:rsidRPr="00E406DE">
        <w:rPr>
          <w:sz w:val="28"/>
          <w:szCs w:val="28"/>
        </w:rPr>
        <w:t xml:space="preserve">Совета депутатов от 31.05.2005 </w:t>
      </w:r>
      <w:r w:rsidR="00A6484B" w:rsidRPr="00E406DE">
        <w:rPr>
          <w:sz w:val="28"/>
          <w:szCs w:val="28"/>
        </w:rPr>
        <w:t>№35, Администрация муниципального образования город Саяногорск</w:t>
      </w:r>
    </w:p>
    <w:p w:rsidR="00252CEA" w:rsidRPr="00E406DE" w:rsidRDefault="00252CEA" w:rsidP="00252CEA">
      <w:pPr>
        <w:autoSpaceDE w:val="0"/>
        <w:autoSpaceDN w:val="0"/>
        <w:adjustRightInd w:val="0"/>
        <w:ind w:right="-2" w:firstLine="708"/>
        <w:jc w:val="both"/>
        <w:outlineLvl w:val="0"/>
        <w:rPr>
          <w:sz w:val="24"/>
          <w:szCs w:val="24"/>
        </w:rPr>
      </w:pPr>
    </w:p>
    <w:p w:rsidR="005F5FFA" w:rsidRPr="00E406DE" w:rsidRDefault="005F5FFA" w:rsidP="005F5FFA">
      <w:pPr>
        <w:jc w:val="center"/>
        <w:rPr>
          <w:b/>
          <w:spacing w:val="40"/>
          <w:sz w:val="28"/>
          <w:szCs w:val="28"/>
        </w:rPr>
      </w:pPr>
      <w:r w:rsidRPr="00E406DE">
        <w:rPr>
          <w:b/>
          <w:spacing w:val="40"/>
          <w:sz w:val="28"/>
          <w:szCs w:val="28"/>
        </w:rPr>
        <w:t>ПОСТАНОВЛЯ</w:t>
      </w:r>
      <w:r w:rsidR="0067080E" w:rsidRPr="00E406DE">
        <w:rPr>
          <w:b/>
          <w:spacing w:val="40"/>
          <w:sz w:val="28"/>
          <w:szCs w:val="28"/>
        </w:rPr>
        <w:t>ЕТ</w:t>
      </w:r>
      <w:r w:rsidRPr="00E406DE">
        <w:rPr>
          <w:b/>
          <w:spacing w:val="40"/>
          <w:sz w:val="28"/>
          <w:szCs w:val="28"/>
        </w:rPr>
        <w:t>:</w:t>
      </w:r>
    </w:p>
    <w:p w:rsidR="00C865DC" w:rsidRPr="00E406DE" w:rsidRDefault="00C865DC" w:rsidP="00C865DC">
      <w:pPr>
        <w:suppressAutoHyphens w:val="0"/>
        <w:autoSpaceDE w:val="0"/>
        <w:autoSpaceDN w:val="0"/>
        <w:adjustRightInd w:val="0"/>
        <w:jc w:val="both"/>
        <w:outlineLvl w:val="0"/>
        <w:rPr>
          <w:sz w:val="24"/>
          <w:szCs w:val="24"/>
          <w:lang w:eastAsia="ru-RU"/>
        </w:rPr>
      </w:pPr>
    </w:p>
    <w:p w:rsidR="002764A6" w:rsidRPr="00E406DE" w:rsidRDefault="002764A6" w:rsidP="002764A6">
      <w:pPr>
        <w:autoSpaceDE w:val="0"/>
        <w:ind w:right="-2" w:firstLine="539"/>
        <w:jc w:val="both"/>
        <w:rPr>
          <w:sz w:val="28"/>
          <w:szCs w:val="28"/>
        </w:rPr>
      </w:pPr>
      <w:r w:rsidRPr="00E406DE">
        <w:rPr>
          <w:sz w:val="28"/>
          <w:szCs w:val="28"/>
          <w:lang w:eastAsia="ru-RU"/>
        </w:rPr>
        <w:t>1.</w:t>
      </w:r>
      <w:r w:rsidRPr="00E406DE">
        <w:rPr>
          <w:sz w:val="28"/>
          <w:szCs w:val="28"/>
        </w:rPr>
        <w:t xml:space="preserve"> Внести в приложение к постановлению Администрации муниципального образования город Саяногорск от 14.12.2017 №998 «Об утверждении муниципальной программы «Формирование комфортной городской среды на территории муниципального образования город Саяногорск на 2018-2022 годы» следующие изменения:</w:t>
      </w:r>
    </w:p>
    <w:p w:rsidR="00BD5724" w:rsidRPr="00E406DE" w:rsidRDefault="002764A6" w:rsidP="00BD5724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406DE">
        <w:rPr>
          <w:sz w:val="28"/>
          <w:szCs w:val="28"/>
          <w:lang w:eastAsia="ru-RU"/>
        </w:rPr>
        <w:t xml:space="preserve">1.1.  </w:t>
      </w:r>
      <w:r w:rsidR="00BD5724" w:rsidRPr="00E406DE">
        <w:rPr>
          <w:sz w:val="28"/>
          <w:szCs w:val="28"/>
          <w:lang w:eastAsia="ru-RU"/>
        </w:rPr>
        <w:t>П</w:t>
      </w:r>
      <w:r w:rsidRPr="00E406DE">
        <w:rPr>
          <w:sz w:val="28"/>
          <w:szCs w:val="28"/>
          <w:lang w:eastAsia="ru-RU"/>
        </w:rPr>
        <w:t xml:space="preserve">аспорт </w:t>
      </w:r>
      <w:r w:rsidRPr="00E406DE">
        <w:rPr>
          <w:sz w:val="28"/>
          <w:szCs w:val="28"/>
        </w:rPr>
        <w:t>муниципальной программы «Формирование комфортной городской среды на территории муниципального образования город Саяногорск на 2018-2022 годы»</w:t>
      </w:r>
      <w:r w:rsidR="00BD5724" w:rsidRPr="00E406DE">
        <w:rPr>
          <w:sz w:val="28"/>
          <w:szCs w:val="28"/>
        </w:rPr>
        <w:t xml:space="preserve"> </w:t>
      </w:r>
      <w:r w:rsidR="00BD5724" w:rsidRPr="00E406DE">
        <w:rPr>
          <w:sz w:val="28"/>
          <w:szCs w:val="28"/>
          <w:lang w:eastAsia="ru-RU"/>
        </w:rPr>
        <w:t>изложить в следующей редакции:</w:t>
      </w:r>
    </w:p>
    <w:p w:rsidR="00BD5724" w:rsidRPr="00E406DE" w:rsidRDefault="00BD5724" w:rsidP="002764A6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406DE">
        <w:rPr>
          <w:sz w:val="28"/>
          <w:szCs w:val="28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7143"/>
      </w:tblGrid>
      <w:tr w:rsidR="00BD5724" w:rsidRPr="00E406DE" w:rsidTr="00F3753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Ответственный исполнитель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Комитет по жилищно-коммунальному хозяйству и транспорту г. Саяногорска (далее - Комитет по ЖКХ и Т г. Саяногорска)</w:t>
            </w:r>
          </w:p>
        </w:tc>
      </w:tr>
      <w:tr w:rsidR="00BD5724" w:rsidRPr="00E406DE" w:rsidTr="00F3753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Соисполнители (участники Программы)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Отсутствуют</w:t>
            </w:r>
          </w:p>
        </w:tc>
      </w:tr>
      <w:tr w:rsidR="00BD5724" w:rsidRPr="00E406DE" w:rsidTr="00F3753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Подпрограммы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Отсутствуют</w:t>
            </w:r>
          </w:p>
        </w:tc>
      </w:tr>
      <w:tr w:rsidR="00BD5724" w:rsidRPr="00E406DE" w:rsidTr="00F3753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Цели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Повышение качества и комфорта городской среды на территории муниципального образования город Саяногорск</w:t>
            </w:r>
          </w:p>
        </w:tc>
      </w:tr>
      <w:tr w:rsidR="00BD5724" w:rsidRPr="00E406DE" w:rsidTr="00F3753E"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Задачи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 том числе с вовлечением заинтересованных лиц в реализацию мероприятий по благоустройству;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BD5724" w:rsidRPr="00E406DE" w:rsidTr="00F3753E"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Целевые показатели (целевые индикаторы и показатели Программы)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показатель 1 - Количество благоустроенных дворовых территорий в год, ед.: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 - 5;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год - 2;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год - 0;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год - 0;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 - 0;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показатель 2 - Доля благоустроенных дворовых территорий от общего количества дворовых территорий, %, нарастающим итогом: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 - 8,7;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год - 10;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год - 10;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год - 10;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 - 10;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показатель 3 - Количество благоустроенных общественных территорий в год, ед.: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 - 5;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показатель 4 - Доля благоустроенных общественных территорий от общего количества таких территорий, %, нарастающим итогом: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 - 28,5;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показатель 5 - Количество благоустроенных мест массового отдыха населения, ед.: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 - 1;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показатель 6 - Доля благоустроенных мест массового отдыха населения от общего количества мест массового отдыха, нуждающихся в благоустройстве, %: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 - 25;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показатель 7 - 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год - 9;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год - 12;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год - 15;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 - 20;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показатель 8 - Количество реализованных мероприятий по благоустройству общественных территорий, ед.: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год - 8;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год - 10;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год - 2;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 - 5.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показатель 9 - Количество благоустроенных дворовых территорий, включенных в муниципальную программу формирования современной </w:t>
            </w:r>
            <w:r w:rsidRPr="00E406DE">
              <w:rPr>
                <w:sz w:val="22"/>
                <w:szCs w:val="22"/>
                <w:lang w:eastAsia="ru-RU"/>
              </w:rPr>
              <w:lastRenderedPageBreak/>
              <w:t>городской среды, ед.: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год - 7;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год - 7;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 – 7.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Показатель 10 – Количество реализованных мероприятий по цифровизации городского хозяйства, ед.:</w:t>
            </w:r>
          </w:p>
          <w:p w:rsidR="00BD5724" w:rsidRPr="00E406DE" w:rsidRDefault="00BD5724" w:rsidP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год – 4;</w:t>
            </w:r>
          </w:p>
          <w:p w:rsidR="00BD5724" w:rsidRPr="00E406DE" w:rsidRDefault="00BD5724" w:rsidP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год - 2;</w:t>
            </w:r>
          </w:p>
          <w:p w:rsidR="00BD5724" w:rsidRPr="00E406DE" w:rsidRDefault="00BD5724" w:rsidP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год - 2;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 – 2.</w:t>
            </w:r>
          </w:p>
        </w:tc>
      </w:tr>
      <w:tr w:rsidR="00BD5724" w:rsidRPr="00E406DE" w:rsidTr="00F3753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Этапы и сроки реализации (срок реализации Программы)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2018 - 2022 годы, этапы реализации Программы не выделяются </w:t>
            </w:r>
            <w:hyperlink r:id="rId9" w:history="1">
              <w:r w:rsidRPr="00E406DE">
                <w:rPr>
                  <w:color w:val="0000FF"/>
                  <w:sz w:val="22"/>
                  <w:szCs w:val="22"/>
                  <w:lang w:eastAsia="ru-RU"/>
                </w:rPr>
                <w:t>&lt;1&gt;</w:t>
              </w:r>
            </w:hyperlink>
          </w:p>
        </w:tc>
      </w:tr>
      <w:tr w:rsidR="00BD5724" w:rsidRPr="00E406DE" w:rsidTr="00F3753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Объемы бюджетных средств (объемы бюджетных ассигнований Программы)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Объем финансирования, всего </w:t>
            </w:r>
            <w:r w:rsidR="00096A93" w:rsidRPr="00E406DE">
              <w:rPr>
                <w:sz w:val="22"/>
                <w:szCs w:val="22"/>
                <w:lang w:eastAsia="ru-RU"/>
              </w:rPr>
              <w:t>48019,4</w:t>
            </w:r>
            <w:r w:rsidRPr="00E406DE">
              <w:rPr>
                <w:sz w:val="22"/>
                <w:szCs w:val="22"/>
                <w:lang w:eastAsia="ru-RU"/>
              </w:rPr>
              <w:t xml:space="preserve"> тыс. руб., в т.ч.: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бюджет муниципального образования город Саяногорск </w:t>
            </w:r>
            <w:r w:rsidR="00096A93" w:rsidRPr="00E406DE">
              <w:rPr>
                <w:sz w:val="22"/>
                <w:szCs w:val="22"/>
                <w:lang w:eastAsia="ru-RU"/>
              </w:rPr>
              <w:t>–</w:t>
            </w:r>
            <w:r w:rsidRPr="00E406DE">
              <w:rPr>
                <w:sz w:val="22"/>
                <w:szCs w:val="22"/>
                <w:lang w:eastAsia="ru-RU"/>
              </w:rPr>
              <w:t xml:space="preserve"> </w:t>
            </w:r>
            <w:r w:rsidR="00096A93" w:rsidRPr="00E406DE">
              <w:rPr>
                <w:sz w:val="22"/>
                <w:szCs w:val="22"/>
                <w:lang w:eastAsia="ru-RU"/>
              </w:rPr>
              <w:t>5270,5</w:t>
            </w:r>
            <w:r w:rsidRPr="00E406DE">
              <w:rPr>
                <w:sz w:val="22"/>
                <w:szCs w:val="22"/>
                <w:lang w:eastAsia="ru-RU"/>
              </w:rPr>
              <w:t xml:space="preserve"> тыс. руб., в т.ч. по годам: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 - 1492,5 тыс. руб.;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2019 год </w:t>
            </w:r>
            <w:r w:rsidR="00832A8E" w:rsidRPr="00E406DE">
              <w:rPr>
                <w:sz w:val="22"/>
                <w:szCs w:val="22"/>
                <w:lang w:eastAsia="ru-RU"/>
              </w:rPr>
              <w:t>–1578,0</w:t>
            </w:r>
            <w:r w:rsidRPr="00E406DE">
              <w:rPr>
                <w:sz w:val="22"/>
                <w:szCs w:val="22"/>
                <w:lang w:eastAsia="ru-RU"/>
              </w:rPr>
              <w:t xml:space="preserve"> тыс. руб.;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год - 800,0 тыс. руб.;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год - 400,0 тыс. руб.;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 - 1000,0 тыс. руб.;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республиканский бюджет Республики Хакасия, федеральный бюджет Российской Федерации </w:t>
            </w:r>
            <w:r w:rsidR="00096A93" w:rsidRPr="00E406DE">
              <w:rPr>
                <w:sz w:val="22"/>
                <w:szCs w:val="22"/>
                <w:lang w:eastAsia="ru-RU"/>
              </w:rPr>
              <w:t>–</w:t>
            </w:r>
            <w:r w:rsidRPr="00E406DE">
              <w:rPr>
                <w:sz w:val="22"/>
                <w:szCs w:val="22"/>
                <w:lang w:eastAsia="ru-RU"/>
              </w:rPr>
              <w:t xml:space="preserve"> </w:t>
            </w:r>
            <w:r w:rsidR="00096A93" w:rsidRPr="00E406DE">
              <w:rPr>
                <w:sz w:val="22"/>
                <w:szCs w:val="22"/>
                <w:lang w:eastAsia="ru-RU"/>
              </w:rPr>
              <w:t xml:space="preserve">42748,9 </w:t>
            </w:r>
            <w:r w:rsidRPr="00E406DE">
              <w:rPr>
                <w:sz w:val="22"/>
                <w:szCs w:val="22"/>
                <w:lang w:eastAsia="ru-RU"/>
              </w:rPr>
              <w:t>тыс. руб., в т.ч. по годам: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 - 22896,1 тыс. руб.</w:t>
            </w:r>
            <w:r w:rsidR="00A3225C" w:rsidRPr="00E406DE">
              <w:rPr>
                <w:sz w:val="22"/>
                <w:szCs w:val="22"/>
                <w:lang w:eastAsia="ru-RU"/>
              </w:rPr>
              <w:t>;</w:t>
            </w:r>
          </w:p>
          <w:p w:rsidR="00832A8E" w:rsidRPr="00E406DE" w:rsidRDefault="00832A8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год – 19852,8 тыс.руб.</w:t>
            </w:r>
          </w:p>
        </w:tc>
      </w:tr>
      <w:tr w:rsidR="00BD5724" w:rsidRPr="00E406DE" w:rsidTr="00F3753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Ожидаемые конечные результаты реализации муниципальной программы (ожидаемые результаты реализации Программы)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Реализация Программы позволит обеспечить: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- благоустройство 100% дворовых территорий многоквартирных домов, нуждающихся в благоустройстве к 2022 году;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- благоустройство 30 общественных территорий;</w:t>
            </w:r>
          </w:p>
          <w:p w:rsidR="00BD5724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- повышение доли благоустроенных общественных территорий до 48,8% от общего количества таких территорий;</w:t>
            </w:r>
          </w:p>
          <w:p w:rsidR="00096A93" w:rsidRPr="00E406DE" w:rsidRDefault="00BD572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- благоустройство мест массового отдыха населения </w:t>
            </w:r>
            <w:r w:rsidR="00096A93" w:rsidRPr="00E406DE">
              <w:rPr>
                <w:sz w:val="22"/>
                <w:szCs w:val="22"/>
                <w:lang w:eastAsia="ru-RU"/>
              </w:rPr>
              <w:t>–</w:t>
            </w:r>
            <w:r w:rsidRPr="00E406DE">
              <w:rPr>
                <w:sz w:val="22"/>
                <w:szCs w:val="22"/>
                <w:lang w:eastAsia="ru-RU"/>
              </w:rPr>
              <w:t xml:space="preserve"> 1</w:t>
            </w:r>
            <w:r w:rsidR="00096A93" w:rsidRPr="00E406DE">
              <w:rPr>
                <w:sz w:val="22"/>
                <w:szCs w:val="22"/>
                <w:lang w:eastAsia="ru-RU"/>
              </w:rPr>
              <w:t>;</w:t>
            </w:r>
          </w:p>
          <w:p w:rsidR="00096A93" w:rsidRPr="00E406DE" w:rsidRDefault="00096A93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-цифровизация городского хозяйства к 2022 году – 100%.</w:t>
            </w:r>
          </w:p>
        </w:tc>
      </w:tr>
    </w:tbl>
    <w:p w:rsidR="00BD5724" w:rsidRPr="00E406DE" w:rsidRDefault="00BD5724" w:rsidP="002764A6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096A93" w:rsidRPr="00E406DE" w:rsidRDefault="002764A6" w:rsidP="00096A93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 xml:space="preserve">1.2. </w:t>
      </w:r>
      <w:r w:rsidR="00096A93" w:rsidRPr="00E406DE">
        <w:rPr>
          <w:bCs/>
          <w:sz w:val="28"/>
          <w:szCs w:val="28"/>
          <w:lang w:eastAsia="ru-RU"/>
        </w:rPr>
        <w:t>V. Обоснование ресурсного обеспечения</w:t>
      </w:r>
    </w:p>
    <w:p w:rsidR="00096A93" w:rsidRPr="00E406DE" w:rsidRDefault="00096A93" w:rsidP="00096A93">
      <w:pPr>
        <w:tabs>
          <w:tab w:val="left" w:pos="2562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ab/>
      </w:r>
    </w:p>
    <w:p w:rsidR="00096A93" w:rsidRPr="00E406DE" w:rsidRDefault="00096A93" w:rsidP="00096A9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 xml:space="preserve">Для реализации мероприятий муниципальной программы требуется </w:t>
      </w:r>
      <w:r w:rsidR="00A3225C" w:rsidRPr="00E406DE">
        <w:rPr>
          <w:sz w:val="28"/>
          <w:szCs w:val="28"/>
          <w:lang w:eastAsia="ru-RU"/>
        </w:rPr>
        <w:t>48019,4</w:t>
      </w:r>
      <w:r w:rsidR="00A3225C" w:rsidRPr="00E406DE">
        <w:rPr>
          <w:sz w:val="22"/>
          <w:szCs w:val="22"/>
          <w:lang w:eastAsia="ru-RU"/>
        </w:rPr>
        <w:t xml:space="preserve"> </w:t>
      </w:r>
      <w:r w:rsidRPr="00E406DE">
        <w:rPr>
          <w:sz w:val="28"/>
          <w:szCs w:val="28"/>
          <w:lang w:eastAsia="ru-RU"/>
        </w:rPr>
        <w:t xml:space="preserve"> тыс. руб., в т.ч.:</w:t>
      </w:r>
    </w:p>
    <w:p w:rsidR="00F3753E" w:rsidRPr="00E406DE" w:rsidRDefault="00F3753E" w:rsidP="0053300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бюджет муниципального образования город Саяногорск – 5270,5 тыс. руб., в т.ч. по годам:</w:t>
      </w:r>
    </w:p>
    <w:p w:rsidR="00F3753E" w:rsidRPr="00E406DE" w:rsidRDefault="00F3753E" w:rsidP="00F3753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2018 год - 1492,5 тыс. руб.;</w:t>
      </w:r>
    </w:p>
    <w:p w:rsidR="00F3753E" w:rsidRPr="00E406DE" w:rsidRDefault="00F3753E" w:rsidP="00F3753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2019 год –1578,0 тыс. руб.;</w:t>
      </w:r>
    </w:p>
    <w:p w:rsidR="00F3753E" w:rsidRPr="00E406DE" w:rsidRDefault="00F3753E" w:rsidP="00F3753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2020 год - 800,0 тыс. руб.;</w:t>
      </w:r>
    </w:p>
    <w:p w:rsidR="00F3753E" w:rsidRPr="00E406DE" w:rsidRDefault="00F3753E" w:rsidP="00F3753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2021 год - 400,0 тыс. руб.;</w:t>
      </w:r>
    </w:p>
    <w:p w:rsidR="00F3753E" w:rsidRPr="00E406DE" w:rsidRDefault="00F3753E" w:rsidP="00F3753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2022 год - 1000,0 тыс. руб.;</w:t>
      </w:r>
    </w:p>
    <w:p w:rsidR="00F3753E" w:rsidRPr="00E406DE" w:rsidRDefault="00F3753E" w:rsidP="0053300B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республиканский бюджет Республики Хакасия, федеральный бюджет Российской Федерации – 42748,9 тыс. руб., в т.ч. по годам:</w:t>
      </w:r>
    </w:p>
    <w:p w:rsidR="00F3753E" w:rsidRPr="00E406DE" w:rsidRDefault="00F3753E" w:rsidP="00A3225C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2018 год - 22896,1 тыс. руб.</w:t>
      </w:r>
      <w:r w:rsidR="00A3225C" w:rsidRPr="00E406DE">
        <w:rPr>
          <w:sz w:val="28"/>
          <w:szCs w:val="28"/>
          <w:lang w:eastAsia="ru-RU"/>
        </w:rPr>
        <w:t>;</w:t>
      </w:r>
    </w:p>
    <w:p w:rsidR="00F3753E" w:rsidRPr="00E406DE" w:rsidRDefault="00F3753E" w:rsidP="00A3225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2019 год – 19852,8 тыс.руб.</w:t>
      </w:r>
    </w:p>
    <w:p w:rsidR="00096A93" w:rsidRPr="00E406DE" w:rsidRDefault="00096A93" w:rsidP="00F3753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lastRenderedPageBreak/>
        <w:t>При поступлении средств федерального бюджета и республиканского бюджета Республики Хакасия муниципальной программой предусматривается реализация мероприятий на условиях софинансирования за счет средств местного бюджета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 Главный распорядитель бюджетных средств - Комитет по жилищно-коммунальному хозяйству и транспорту г. Саяногорска (далее - КЖКХиТ г. Саяногорска)</w:t>
      </w:r>
      <w:r w:rsidR="00F3753E" w:rsidRPr="00E406DE">
        <w:rPr>
          <w:sz w:val="28"/>
          <w:szCs w:val="28"/>
          <w:lang w:eastAsia="ru-RU"/>
        </w:rPr>
        <w:t>.»</w:t>
      </w:r>
      <w:r w:rsidRPr="00E406DE">
        <w:rPr>
          <w:sz w:val="28"/>
          <w:szCs w:val="28"/>
          <w:lang w:eastAsia="ru-RU"/>
        </w:rPr>
        <w:t>.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  <w:r w:rsidRPr="00E406DE">
        <w:rPr>
          <w:bCs/>
          <w:sz w:val="28"/>
          <w:szCs w:val="28"/>
          <w:lang w:eastAsia="ru-RU"/>
        </w:rPr>
        <w:t>1.3. Раздел VI «Перечень целевых показателей»</w:t>
      </w:r>
      <w:r w:rsidRPr="00E406DE">
        <w:t xml:space="preserve"> </w:t>
      </w:r>
      <w:hyperlink w:anchor="Par3" w:history="1">
        <w:r w:rsidRPr="00E406DE">
          <w:rPr>
            <w:sz w:val="28"/>
            <w:szCs w:val="28"/>
            <w:lang w:eastAsia="ru-RU"/>
          </w:rPr>
          <w:t>изложить</w:t>
        </w:r>
      </w:hyperlink>
      <w:r w:rsidRPr="00E406DE">
        <w:rPr>
          <w:sz w:val="28"/>
          <w:szCs w:val="28"/>
          <w:lang w:eastAsia="ru-RU"/>
        </w:rPr>
        <w:t xml:space="preserve"> в следующей редакции: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  <w:lang w:eastAsia="ru-RU"/>
        </w:rPr>
      </w:pPr>
      <w:r w:rsidRPr="00E406DE">
        <w:rPr>
          <w:b/>
          <w:bCs/>
          <w:sz w:val="28"/>
          <w:szCs w:val="28"/>
          <w:lang w:eastAsia="ru-RU"/>
        </w:rPr>
        <w:t>«</w:t>
      </w:r>
      <w:r w:rsidRPr="00E406DE">
        <w:rPr>
          <w:bCs/>
          <w:sz w:val="28"/>
          <w:szCs w:val="28"/>
          <w:lang w:eastAsia="ru-RU"/>
        </w:rPr>
        <w:t>VI. Перечень целевых показателей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4252"/>
        <w:gridCol w:w="850"/>
        <w:gridCol w:w="850"/>
        <w:gridCol w:w="850"/>
        <w:gridCol w:w="850"/>
        <w:gridCol w:w="850"/>
      </w:tblGrid>
      <w:tr w:rsidR="002764A6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2022</w:t>
            </w:r>
          </w:p>
        </w:tc>
      </w:tr>
      <w:tr w:rsidR="002764A6" w:rsidRPr="00E406DE" w:rsidTr="00844E87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благоустроенных дворовых территорий в год,  ед.: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2764A6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территорий, %, нарастающим итогом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2764A6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благоустроенных общественных территорий в год,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2764A6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Доля благоустроенных общественных территорий от общего количества таких территорий, %, нарастающим итогом</w:t>
            </w:r>
          </w:p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2764A6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благоустроенных мест массового отдыха населения,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2764A6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Доля благоустроенных мест массового отдыха населения от общего количества мест массового отдыха, нуждающихся в благоустройстве,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2764A6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</w:t>
            </w:r>
          </w:p>
        </w:tc>
      </w:tr>
      <w:tr w:rsidR="002764A6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реализованных мероприятий по благоустройству общественных территорий, 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2764A6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благоустроенных дворовых территорий, включенных в муниципальную программу формирования современной городской среды, ед.: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A3225C" w:rsidRPr="00E406DE" w:rsidTr="00844E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5C" w:rsidRPr="00E406DE" w:rsidRDefault="00A3225C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5C" w:rsidRPr="00E406DE" w:rsidRDefault="00A3225C" w:rsidP="00A3225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реализованных мероприятий по цифровизации городского хозяйства, ед.:</w:t>
            </w:r>
          </w:p>
          <w:p w:rsidR="00A3225C" w:rsidRPr="00E406DE" w:rsidRDefault="00A3225C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5C" w:rsidRPr="00E406DE" w:rsidRDefault="00A3225C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5C" w:rsidRPr="00E406DE" w:rsidRDefault="00A3225C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5C" w:rsidRPr="00E406DE" w:rsidRDefault="00A3225C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5C" w:rsidRPr="00E406DE" w:rsidRDefault="00A3225C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5C" w:rsidRPr="00E406DE" w:rsidRDefault="00A3225C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</w:tr>
    </w:tbl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Перечень показателей (индикаторов) носит открытый характер и предусматривает возможность корректировки (исключения или дополнения) в случае потери информативности показателя (достижение максимального значения или насыщения), изменения приоритетов государственной (муниципальной) политики в сфере ЖКХ.».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 xml:space="preserve">1.4. Приложение №2 «Перечень основных программных мероприятий муниципальной программы» к муниципальной программе изложить в  следующей редакции: </w:t>
      </w:r>
    </w:p>
    <w:p w:rsidR="002764A6" w:rsidRPr="00E406DE" w:rsidRDefault="002764A6" w:rsidP="002764A6">
      <w:pPr>
        <w:suppressAutoHyphens w:val="0"/>
        <w:ind w:right="284"/>
        <w:jc w:val="right"/>
        <w:rPr>
          <w:sz w:val="28"/>
          <w:szCs w:val="28"/>
        </w:rPr>
      </w:pPr>
    </w:p>
    <w:p w:rsidR="002764A6" w:rsidRPr="00E406DE" w:rsidRDefault="002764A6" w:rsidP="002764A6">
      <w:pPr>
        <w:tabs>
          <w:tab w:val="left" w:pos="9498"/>
        </w:tabs>
        <w:suppressAutoHyphens w:val="0"/>
        <w:jc w:val="right"/>
        <w:rPr>
          <w:sz w:val="28"/>
          <w:szCs w:val="28"/>
        </w:rPr>
      </w:pPr>
    </w:p>
    <w:p w:rsidR="002764A6" w:rsidRPr="00E406DE" w:rsidRDefault="002764A6" w:rsidP="002764A6">
      <w:pPr>
        <w:tabs>
          <w:tab w:val="left" w:pos="9498"/>
        </w:tabs>
        <w:suppressAutoHyphens w:val="0"/>
        <w:jc w:val="right"/>
        <w:rPr>
          <w:sz w:val="28"/>
          <w:szCs w:val="28"/>
        </w:rPr>
        <w:sectPr w:rsidR="002764A6" w:rsidRPr="00E406DE" w:rsidSect="00EE4D7F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2764A6" w:rsidRPr="00E406DE" w:rsidRDefault="002764A6" w:rsidP="002764A6">
      <w:pPr>
        <w:tabs>
          <w:tab w:val="left" w:pos="9498"/>
        </w:tabs>
        <w:suppressAutoHyphens w:val="0"/>
        <w:jc w:val="right"/>
        <w:rPr>
          <w:sz w:val="28"/>
          <w:szCs w:val="28"/>
        </w:rPr>
      </w:pPr>
      <w:r w:rsidRPr="00E406DE">
        <w:rPr>
          <w:sz w:val="28"/>
          <w:szCs w:val="28"/>
        </w:rPr>
        <w:lastRenderedPageBreak/>
        <w:t>«Приложение №2</w:t>
      </w:r>
    </w:p>
    <w:p w:rsidR="002764A6" w:rsidRPr="00E406DE" w:rsidRDefault="002764A6" w:rsidP="002764A6">
      <w:pPr>
        <w:suppressAutoHyphens w:val="0"/>
        <w:jc w:val="right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к муниципальной программе</w:t>
      </w:r>
    </w:p>
    <w:p w:rsidR="002764A6" w:rsidRPr="00E406DE" w:rsidRDefault="002764A6" w:rsidP="002764A6">
      <w:pPr>
        <w:pStyle w:val="ConsPlusNormal"/>
        <w:ind w:firstLine="540"/>
        <w:jc w:val="right"/>
        <w:rPr>
          <w:sz w:val="28"/>
          <w:szCs w:val="28"/>
        </w:rPr>
      </w:pPr>
      <w:r w:rsidRPr="00E406DE">
        <w:rPr>
          <w:sz w:val="28"/>
          <w:szCs w:val="28"/>
        </w:rPr>
        <w:t xml:space="preserve"> «Формирование комфортной городской среды</w:t>
      </w:r>
    </w:p>
    <w:p w:rsidR="002764A6" w:rsidRPr="00E406DE" w:rsidRDefault="002764A6" w:rsidP="002764A6">
      <w:pPr>
        <w:pStyle w:val="ConsPlusNormal"/>
        <w:ind w:firstLine="540"/>
        <w:jc w:val="right"/>
        <w:rPr>
          <w:sz w:val="28"/>
          <w:szCs w:val="28"/>
        </w:rPr>
      </w:pPr>
      <w:r w:rsidRPr="00E406DE">
        <w:rPr>
          <w:sz w:val="28"/>
          <w:szCs w:val="28"/>
        </w:rPr>
        <w:t xml:space="preserve"> на территории муниципального образования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406DE">
        <w:rPr>
          <w:sz w:val="28"/>
          <w:szCs w:val="28"/>
        </w:rPr>
        <w:t xml:space="preserve"> город Саяногорск на 2018-2022 годы»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Перечень основных программных мероприятий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муниципальной программы</w:t>
      </w:r>
    </w:p>
    <w:p w:rsidR="00923E54" w:rsidRPr="00E406DE" w:rsidRDefault="00923E54" w:rsidP="00923E54">
      <w:pPr>
        <w:suppressAutoHyphens w:val="0"/>
        <w:autoSpaceDE w:val="0"/>
        <w:autoSpaceDN w:val="0"/>
        <w:adjustRightInd w:val="0"/>
        <w:jc w:val="both"/>
        <w:outlineLvl w:val="0"/>
        <w:rPr>
          <w:sz w:val="22"/>
          <w:szCs w:val="22"/>
          <w:lang w:eastAsia="ru-RU"/>
        </w:rPr>
      </w:pPr>
      <w:bookmarkStart w:id="0" w:name="Par14"/>
      <w:bookmarkEnd w:id="0"/>
    </w:p>
    <w:tbl>
      <w:tblPr>
        <w:tblW w:w="187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0"/>
        <w:gridCol w:w="5163"/>
        <w:gridCol w:w="1414"/>
        <w:gridCol w:w="999"/>
        <w:gridCol w:w="147"/>
        <w:gridCol w:w="990"/>
        <w:gridCol w:w="327"/>
        <w:gridCol w:w="992"/>
        <w:gridCol w:w="20"/>
        <w:gridCol w:w="1276"/>
        <w:gridCol w:w="122"/>
        <w:gridCol w:w="1090"/>
        <w:gridCol w:w="1418"/>
        <w:gridCol w:w="1247"/>
        <w:gridCol w:w="1220"/>
        <w:gridCol w:w="1223"/>
      </w:tblGrid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N п/п</w:t>
            </w:r>
          </w:p>
        </w:tc>
        <w:tc>
          <w:tcPr>
            <w:tcW w:w="5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Источники финансирования</w:t>
            </w:r>
          </w:p>
        </w:tc>
        <w:tc>
          <w:tcPr>
            <w:tcW w:w="59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Ответственный исполнитель</w:t>
            </w: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9</w:t>
            </w: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5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Задача: Обеспечение создания, содержания и развития объектов благоустройства на территории муниципального образования</w:t>
            </w: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дворовых территорий муниципального образования город Саяногорск, в т.ч.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87,7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КЖКХиТ г. Саяногорска</w:t>
            </w:r>
          </w:p>
        </w:tc>
      </w:tr>
      <w:tr w:rsidR="00E45B88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1.1.1.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Иные мероприятия по благоустройству, в т.ч.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87,7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6D146B" w:rsidP="00E45B88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5B88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1.1.1.1.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Экспертиза сметной документации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87,7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6D146B" w:rsidP="00E45B88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B88" w:rsidRPr="00E406DE" w:rsidRDefault="00E45B8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Софинансирование поддержки муниципальных программ формирования современной городской среды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Средства республиканского </w:t>
            </w:r>
            <w:r w:rsidRPr="00E406DE">
              <w:rPr>
                <w:sz w:val="22"/>
                <w:szCs w:val="22"/>
                <w:lang w:eastAsia="ru-RU"/>
              </w:rPr>
              <w:lastRenderedPageBreak/>
              <w:t>бюджета Республики Хакасия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5369,0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303,1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1.2.1.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Благоустройство (ремонт) дворовых территорий муниципального образования город Саяногорск, Интернациональный микрорайон, дом </w:t>
            </w:r>
            <w:r w:rsidR="00E45B88" w:rsidRPr="00E406DE">
              <w:rPr>
                <w:sz w:val="22"/>
                <w:szCs w:val="22"/>
                <w:lang w:eastAsia="ru-RU"/>
              </w:rPr>
              <w:t>№</w:t>
            </w:r>
            <w:r w:rsidRPr="00E406DE">
              <w:rPr>
                <w:sz w:val="22"/>
                <w:szCs w:val="22"/>
                <w:lang w:eastAsia="ru-RU"/>
              </w:rPr>
              <w:t>8 (район подъезда N 13)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1.2.2.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дворовых территорий муниципального образования город Саяногорск, Инт</w:t>
            </w:r>
            <w:r w:rsidR="00E45B88" w:rsidRPr="00E406DE">
              <w:rPr>
                <w:sz w:val="22"/>
                <w:szCs w:val="22"/>
                <w:lang w:eastAsia="ru-RU"/>
              </w:rPr>
              <w:t>ернациональный микрорайон, дом №</w:t>
            </w:r>
            <w:r w:rsidRPr="00E406DE">
              <w:rPr>
                <w:sz w:val="22"/>
                <w:szCs w:val="22"/>
                <w:lang w:eastAsia="ru-RU"/>
              </w:rPr>
              <w:t>7 - 1 этап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2500,0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1.2.3.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Благоустройство (ремонт) дворовых территорий муниципального образования город Саяногорск, Ленинградский микрорайон, дом </w:t>
            </w:r>
            <w:r w:rsidR="00E45B88" w:rsidRPr="00E406DE">
              <w:rPr>
                <w:sz w:val="22"/>
                <w:szCs w:val="22"/>
                <w:lang w:eastAsia="ru-RU"/>
              </w:rPr>
              <w:t>№</w:t>
            </w:r>
            <w:r w:rsidRPr="00E406DE">
              <w:rPr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1669,0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1.2.4.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В том числе погашение кредиторской задолженности прошлых лет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303,1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общественных территорий муниципального образования город Саяногорск, в т.ч.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135,8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230,0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1.3.1.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Иные мероприятия по благоустройству, в т.ч.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135,8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230,0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1.3.1.1.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Экспертиза сметной документации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135,8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220,0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6D146B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B" w:rsidRPr="00E406DE" w:rsidRDefault="006D146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1.3.1.2.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B" w:rsidRPr="00E406DE" w:rsidRDefault="006D146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оформление кадастрового паспорта на земельные участки, подлежащие благоустройству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B" w:rsidRPr="00E406DE" w:rsidRDefault="006D146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B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B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B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B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0,0,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B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46B" w:rsidRPr="00E406DE" w:rsidRDefault="006D146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Софинансирование расходов на поддержку муниципальных программ формирования комфортной среды проживания в Республике Хакасия, в т.ч.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 w:rsidP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Средства бюджетов Российской Федерации, </w:t>
            </w:r>
            <w:r w:rsidRPr="00E406DE">
              <w:rPr>
                <w:sz w:val="22"/>
                <w:szCs w:val="22"/>
                <w:lang w:eastAsia="ru-RU"/>
              </w:rPr>
              <w:lastRenderedPageBreak/>
              <w:t>Республики Хакасия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14783,9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17078,1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Согласно постановлению о распределении субсидий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1.4.1.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 город Саяногорск, Гравийный карьер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683,9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1.4.2.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Площадь «Краеведческий музей» в Енисейском микрорайоне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1.4.2.1.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Саяногорск, Площадь «Краеведческий музей» в Енисейском микрорайоне. 1 этап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1.4.2.2.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общественных территорий муниципального образования город Саяногорск (выполнение проектно-сметных работ по комплексному благоустройству (ремонту) территории «Площадь «Краеведческий музей» в Енисейском микрорайоне». 1 этап)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Саяногорск, ул. Пионерская, г. Саяногорск, Заводской микрорайон, район дома 41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1819,0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1.4.3.1.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Саяногорск, ул. Пионерская, г. Саяногорск, Заводской микрорайон, район дома 41. 1 этап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2400,0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1.4.3.2.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Ул. Пионерская, г. Саяногорск, Заводской микрорайон, район дома 41. Освещение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1.4.3.3.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Благоустройство (ремонт) общественных территорий </w:t>
            </w:r>
            <w:r w:rsidRPr="00E406DE">
              <w:rPr>
                <w:sz w:val="22"/>
                <w:szCs w:val="22"/>
                <w:lang w:eastAsia="ru-RU"/>
              </w:rPr>
              <w:lastRenderedPageBreak/>
              <w:t>муниципального образования город Саяногорск: ул. Пионерская, г. Саяногорск, Заводской микрорайон, район дома 41. 1 этап. Дополнительные работы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1.4.3.4.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Саяногорск, ул. Пионерская, г. Саяногорск, Заводской микрорайон, район дома 41. 2 этап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1819,0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1.4.4.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Городская доска почета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1400,0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249,4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1.4.4.1.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Городская доска почета. 1 этап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1100,0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1.4.4.2.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Городская доска почета. Облицовка верха стены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1.4.4.3.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Городская доска почета. Облицовка фасада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1.4.4.4.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Городская доска почета. Облицовка цоколя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1.4.4.5.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Городская доска почета. 2 этап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249,4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1.4.5.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Сквер «Книга» в районе центральной библиотеки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1.4.5.1.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Сквер «Книга» в районе центральной библиотеки. Освещение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130,0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1.4.5.2.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Саяногорск. Сквер «Книга» в районе центральной библиотеки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1870,0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1.4.6.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Саяногорск, р.п. Черемушки, Пешеходная дорожка от ДК «Энергетик» до поликлиники. Пешеходная дорожка из парка до набережной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2359,7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1.4.7.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Саяногорск, г. Саяногорск, площадь «Узла связи»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3109,8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1.4.8.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Саяногорск, г. Саяногорск, пешеходная дорожка вдоль ул. 30 лет КГЭС от площади «Краеведческий музей» до этнокомплекса «Ымай»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2120,9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1.4.9.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Саяногорск, г. Саяногорск, пешеходная дорожка в районе школы № 4 (ул. Металлургов)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1482,9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1.4.10.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общественных территорий муниципального образования город Саяногорск, г. Саяногорск сквер в северо-западном районе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2018,3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1.4.11.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дворовых территорий муниципального образования город Саяногорск, Комсомольский микрорайон, дома №74, 75, 76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1500,0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1.4.11.1.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дворовых территорий муниципального образования город Саяногорск, Комсомольский микрорайон, дома №74, 75, 76. Освещение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170,0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1.4.11.2.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дворовых территорий муниципального образования город Саяногорск, Комсомольский микрорайон, дома №74, 75, 76. Освещение. Дополнительные работы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11,0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1.4.11.3.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дворовых территорий муниципального образования город Саяногорск, Комсомольский микрорайон, дома № 74, 75, 76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1319,0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  <w:trHeight w:val="18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1.4.12.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дворовых территорий муниципального образования город Саяногорск, Заводской микрорайон, дома №36, 37, 38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2800,0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1.4.13.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(ремонт) дворовых территорий муниципального образования город Саяногорск, Интернациональный микрорайон, дома №3, 4, 5, 6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2300,0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1.4.14.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Ремонт дворовых территорий муниципального образования город Саяногорск, г. Саяногорск, Интернациональный мкр., дом №1 (в районе подъездов 9, 10)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3304,3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1.4.15.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Ремонт дворовых территорий муниципального образования город Саяногорск, г. Саяногорск, Интернациональный мкр., дом №1 (в районе подъездов 1 - 8)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D7252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1.4.16.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Ремонт дворовых территорий муниципального образования город Саяногорск, р.п. Черемушки, дом №12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614,0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A67B26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1.5.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Софинансирование расходов на поддержку обустройства мест массового отдыха населения (городских парков), в т.ч.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бюджета, бюджетов Российской Федерации, Республики Хакасия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2510,1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A67B26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1.5.1.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мест массового отдыха населения МО г. Саяногорск (городских парков), комплексный ремонт «Парка Победы» по ул. Песочная в г. Саяногорске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2510,1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A67B26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1.5.1.1.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мест массового отдыха населения МО г. Саяногорск (городских парков), комплексный ремонт «Парка Победы» по ул. Песочная в г. Саяногорске. Освещение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410,1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A67B26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1.5.1.2.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мест массового отдыха населения МО г. Саяногорск (городских парков), комплексный ремонт «Парка Победы» по ул. Песочная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1800,0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A67B26">
        <w:trPr>
          <w:gridAfter w:val="3"/>
          <w:wAfter w:w="3690" w:type="dxa"/>
          <w:trHeight w:val="1553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1.5.1.3.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45B8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мест массового отдыха населения МО г. Саяногорск (городских парков) комплексный ремонт «Парка Победы» по ул. Песочная в г. Саяногорске. Подготовка оснований под устройство пешеходной дорожки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A67B26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1.5.1.4.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Благоустройство мест массового отдыха населения МО г. Саяногорск (городских парков) комплексный ремонт «Парка Победы» по ул. Песочная в г. Саяногорске. Подготовительные работы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A67B26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1.5.1.5.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6D146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Благоустройство мест массового отдыха населения МО г. Саяногорск (городских парков) комплексный ремонт «Парка Победы» по ул. Песочная в г. </w:t>
            </w:r>
            <w:r w:rsidRPr="00E406DE">
              <w:rPr>
                <w:sz w:val="22"/>
                <w:szCs w:val="22"/>
                <w:lang w:eastAsia="ru-RU"/>
              </w:rPr>
              <w:lastRenderedPageBreak/>
              <w:t>Саяногорске. Устройство бетонной пешеходной дорожки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A67B26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1.6.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Субсидии на поддержку муниципальных программ формирования современной городской среды, в т.ч.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1502,1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23E54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1.7.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соответствии с требованиями утвержденных в муниципальном образовании правил благоустройства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</w:tc>
        <w:tc>
          <w:tcPr>
            <w:tcW w:w="59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Текущее финансирование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1.8.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Мероприятия по цифровизации городского хозяйства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Средства местного бюджета, бюджетов Российской Федерации, Республики Хакасия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3819,6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111D6A"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1.8.1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6DE" w:rsidRPr="00E406DE" w:rsidRDefault="00E406DE" w:rsidP="003D7472">
            <w:pPr>
              <w:rPr>
                <w:sz w:val="22"/>
                <w:szCs w:val="22"/>
              </w:rPr>
            </w:pPr>
            <w:r w:rsidRPr="00E406DE">
              <w:rPr>
                <w:sz w:val="22"/>
                <w:szCs w:val="22"/>
              </w:rPr>
              <w:t>Софинансирование расходов на реализацию программ формирования современной городской среды  (цифровизация городского хозяйства разработка платформы «Активный горожанин»)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</w:tcPr>
          <w:p w:rsidR="00E406DE" w:rsidRPr="00E406DE" w:rsidRDefault="00E406D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20" w:type="dxa"/>
          </w:tcPr>
          <w:p w:rsidR="00E406DE" w:rsidRPr="00E406DE" w:rsidRDefault="00E406D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23" w:type="dxa"/>
          </w:tcPr>
          <w:p w:rsidR="00E406DE" w:rsidRPr="00E406DE" w:rsidRDefault="00E406D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1.8.2.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6DE" w:rsidRPr="00E406DE" w:rsidRDefault="00E406DE">
            <w:pPr>
              <w:rPr>
                <w:sz w:val="22"/>
                <w:szCs w:val="22"/>
              </w:rPr>
            </w:pPr>
            <w:r w:rsidRPr="00E406DE">
              <w:rPr>
                <w:sz w:val="22"/>
                <w:szCs w:val="22"/>
              </w:rPr>
              <w:t>Софинансирование расходов на реализацию программ формирования современной городской среды  (цифровизация городского хозяйства мероприятия по созданию энергоэффективного городского освещения), в т.ч.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E2646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1.8.2.1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Архитектурная и художественная подсветка  Пешеходной дорожки из парка до набережной в рп Черемушки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E2646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1.8.2.2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Архитектурная и художественная подсветка  на площади «Узла связи»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E26469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1.8.2.3.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Архитектурная и художественная подсветка  пешеходной дорожки в районе школы № 4 (ул. Металлургов)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E26469">
            <w:pPr>
              <w:jc w:val="center"/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1.8.3.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6DE" w:rsidRPr="00E406DE" w:rsidRDefault="00E406DE">
            <w:pPr>
              <w:rPr>
                <w:sz w:val="22"/>
                <w:szCs w:val="22"/>
              </w:rPr>
            </w:pPr>
            <w:r w:rsidRPr="00E406DE">
              <w:rPr>
                <w:sz w:val="22"/>
                <w:szCs w:val="22"/>
              </w:rPr>
              <w:t>Софинансирование расходов на реализацию программ формирования современной городской среды Сквер в северо-западном районе (цифровизация городского хозяйства инвентаризация общественных территорий с использованием цифровых приложений)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819,6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EA6005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1.8.4.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6DE" w:rsidRPr="00E406DE" w:rsidRDefault="00E406DE">
            <w:pPr>
              <w:rPr>
                <w:sz w:val="22"/>
                <w:szCs w:val="22"/>
              </w:rPr>
            </w:pPr>
            <w:r w:rsidRPr="00E406DE">
              <w:rPr>
                <w:sz w:val="22"/>
                <w:szCs w:val="22"/>
              </w:rPr>
              <w:t>Софинансирование расходов на реализацию программ формирования современной городской среды  (цифровизация городского хозяйства мероприятия по созданию комплексны систем обеспечения и онлайн мониторинга  общественной безопасности), в т.ч.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406DE" w:rsidRPr="00E406DE" w:rsidTr="00111D6A">
        <w:trPr>
          <w:gridAfter w:val="3"/>
          <w:wAfter w:w="3690" w:type="dxa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1.8.4.1.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6DE" w:rsidRPr="00E406DE" w:rsidRDefault="00E406DE">
            <w:pPr>
              <w:rPr>
                <w:sz w:val="22"/>
                <w:szCs w:val="22"/>
              </w:rPr>
            </w:pPr>
            <w:r w:rsidRPr="00E406DE">
              <w:rPr>
                <w:sz w:val="22"/>
                <w:szCs w:val="22"/>
              </w:rPr>
              <w:t xml:space="preserve">Видеонаблюдение по ул.Пионерской , </w:t>
            </w:r>
            <w:r w:rsidRPr="00E406DE">
              <w:rPr>
                <w:sz w:val="22"/>
                <w:szCs w:val="22"/>
                <w:lang w:eastAsia="ru-RU"/>
              </w:rPr>
              <w:t>Заводской микрорайон, район дома 41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DE" w:rsidRPr="00E406DE" w:rsidRDefault="00E406DE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6DE" w:rsidRPr="00E406DE" w:rsidRDefault="00E406D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26469" w:rsidRPr="00E406DE" w:rsidTr="00111D6A">
        <w:trPr>
          <w:gridAfter w:val="3"/>
          <w:wAfter w:w="3690" w:type="dxa"/>
        </w:trPr>
        <w:tc>
          <w:tcPr>
            <w:tcW w:w="6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Всего по Программе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469" w:rsidRPr="00E406DE" w:rsidRDefault="00E26469" w:rsidP="00111D6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406DE">
              <w:rPr>
                <w:lang w:eastAsia="ru-RU"/>
              </w:rPr>
              <w:t>Средства местного бюджета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1492,5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800,0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1000,0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26469" w:rsidRPr="00E406DE" w:rsidTr="00111D6A">
        <w:trPr>
          <w:gridAfter w:val="3"/>
          <w:wAfter w:w="3690" w:type="dxa"/>
        </w:trPr>
        <w:tc>
          <w:tcPr>
            <w:tcW w:w="6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469" w:rsidRPr="00E406DE" w:rsidRDefault="00E26469">
            <w:r w:rsidRPr="00E406DE">
              <w:rPr>
                <w:sz w:val="22"/>
                <w:szCs w:val="22"/>
                <w:lang w:eastAsia="ru-RU"/>
              </w:rPr>
              <w:t>Средства бюджетов Российской Федерации, Республики Хакасия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22896,1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19852,8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Согласно постановлению о распределении субсидий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E26469" w:rsidRPr="00E406DE" w:rsidTr="00111D6A">
        <w:trPr>
          <w:gridAfter w:val="3"/>
          <w:wAfter w:w="3690" w:type="dxa"/>
        </w:trPr>
        <w:tc>
          <w:tcPr>
            <w:tcW w:w="6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469" w:rsidRPr="00E406DE" w:rsidRDefault="00E26469"/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24388,6 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21430,8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800,0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400,0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1000,0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69" w:rsidRPr="00E406DE" w:rsidRDefault="00E2646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</w:tbl>
    <w:p w:rsidR="002764A6" w:rsidRPr="00E406DE" w:rsidRDefault="003D7472" w:rsidP="00111D6A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».</w:t>
      </w:r>
    </w:p>
    <w:p w:rsidR="003D7472" w:rsidRPr="00E406DE" w:rsidRDefault="00F06F16" w:rsidP="006D1779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lastRenderedPageBreak/>
        <w:t>1</w:t>
      </w:r>
      <w:r w:rsidR="002764A6" w:rsidRPr="00E406DE">
        <w:rPr>
          <w:sz w:val="28"/>
          <w:szCs w:val="28"/>
          <w:lang w:eastAsia="ru-RU"/>
        </w:rPr>
        <w:t>.5.</w:t>
      </w:r>
      <w:r w:rsidR="003D7472" w:rsidRPr="00E406DE">
        <w:rPr>
          <w:sz w:val="28"/>
          <w:szCs w:val="28"/>
          <w:lang w:eastAsia="ru-RU"/>
        </w:rPr>
        <w:t xml:space="preserve"> Приложение №3 «</w:t>
      </w:r>
      <w:r w:rsidR="006D1779" w:rsidRPr="00E406DE">
        <w:rPr>
          <w:bCs/>
          <w:sz w:val="28"/>
          <w:szCs w:val="28"/>
          <w:lang w:eastAsia="ru-RU"/>
        </w:rPr>
        <w:t>Ресурсное обеспечение реализации мероприятий муниципальной программы «Формирование комфортной городской среды на территории муниципального образования город Саяногорск на 2018 - 2022 годы»</w:t>
      </w:r>
      <w:r w:rsidR="003D7472" w:rsidRPr="00E406DE">
        <w:rPr>
          <w:sz w:val="28"/>
          <w:szCs w:val="28"/>
          <w:lang w:eastAsia="ru-RU"/>
        </w:rPr>
        <w:t xml:space="preserve"> к муниципальной программе изложить в  следующей редакции: </w:t>
      </w:r>
    </w:p>
    <w:p w:rsidR="003D7472" w:rsidRPr="00E406DE" w:rsidRDefault="003D7472" w:rsidP="003D7472">
      <w:pPr>
        <w:suppressAutoHyphens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«Приложение №3</w:t>
      </w:r>
    </w:p>
    <w:p w:rsidR="003D7472" w:rsidRPr="00E406DE" w:rsidRDefault="003D7472" w:rsidP="003D7472">
      <w:pPr>
        <w:suppressAutoHyphens w:val="0"/>
        <w:autoSpaceDE w:val="0"/>
        <w:autoSpaceDN w:val="0"/>
        <w:adjustRightInd w:val="0"/>
        <w:jc w:val="right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к муниципальной программе</w:t>
      </w:r>
    </w:p>
    <w:p w:rsidR="003D7472" w:rsidRPr="00E406DE" w:rsidRDefault="003D7472" w:rsidP="003D7472">
      <w:pPr>
        <w:suppressAutoHyphens w:val="0"/>
        <w:autoSpaceDE w:val="0"/>
        <w:autoSpaceDN w:val="0"/>
        <w:adjustRightInd w:val="0"/>
        <w:jc w:val="right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«Формирование комфортной</w:t>
      </w:r>
    </w:p>
    <w:p w:rsidR="003D7472" w:rsidRPr="00E406DE" w:rsidRDefault="003D7472" w:rsidP="003D7472">
      <w:pPr>
        <w:suppressAutoHyphens w:val="0"/>
        <w:autoSpaceDE w:val="0"/>
        <w:autoSpaceDN w:val="0"/>
        <w:adjustRightInd w:val="0"/>
        <w:jc w:val="right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городской среды</w:t>
      </w:r>
      <w:r w:rsidR="00111D6A" w:rsidRPr="00E406DE">
        <w:rPr>
          <w:bCs/>
          <w:sz w:val="24"/>
          <w:szCs w:val="24"/>
          <w:lang w:eastAsia="ru-RU"/>
        </w:rPr>
        <w:t xml:space="preserve"> </w:t>
      </w:r>
      <w:r w:rsidRPr="00E406DE">
        <w:rPr>
          <w:bCs/>
          <w:sz w:val="24"/>
          <w:szCs w:val="24"/>
          <w:lang w:eastAsia="ru-RU"/>
        </w:rPr>
        <w:t>на территории</w:t>
      </w:r>
    </w:p>
    <w:p w:rsidR="003D7472" w:rsidRPr="00E406DE" w:rsidRDefault="003D7472" w:rsidP="003D7472">
      <w:pPr>
        <w:suppressAutoHyphens w:val="0"/>
        <w:autoSpaceDE w:val="0"/>
        <w:autoSpaceDN w:val="0"/>
        <w:adjustRightInd w:val="0"/>
        <w:jc w:val="right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муниципального образования</w:t>
      </w:r>
    </w:p>
    <w:p w:rsidR="003D7472" w:rsidRPr="00E406DE" w:rsidRDefault="003D7472" w:rsidP="003D7472">
      <w:pPr>
        <w:suppressAutoHyphens w:val="0"/>
        <w:autoSpaceDE w:val="0"/>
        <w:autoSpaceDN w:val="0"/>
        <w:adjustRightInd w:val="0"/>
        <w:jc w:val="right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город Саяногорск</w:t>
      </w:r>
      <w:r w:rsidR="00111D6A" w:rsidRPr="00E406DE">
        <w:rPr>
          <w:bCs/>
          <w:sz w:val="24"/>
          <w:szCs w:val="24"/>
          <w:lang w:eastAsia="ru-RU"/>
        </w:rPr>
        <w:t xml:space="preserve"> </w:t>
      </w:r>
      <w:r w:rsidRPr="00E406DE">
        <w:rPr>
          <w:bCs/>
          <w:sz w:val="24"/>
          <w:szCs w:val="24"/>
          <w:lang w:eastAsia="ru-RU"/>
        </w:rPr>
        <w:t>на 2018 - 2022 годы»</w:t>
      </w:r>
    </w:p>
    <w:p w:rsidR="00923E54" w:rsidRPr="00E406DE" w:rsidRDefault="00923E54" w:rsidP="00923E54">
      <w:pPr>
        <w:suppressAutoHyphens w:val="0"/>
        <w:autoSpaceDE w:val="0"/>
        <w:autoSpaceDN w:val="0"/>
        <w:adjustRightInd w:val="0"/>
        <w:jc w:val="center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Ресурсное обеспечение</w:t>
      </w:r>
    </w:p>
    <w:p w:rsidR="00923E54" w:rsidRPr="00E406DE" w:rsidRDefault="00923E54" w:rsidP="00923E54">
      <w:pPr>
        <w:suppressAutoHyphens w:val="0"/>
        <w:autoSpaceDE w:val="0"/>
        <w:autoSpaceDN w:val="0"/>
        <w:adjustRightInd w:val="0"/>
        <w:jc w:val="center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реализации мероприятий муниципальной программы</w:t>
      </w:r>
      <w:r w:rsidR="00111D6A" w:rsidRPr="00E406DE">
        <w:rPr>
          <w:bCs/>
          <w:sz w:val="24"/>
          <w:szCs w:val="24"/>
          <w:lang w:eastAsia="ru-RU"/>
        </w:rPr>
        <w:t xml:space="preserve"> </w:t>
      </w:r>
      <w:r w:rsidR="003D7472" w:rsidRPr="00E406DE">
        <w:rPr>
          <w:bCs/>
          <w:sz w:val="24"/>
          <w:szCs w:val="24"/>
          <w:lang w:eastAsia="ru-RU"/>
        </w:rPr>
        <w:t>«</w:t>
      </w:r>
      <w:r w:rsidRPr="00E406DE">
        <w:rPr>
          <w:bCs/>
          <w:sz w:val="24"/>
          <w:szCs w:val="24"/>
          <w:lang w:eastAsia="ru-RU"/>
        </w:rPr>
        <w:t>Формирование комфортной городской среды на территории</w:t>
      </w:r>
    </w:p>
    <w:p w:rsidR="00923E54" w:rsidRPr="00E406DE" w:rsidRDefault="00923E54" w:rsidP="00923E54">
      <w:pPr>
        <w:suppressAutoHyphens w:val="0"/>
        <w:autoSpaceDE w:val="0"/>
        <w:autoSpaceDN w:val="0"/>
        <w:adjustRightInd w:val="0"/>
        <w:jc w:val="center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муниципального образования город Саяногорск</w:t>
      </w:r>
    </w:p>
    <w:p w:rsidR="00923E54" w:rsidRPr="00E406DE" w:rsidRDefault="00923E54" w:rsidP="00111D6A">
      <w:pPr>
        <w:suppressAutoHyphens w:val="0"/>
        <w:autoSpaceDE w:val="0"/>
        <w:autoSpaceDN w:val="0"/>
        <w:adjustRightInd w:val="0"/>
        <w:jc w:val="center"/>
        <w:rPr>
          <w:bCs/>
          <w:sz w:val="24"/>
          <w:szCs w:val="24"/>
          <w:lang w:eastAsia="ru-RU"/>
        </w:rPr>
      </w:pPr>
      <w:r w:rsidRPr="00E406DE">
        <w:rPr>
          <w:bCs/>
          <w:sz w:val="24"/>
          <w:szCs w:val="24"/>
          <w:lang w:eastAsia="ru-RU"/>
        </w:rPr>
        <w:t>на 2018 - 2022 годы</w:t>
      </w:r>
      <w:r w:rsidR="003D7472" w:rsidRPr="00E406DE">
        <w:rPr>
          <w:bCs/>
          <w:sz w:val="24"/>
          <w:szCs w:val="24"/>
          <w:lang w:eastAsia="ru-RU"/>
        </w:rPr>
        <w:t>»</w:t>
      </w:r>
    </w:p>
    <w:tbl>
      <w:tblPr>
        <w:tblW w:w="1513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154"/>
        <w:gridCol w:w="1928"/>
        <w:gridCol w:w="794"/>
        <w:gridCol w:w="1013"/>
        <w:gridCol w:w="1871"/>
        <w:gridCol w:w="794"/>
        <w:gridCol w:w="989"/>
        <w:gridCol w:w="845"/>
        <w:gridCol w:w="984"/>
        <w:gridCol w:w="864"/>
        <w:gridCol w:w="912"/>
      </w:tblGrid>
      <w:tr w:rsidR="00923E54" w:rsidRPr="00E406DE" w:rsidTr="000055D6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Наименование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Ответственный исполнитель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Источник финансирования</w:t>
            </w:r>
          </w:p>
        </w:tc>
        <w:tc>
          <w:tcPr>
            <w:tcW w:w="4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Код бюджетной классификации</w:t>
            </w:r>
          </w:p>
        </w:tc>
        <w:tc>
          <w:tcPr>
            <w:tcW w:w="45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Объемы бюджетных ассигнований (тыс. руб.), по годам</w:t>
            </w:r>
          </w:p>
        </w:tc>
      </w:tr>
      <w:tr w:rsidR="00923E54" w:rsidRPr="00E406DE" w:rsidTr="000055D6">
        <w:trPr>
          <w:trHeight w:val="253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ГРБС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РзПр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ЦСР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ВР</w:t>
            </w:r>
          </w:p>
        </w:tc>
        <w:tc>
          <w:tcPr>
            <w:tcW w:w="45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23E54" w:rsidRPr="00E406DE" w:rsidTr="000055D6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2018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2019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2020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2021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4" w:rsidRPr="00E406DE" w:rsidRDefault="00923E5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2022</w:t>
            </w:r>
          </w:p>
        </w:tc>
      </w:tr>
      <w:tr w:rsidR="00DF5B42" w:rsidRPr="00E406DE" w:rsidTr="00DF5B42">
        <w:trPr>
          <w:trHeight w:val="461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 w:rsidP="006D177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406DE">
              <w:rPr>
                <w:lang w:eastAsia="ru-RU"/>
              </w:rPr>
              <w:t>Муниципальная программа «Формирование комфортной городской среды на территории муниципального образования город Саяногорск на 2018 - 2022 годы»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Ответственный исполнитель - Комитет по жилищно-коммунальному хозяйству и транспорту г. Саяногорска (КЖКХиТ г. Саяногорска)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Средства местного бюджета, средства бюджетов Республики Хакасия, Российской Федерации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0503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26 0 01 22601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65,0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10,0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400,00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200,0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500,0</w:t>
            </w:r>
          </w:p>
        </w:tc>
      </w:tr>
      <w:tr w:rsidR="00DF5B42" w:rsidRPr="00E406DE" w:rsidTr="00844E8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0503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26 0 01 73310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1502,1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220,0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</w:tr>
      <w:tr w:rsidR="00DF5B42" w:rsidRPr="00E406DE" w:rsidTr="00844E8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0503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26 0 01 22602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62,9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400,00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200,0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500,0</w:t>
            </w:r>
          </w:p>
        </w:tc>
      </w:tr>
      <w:tr w:rsidR="00DF5B42" w:rsidRPr="00E406DE" w:rsidTr="00844E8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0503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26 0 01 L555П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14783,9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</w:tr>
      <w:tr w:rsidR="00DF5B42" w:rsidRPr="00E406DE" w:rsidTr="00844E8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0503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26 0 01 L5600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2510,1</w:t>
            </w:r>
          </w:p>
        </w:tc>
        <w:tc>
          <w:tcPr>
            <w:tcW w:w="36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Согласно постановлению о распределении субсидии</w:t>
            </w:r>
          </w:p>
        </w:tc>
      </w:tr>
      <w:tr w:rsidR="00DF5B42" w:rsidRPr="00E406DE" w:rsidTr="00844E8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0503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26 0 01 S3310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5369,0</w:t>
            </w:r>
          </w:p>
        </w:tc>
        <w:tc>
          <w:tcPr>
            <w:tcW w:w="36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DF5B42" w:rsidRPr="00E406DE" w:rsidTr="00844E8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0503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26 0 01 020КЗ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303,1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</w:tr>
      <w:tr w:rsidR="00DF5B42" w:rsidRPr="00E406DE" w:rsidTr="00844E8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0503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26 0 01 S9130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95,6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</w:tr>
      <w:tr w:rsidR="00DF5B42" w:rsidRPr="00E406DE" w:rsidTr="00DF5B42">
        <w:trPr>
          <w:trHeight w:val="642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0409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 xml:space="preserve">26 0 </w:t>
            </w:r>
            <w:r w:rsidRPr="00E406DE">
              <w:rPr>
                <w:lang w:val="en-US" w:eastAsia="ru-RU"/>
              </w:rPr>
              <w:t>F2</w:t>
            </w:r>
            <w:r w:rsidRPr="00E406DE">
              <w:rPr>
                <w:lang w:eastAsia="ru-RU"/>
              </w:rPr>
              <w:t xml:space="preserve"> 55550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3918,3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Согласно постановлению о распределении субсидии</w:t>
            </w:r>
          </w:p>
        </w:tc>
      </w:tr>
      <w:tr w:rsidR="00DF5B42" w:rsidRPr="00E406DE" w:rsidTr="00844E87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905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0503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 xml:space="preserve">26 0 </w:t>
            </w:r>
            <w:r w:rsidRPr="00E406DE">
              <w:rPr>
                <w:lang w:val="en-US" w:eastAsia="ru-RU"/>
              </w:rPr>
              <w:t>F2</w:t>
            </w:r>
            <w:r w:rsidRPr="00E406DE">
              <w:rPr>
                <w:lang w:eastAsia="ru-RU"/>
              </w:rPr>
              <w:t xml:space="preserve"> 55550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16979,4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Согласно постановлению о распределении субсидии</w:t>
            </w:r>
          </w:p>
        </w:tc>
      </w:tr>
      <w:tr w:rsidR="00DF5B42" w:rsidRPr="00E406DE" w:rsidTr="000055D6"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406DE">
              <w:rPr>
                <w:lang w:eastAsia="ru-RU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24388,6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21430,8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800,0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400,0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42" w:rsidRPr="00E406DE" w:rsidRDefault="00DF5B4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406DE">
              <w:rPr>
                <w:lang w:eastAsia="ru-RU"/>
              </w:rPr>
              <w:t>1000,0</w:t>
            </w:r>
          </w:p>
        </w:tc>
      </w:tr>
    </w:tbl>
    <w:p w:rsidR="00111D6A" w:rsidRPr="00E406DE" w:rsidRDefault="00111D6A" w:rsidP="002764A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  <w:sectPr w:rsidR="00111D6A" w:rsidRPr="00E406DE" w:rsidSect="003D747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E406DE">
        <w:rPr>
          <w:sz w:val="28"/>
          <w:szCs w:val="28"/>
          <w:lang w:eastAsia="ru-RU"/>
        </w:rPr>
        <w:t>».</w:t>
      </w:r>
    </w:p>
    <w:p w:rsidR="002764A6" w:rsidRPr="00E406DE" w:rsidRDefault="006D1779" w:rsidP="002764A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lastRenderedPageBreak/>
        <w:t>1.6.</w:t>
      </w:r>
      <w:r w:rsidR="002764A6" w:rsidRPr="00E406DE">
        <w:rPr>
          <w:sz w:val="28"/>
          <w:szCs w:val="28"/>
          <w:lang w:eastAsia="ru-RU"/>
        </w:rPr>
        <w:t>Приложение №4 «</w:t>
      </w:r>
      <w:r w:rsidR="002764A6" w:rsidRPr="00E406DE">
        <w:rPr>
          <w:bCs/>
          <w:sz w:val="28"/>
          <w:szCs w:val="28"/>
          <w:lang w:eastAsia="ru-RU"/>
        </w:rPr>
        <w:t xml:space="preserve">Сведения о показателях (индикаторах) мероприятий Программы «Формирование комфортной городской среды на территории муниципального образования город Саяногорск на 2018 – 2022 годы» </w:t>
      </w:r>
      <w:r w:rsidR="002764A6" w:rsidRPr="00E406DE">
        <w:rPr>
          <w:sz w:val="28"/>
          <w:szCs w:val="28"/>
          <w:lang w:eastAsia="ru-RU"/>
        </w:rPr>
        <w:t>к муниципальной программе изложить в следующей редакции: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tbl>
      <w:tblPr>
        <w:tblStyle w:val="af7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2764A6" w:rsidRPr="00E406DE" w:rsidTr="002764A6">
        <w:trPr>
          <w:trHeight w:val="1600"/>
        </w:trPr>
        <w:tc>
          <w:tcPr>
            <w:tcW w:w="4820" w:type="dxa"/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406DE">
              <w:rPr>
                <w:sz w:val="26"/>
                <w:szCs w:val="26"/>
                <w:lang w:eastAsia="ru-RU"/>
              </w:rPr>
              <w:t>«Приложение №4 к муниципальной программе «Формирование комфортной городской среды на территории муниципального образования</w:t>
            </w:r>
          </w:p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eastAsia="ru-RU"/>
              </w:rPr>
            </w:pPr>
            <w:r w:rsidRPr="00E406DE">
              <w:rPr>
                <w:sz w:val="26"/>
                <w:szCs w:val="26"/>
                <w:lang w:eastAsia="ru-RU"/>
              </w:rPr>
              <w:t>город Саяногорск на 2018 – 2022 годы»</w:t>
            </w:r>
          </w:p>
        </w:tc>
      </w:tr>
    </w:tbl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E406DE">
        <w:rPr>
          <w:bCs/>
          <w:sz w:val="26"/>
          <w:szCs w:val="26"/>
          <w:lang w:eastAsia="ru-RU"/>
        </w:rPr>
        <w:t>Сведения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E406DE">
        <w:rPr>
          <w:bCs/>
          <w:sz w:val="26"/>
          <w:szCs w:val="26"/>
          <w:lang w:eastAsia="ru-RU"/>
        </w:rPr>
        <w:t>о показателях (индикаторах) мероприятий Программы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E406DE">
        <w:rPr>
          <w:bCs/>
          <w:sz w:val="26"/>
          <w:szCs w:val="26"/>
          <w:lang w:eastAsia="ru-RU"/>
        </w:rPr>
        <w:t>«Формирование комфортной городской среды на территории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E406DE">
        <w:rPr>
          <w:bCs/>
          <w:sz w:val="26"/>
          <w:szCs w:val="26"/>
          <w:lang w:eastAsia="ru-RU"/>
        </w:rPr>
        <w:t>муниципального образования город Саяногорск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E406DE">
        <w:rPr>
          <w:bCs/>
          <w:sz w:val="26"/>
          <w:szCs w:val="26"/>
          <w:lang w:eastAsia="ru-RU"/>
        </w:rPr>
        <w:t>на 2018 – 2022 годы»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3828"/>
        <w:gridCol w:w="850"/>
        <w:gridCol w:w="850"/>
        <w:gridCol w:w="850"/>
        <w:gridCol w:w="850"/>
        <w:gridCol w:w="850"/>
      </w:tblGrid>
      <w:tr w:rsidR="002764A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2022</w:t>
            </w:r>
          </w:p>
        </w:tc>
      </w:tr>
      <w:tr w:rsidR="002764A6" w:rsidRPr="00E406DE" w:rsidTr="002764A6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благоустроенных дворовых территорий в год,  ед.: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2764A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территорий, %, нарастающим итогом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2764A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благоустроенных общественных территорий в год,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2764A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Доля благоустроенных общественных территорий от общего количества таких территорий, %, нарастающим итогом</w:t>
            </w:r>
          </w:p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2764A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благоустроенных мест массового отдыха населения,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2764A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Доля благоустроенных мест массового отдыха населения от общего количества мест массового отдыха, нуждающихся в благоустройстве,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2764A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</w:t>
            </w:r>
            <w:r w:rsidRPr="00E406DE">
              <w:rPr>
                <w:sz w:val="24"/>
                <w:szCs w:val="24"/>
                <w:lang w:eastAsia="ru-RU"/>
              </w:rPr>
              <w:lastRenderedPageBreak/>
              <w:t>14 лет, проживающих в муниципальных образованиях, на территории которых реализуются проекты по созданию комфортной городской среды,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20</w:t>
            </w:r>
          </w:p>
        </w:tc>
      </w:tr>
      <w:tr w:rsidR="002764A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реализованных мероприятий по благоустройству общественных территорий, 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2764A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благоустроенных дворовых территорий, включенных в муниципальную программу формирования современной городской среды, ед.: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0055D6" w:rsidRPr="00E406DE" w:rsidTr="002764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D6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D6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Количество реализованных мероприятий по цифровизации городского хозяйства, ед.:</w:t>
            </w:r>
          </w:p>
          <w:p w:rsidR="000055D6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D6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D6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D6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D6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D6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406DE">
              <w:rPr>
                <w:sz w:val="24"/>
                <w:szCs w:val="24"/>
                <w:lang w:eastAsia="ru-RU"/>
              </w:rPr>
              <w:t>2</w:t>
            </w:r>
          </w:p>
        </w:tc>
      </w:tr>
    </w:tbl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».</w:t>
      </w:r>
    </w:p>
    <w:p w:rsidR="002764A6" w:rsidRPr="00E406DE" w:rsidRDefault="000055D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1.7</w:t>
      </w:r>
      <w:r w:rsidR="002764A6" w:rsidRPr="00E406DE">
        <w:rPr>
          <w:sz w:val="28"/>
          <w:szCs w:val="28"/>
          <w:lang w:eastAsia="ru-RU"/>
        </w:rPr>
        <w:t>. Приложение №9 «Перечень основных мероприятий по благоустройству к Программе «Формирование комфортной городской среды на территории муниципального образования город Саяногорск на 2018 – 2022 годы» к муниципальной программе изложить в следующей редакции: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  <w:sectPr w:rsidR="002764A6" w:rsidRPr="00E406DE" w:rsidSect="00111D6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f7"/>
        <w:tblW w:w="0" w:type="auto"/>
        <w:tblInd w:w="9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2"/>
      </w:tblGrid>
      <w:tr w:rsidR="002764A6" w:rsidRPr="00E406DE" w:rsidTr="002764A6">
        <w:tc>
          <w:tcPr>
            <w:tcW w:w="5582" w:type="dxa"/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6"/>
                <w:szCs w:val="26"/>
                <w:lang w:eastAsia="ru-RU"/>
              </w:rPr>
            </w:pPr>
            <w:r w:rsidRPr="00E406DE">
              <w:rPr>
                <w:sz w:val="26"/>
                <w:szCs w:val="26"/>
                <w:lang w:eastAsia="ru-RU"/>
              </w:rPr>
              <w:lastRenderedPageBreak/>
              <w:t>«Приложение №9 к муниципальной программе</w:t>
            </w:r>
          </w:p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E406DE">
              <w:rPr>
                <w:sz w:val="26"/>
                <w:szCs w:val="26"/>
                <w:lang w:eastAsia="ru-RU"/>
              </w:rPr>
              <w:t>«Формирование комфортной городской среды</w:t>
            </w:r>
          </w:p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E406DE">
              <w:rPr>
                <w:sz w:val="26"/>
                <w:szCs w:val="26"/>
                <w:lang w:eastAsia="ru-RU"/>
              </w:rPr>
              <w:t>на территории муниципального образования</w:t>
            </w:r>
          </w:p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E406DE">
              <w:rPr>
                <w:sz w:val="26"/>
                <w:szCs w:val="26"/>
                <w:lang w:eastAsia="ru-RU"/>
              </w:rPr>
              <w:t>город Саяногорск на 2018 – 2022 годы»</w:t>
            </w:r>
          </w:p>
        </w:tc>
      </w:tr>
    </w:tbl>
    <w:p w:rsidR="002764A6" w:rsidRPr="00E406DE" w:rsidRDefault="002764A6" w:rsidP="002764A6">
      <w:pPr>
        <w:suppressAutoHyphens w:val="0"/>
        <w:autoSpaceDE w:val="0"/>
        <w:autoSpaceDN w:val="0"/>
        <w:adjustRightInd w:val="0"/>
        <w:ind w:left="9204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406DE">
        <w:rPr>
          <w:bCs/>
          <w:sz w:val="28"/>
          <w:szCs w:val="28"/>
          <w:lang w:eastAsia="ru-RU"/>
        </w:rPr>
        <w:t>Перечень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406DE">
        <w:rPr>
          <w:bCs/>
          <w:sz w:val="28"/>
          <w:szCs w:val="28"/>
          <w:lang w:eastAsia="ru-RU"/>
        </w:rPr>
        <w:t>основных мероприятий по благоустройству к Программе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406DE">
        <w:rPr>
          <w:bCs/>
          <w:sz w:val="28"/>
          <w:szCs w:val="28"/>
          <w:lang w:eastAsia="ru-RU"/>
        </w:rPr>
        <w:t>«Формирование комфортной городской среды на территории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406DE">
        <w:rPr>
          <w:bCs/>
          <w:sz w:val="28"/>
          <w:szCs w:val="28"/>
          <w:lang w:eastAsia="ru-RU"/>
        </w:rPr>
        <w:t>муниципального образования город Саяногорск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406DE">
        <w:rPr>
          <w:bCs/>
          <w:sz w:val="28"/>
          <w:szCs w:val="28"/>
          <w:lang w:eastAsia="ru-RU"/>
        </w:rPr>
        <w:t>на 2018 – 2022 годы»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tbl>
      <w:tblPr>
        <w:tblW w:w="1519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1191"/>
        <w:gridCol w:w="1077"/>
        <w:gridCol w:w="1361"/>
        <w:gridCol w:w="1134"/>
        <w:gridCol w:w="1191"/>
        <w:gridCol w:w="1871"/>
        <w:gridCol w:w="3231"/>
        <w:gridCol w:w="1587"/>
      </w:tblGrid>
      <w:tr w:rsidR="002764A6" w:rsidRPr="00E406DE" w:rsidTr="002764A6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Минимальный перечень работ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Дополнительный перечень работ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Ответственный исполнитель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Срок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Основные направления реализации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Связь с показателями Программы</w:t>
            </w: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Начала реализации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Окончания реализации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15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</w:t>
            </w:r>
          </w:p>
        </w:tc>
      </w:tr>
      <w:tr w:rsidR="002764A6" w:rsidRPr="00E406DE" w:rsidTr="002764A6">
        <w:trPr>
          <w:trHeight w:val="6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1. Мероприятия по благоустройству дворовых территорий муниципального образования город Саяногорск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П. 7.1 раздела VII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П. 7.2 раздела VII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КЖКХ и Т г. Саяногорска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– 5 ед.,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Повышение уровня благоустройства дворовых территорий многоквартирных домов муниципального образования город Саяногорск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п. 1, 2, </w:t>
            </w:r>
            <w:r w:rsidR="00B12873" w:rsidRPr="00E406DE">
              <w:rPr>
                <w:sz w:val="22"/>
                <w:szCs w:val="22"/>
                <w:lang w:eastAsia="ru-RU"/>
              </w:rPr>
              <w:t>7,</w:t>
            </w:r>
            <w:r w:rsidR="00FD2760" w:rsidRPr="00E406DE">
              <w:rPr>
                <w:sz w:val="22"/>
                <w:szCs w:val="22"/>
                <w:lang w:eastAsia="ru-RU"/>
              </w:rPr>
              <w:t xml:space="preserve"> </w:t>
            </w:r>
            <w:r w:rsidRPr="00E406DE">
              <w:rPr>
                <w:sz w:val="22"/>
                <w:szCs w:val="22"/>
                <w:lang w:eastAsia="ru-RU"/>
              </w:rPr>
              <w:t>9</w:t>
            </w:r>
          </w:p>
        </w:tc>
      </w:tr>
      <w:tr w:rsidR="002764A6" w:rsidRPr="00E406DE" w:rsidTr="002764A6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– 2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– 7ед.,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– 7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– 7 ед.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2. Мероприятия по благоустройству общественных территорий </w:t>
            </w:r>
            <w:r w:rsidRPr="00E406DE">
              <w:rPr>
                <w:sz w:val="22"/>
                <w:szCs w:val="22"/>
                <w:lang w:eastAsia="ru-RU"/>
              </w:rPr>
              <w:lastRenderedPageBreak/>
              <w:t>муниципального образования город Саяногорск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lastRenderedPageBreak/>
              <w:t>Работы по благоустройству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КЖКХ и Т г. Саяногорска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2018 - 5 ед.,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Повышение уровня благоустройства общественных территорий муниципального образования город Саяногорск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п. 3,4,</w:t>
            </w:r>
            <w:r w:rsidR="00B12873" w:rsidRPr="00E406DE">
              <w:rPr>
                <w:sz w:val="22"/>
                <w:szCs w:val="22"/>
                <w:lang w:eastAsia="ru-RU"/>
              </w:rPr>
              <w:t>7,</w:t>
            </w:r>
            <w:r w:rsidRPr="00E406DE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– 7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– 10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2021 - 2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2022 - 5 ед.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3. Мероприятия по благоустройству мест массового отдыха населения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Работы по благоустройству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КЖКХ и Т г. Саяногорска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год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2018 - 1 ед.,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Повышение уровня благоустройства мест массового отдыха населения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п. 5, 6</w:t>
            </w: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2019 - 0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2020 - 0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2764A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2021 - 0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764A6" w:rsidRPr="00E406DE" w:rsidTr="003604CF">
        <w:trPr>
          <w:trHeight w:val="84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2022 - 0 ед.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6" w:rsidRPr="00E406DE" w:rsidRDefault="002764A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111D6A" w:rsidRPr="00E406DE" w:rsidTr="003604CF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4.Мероприятия по цифровизации городского хозяйства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D6A" w:rsidRPr="00E406DE" w:rsidRDefault="000055D6" w:rsidP="00111D6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КЖКХ и Т г. Саяногорска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2019 год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0055D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2018 - </w:t>
            </w:r>
            <w:r w:rsidR="000055D6" w:rsidRPr="00E406DE">
              <w:rPr>
                <w:sz w:val="22"/>
                <w:szCs w:val="22"/>
                <w:lang w:eastAsia="ru-RU"/>
              </w:rPr>
              <w:t>0</w:t>
            </w:r>
            <w:r w:rsidRPr="00E406DE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D6A" w:rsidRPr="00E406DE" w:rsidRDefault="000055D6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Обеспечение цифровизации городского хозяйства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D6A" w:rsidRPr="00E406DE" w:rsidRDefault="00B12873" w:rsidP="00B1287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п.10</w:t>
            </w:r>
          </w:p>
        </w:tc>
      </w:tr>
      <w:tr w:rsidR="00111D6A" w:rsidRPr="00E406DE" w:rsidTr="003604CF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111D6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0055D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 xml:space="preserve">2019 - </w:t>
            </w:r>
            <w:r w:rsidR="000055D6" w:rsidRPr="00E406DE">
              <w:rPr>
                <w:sz w:val="22"/>
                <w:szCs w:val="22"/>
                <w:lang w:eastAsia="ru-RU"/>
              </w:rPr>
              <w:t>4</w:t>
            </w:r>
            <w:r w:rsidRPr="00E406DE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111D6A" w:rsidRPr="00E406DE" w:rsidTr="003604CF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111D6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2020 - 2</w:t>
            </w:r>
            <w:r w:rsidR="00111D6A" w:rsidRPr="00E406DE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111D6A" w:rsidRPr="00E406DE" w:rsidTr="003604CF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111D6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2021 - 2</w:t>
            </w:r>
            <w:r w:rsidR="00111D6A" w:rsidRPr="00E406DE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111D6A" w:rsidRPr="00E406DE" w:rsidTr="003604CF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6A" w:rsidRPr="00E406DE" w:rsidRDefault="00111D6A" w:rsidP="00111D6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6A" w:rsidRPr="00E406DE" w:rsidRDefault="000055D6" w:rsidP="00844E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406DE">
              <w:rPr>
                <w:sz w:val="22"/>
                <w:szCs w:val="22"/>
                <w:lang w:eastAsia="ru-RU"/>
              </w:rPr>
              <w:t>2022 - 2</w:t>
            </w:r>
            <w:r w:rsidR="00111D6A" w:rsidRPr="00E406DE">
              <w:rPr>
                <w:sz w:val="22"/>
                <w:szCs w:val="22"/>
                <w:lang w:eastAsia="ru-RU"/>
              </w:rPr>
              <w:t xml:space="preserve"> ед.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6A" w:rsidRPr="00E406DE" w:rsidRDefault="00111D6A" w:rsidP="002764A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».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  <w:sectPr w:rsidR="002764A6" w:rsidRPr="00E406DE" w:rsidSect="00C749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406DE">
        <w:rPr>
          <w:sz w:val="28"/>
          <w:szCs w:val="28"/>
          <w:lang w:eastAsia="ru-RU"/>
        </w:rPr>
        <w:lastRenderedPageBreak/>
        <w:t>2. Настоящее постановление вступает в силу после дня его официального опубликования и распространяется на правоотношения, возникшие с 01.01.2019</w:t>
      </w:r>
      <w:r w:rsidRPr="00E406DE">
        <w:rPr>
          <w:sz w:val="28"/>
          <w:szCs w:val="28"/>
        </w:rPr>
        <w:t>.</w:t>
      </w:r>
    </w:p>
    <w:p w:rsidR="002764A6" w:rsidRPr="00E406DE" w:rsidRDefault="002764A6" w:rsidP="002764A6">
      <w:pPr>
        <w:tabs>
          <w:tab w:val="left" w:pos="567"/>
        </w:tabs>
        <w:suppressAutoHyphens w:val="0"/>
        <w:autoSpaceDE w:val="0"/>
        <w:autoSpaceDN w:val="0"/>
        <w:adjustRightInd w:val="0"/>
        <w:ind w:right="-2" w:firstLine="539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 xml:space="preserve">3. Отделу по </w:t>
      </w:r>
      <w:r w:rsidRPr="00E406DE">
        <w:rPr>
          <w:sz w:val="28"/>
          <w:szCs w:val="28"/>
        </w:rPr>
        <w:t>взаимодействию со СМИ и связям с общественностью</w:t>
      </w:r>
      <w:r w:rsidRPr="00E406DE">
        <w:rPr>
          <w:sz w:val="28"/>
          <w:szCs w:val="28"/>
          <w:lang w:eastAsia="ru-RU"/>
        </w:rPr>
        <w:t xml:space="preserve">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информационно-телекоммуникационной сети Интернет.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right="-2" w:firstLine="540"/>
        <w:jc w:val="both"/>
        <w:rPr>
          <w:sz w:val="28"/>
          <w:szCs w:val="28"/>
          <w:lang w:eastAsia="ru-RU"/>
        </w:rPr>
      </w:pPr>
      <w:r w:rsidRPr="00E406DE">
        <w:rPr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муниципального образования г.Саяногорск по жилищно-коммунальному хозяйству, транспорту и строительству.</w:t>
      </w: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right="-567" w:firstLine="540"/>
        <w:jc w:val="both"/>
        <w:rPr>
          <w:sz w:val="28"/>
          <w:szCs w:val="28"/>
          <w:lang w:eastAsia="ru-RU"/>
        </w:rPr>
      </w:pPr>
    </w:p>
    <w:p w:rsidR="002764A6" w:rsidRPr="00E406DE" w:rsidRDefault="002764A6" w:rsidP="002764A6">
      <w:pPr>
        <w:suppressAutoHyphens w:val="0"/>
        <w:autoSpaceDE w:val="0"/>
        <w:autoSpaceDN w:val="0"/>
        <w:adjustRightInd w:val="0"/>
        <w:ind w:right="-567" w:firstLine="540"/>
        <w:jc w:val="both"/>
        <w:rPr>
          <w:sz w:val="28"/>
          <w:szCs w:val="28"/>
          <w:lang w:eastAsia="ru-RU"/>
        </w:rPr>
      </w:pPr>
    </w:p>
    <w:tbl>
      <w:tblPr>
        <w:tblW w:w="9606" w:type="dxa"/>
        <w:tblLayout w:type="fixed"/>
        <w:tblLook w:val="0000"/>
      </w:tblPr>
      <w:tblGrid>
        <w:gridCol w:w="5070"/>
        <w:gridCol w:w="4536"/>
      </w:tblGrid>
      <w:tr w:rsidR="002764A6" w:rsidRPr="00BB73A4" w:rsidTr="002764A6">
        <w:tc>
          <w:tcPr>
            <w:tcW w:w="5070" w:type="dxa"/>
            <w:shd w:val="clear" w:color="auto" w:fill="auto"/>
          </w:tcPr>
          <w:p w:rsidR="002764A6" w:rsidRPr="00E406DE" w:rsidRDefault="002764A6" w:rsidP="00FD2760">
            <w:pPr>
              <w:snapToGrid w:val="0"/>
              <w:rPr>
                <w:sz w:val="28"/>
                <w:szCs w:val="28"/>
              </w:rPr>
            </w:pPr>
            <w:r w:rsidRPr="00E406DE">
              <w:rPr>
                <w:sz w:val="28"/>
                <w:szCs w:val="28"/>
              </w:rPr>
              <w:t>Глав</w:t>
            </w:r>
            <w:r w:rsidR="00FD2760" w:rsidRPr="00E406DE">
              <w:rPr>
                <w:sz w:val="28"/>
                <w:szCs w:val="28"/>
              </w:rPr>
              <w:t>а</w:t>
            </w:r>
            <w:r w:rsidRPr="00E406DE">
              <w:rPr>
                <w:sz w:val="28"/>
                <w:szCs w:val="28"/>
              </w:rPr>
              <w:t xml:space="preserve"> муниципального образования город Саяногорск</w:t>
            </w:r>
          </w:p>
        </w:tc>
        <w:tc>
          <w:tcPr>
            <w:tcW w:w="4536" w:type="dxa"/>
            <w:shd w:val="clear" w:color="auto" w:fill="auto"/>
          </w:tcPr>
          <w:p w:rsidR="002764A6" w:rsidRPr="00E406DE" w:rsidRDefault="002764A6" w:rsidP="002764A6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2764A6" w:rsidRPr="00607A53" w:rsidRDefault="00FD2760" w:rsidP="002764A6">
            <w:pPr>
              <w:snapToGrid w:val="0"/>
              <w:jc w:val="right"/>
              <w:rPr>
                <w:sz w:val="28"/>
                <w:szCs w:val="28"/>
              </w:rPr>
            </w:pPr>
            <w:r w:rsidRPr="00E406DE">
              <w:rPr>
                <w:sz w:val="28"/>
                <w:szCs w:val="28"/>
              </w:rPr>
              <w:t>М.А.Валов</w:t>
            </w:r>
          </w:p>
        </w:tc>
      </w:tr>
    </w:tbl>
    <w:p w:rsidR="002764A6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2764A6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2764A6" w:rsidRDefault="002764A6" w:rsidP="002764A6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sectPr w:rsidR="002764A6" w:rsidSect="00C749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730" w:rsidRDefault="00C61730" w:rsidP="002F61D5">
      <w:r>
        <w:separator/>
      </w:r>
    </w:p>
  </w:endnote>
  <w:endnote w:type="continuationSeparator" w:id="1">
    <w:p w:rsidR="00C61730" w:rsidRDefault="00C61730" w:rsidP="002F6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R Cyr 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 New Roman Hak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730" w:rsidRDefault="00C61730" w:rsidP="002F61D5">
      <w:r>
        <w:separator/>
      </w:r>
    </w:p>
  </w:footnote>
  <w:footnote w:type="continuationSeparator" w:id="1">
    <w:p w:rsidR="00C61730" w:rsidRDefault="00C61730" w:rsidP="002F61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B949496"/>
    <w:name w:val="WW8Num2"/>
    <w:lvl w:ilvl="0">
      <w:start w:val="1"/>
      <w:numFmt w:val="decimal"/>
      <w:lvlText w:val="%1."/>
      <w:lvlJc w:val="left"/>
      <w:pPr>
        <w:tabs>
          <w:tab w:val="num" w:pos="1134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258B103A"/>
    <w:multiLevelType w:val="hybridMultilevel"/>
    <w:tmpl w:val="57222660"/>
    <w:lvl w:ilvl="0" w:tplc="E81E45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934FC5"/>
    <w:multiLevelType w:val="multilevel"/>
    <w:tmpl w:val="E41EED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C575C6B"/>
    <w:multiLevelType w:val="hybridMultilevel"/>
    <w:tmpl w:val="492A4BF4"/>
    <w:lvl w:ilvl="0" w:tplc="69B255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6C3FAE"/>
    <w:multiLevelType w:val="hybridMultilevel"/>
    <w:tmpl w:val="76FE8834"/>
    <w:lvl w:ilvl="0" w:tplc="DD38618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37BC"/>
    <w:rsid w:val="000006ED"/>
    <w:rsid w:val="00000FD3"/>
    <w:rsid w:val="00001793"/>
    <w:rsid w:val="00001DE4"/>
    <w:rsid w:val="00002336"/>
    <w:rsid w:val="00002D30"/>
    <w:rsid w:val="000054CD"/>
    <w:rsid w:val="000055D6"/>
    <w:rsid w:val="000058D3"/>
    <w:rsid w:val="00006120"/>
    <w:rsid w:val="00011B96"/>
    <w:rsid w:val="00011D21"/>
    <w:rsid w:val="0001214D"/>
    <w:rsid w:val="000123FE"/>
    <w:rsid w:val="0001248A"/>
    <w:rsid w:val="00012C2A"/>
    <w:rsid w:val="00014054"/>
    <w:rsid w:val="0001409D"/>
    <w:rsid w:val="000145AF"/>
    <w:rsid w:val="00015002"/>
    <w:rsid w:val="00015463"/>
    <w:rsid w:val="0001547B"/>
    <w:rsid w:val="00015C3A"/>
    <w:rsid w:val="000173B2"/>
    <w:rsid w:val="0002046A"/>
    <w:rsid w:val="000210FF"/>
    <w:rsid w:val="0002140E"/>
    <w:rsid w:val="00021DF1"/>
    <w:rsid w:val="0002234E"/>
    <w:rsid w:val="00023BA0"/>
    <w:rsid w:val="00023F6D"/>
    <w:rsid w:val="00024EF0"/>
    <w:rsid w:val="00026801"/>
    <w:rsid w:val="00026E61"/>
    <w:rsid w:val="00027F90"/>
    <w:rsid w:val="000300B0"/>
    <w:rsid w:val="00031645"/>
    <w:rsid w:val="00031D5E"/>
    <w:rsid w:val="00034714"/>
    <w:rsid w:val="00036577"/>
    <w:rsid w:val="00040ADB"/>
    <w:rsid w:val="00043BB0"/>
    <w:rsid w:val="00043BEE"/>
    <w:rsid w:val="000442B4"/>
    <w:rsid w:val="000459DE"/>
    <w:rsid w:val="0004646E"/>
    <w:rsid w:val="00046CE1"/>
    <w:rsid w:val="00047ABD"/>
    <w:rsid w:val="00047DE7"/>
    <w:rsid w:val="00050523"/>
    <w:rsid w:val="000518CC"/>
    <w:rsid w:val="00052A6C"/>
    <w:rsid w:val="00057C4C"/>
    <w:rsid w:val="000632DC"/>
    <w:rsid w:val="00063B06"/>
    <w:rsid w:val="0006444D"/>
    <w:rsid w:val="000644A4"/>
    <w:rsid w:val="000653DC"/>
    <w:rsid w:val="000666E5"/>
    <w:rsid w:val="000706B5"/>
    <w:rsid w:val="0007215F"/>
    <w:rsid w:val="0007243E"/>
    <w:rsid w:val="00072C5F"/>
    <w:rsid w:val="000732F2"/>
    <w:rsid w:val="00073D01"/>
    <w:rsid w:val="00073E71"/>
    <w:rsid w:val="00074517"/>
    <w:rsid w:val="00076D71"/>
    <w:rsid w:val="00080590"/>
    <w:rsid w:val="0008088E"/>
    <w:rsid w:val="00080D60"/>
    <w:rsid w:val="0008294F"/>
    <w:rsid w:val="000840D6"/>
    <w:rsid w:val="00084E89"/>
    <w:rsid w:val="0008661C"/>
    <w:rsid w:val="00090056"/>
    <w:rsid w:val="00092EA5"/>
    <w:rsid w:val="00096A93"/>
    <w:rsid w:val="00096E53"/>
    <w:rsid w:val="00097802"/>
    <w:rsid w:val="000A1056"/>
    <w:rsid w:val="000A1B97"/>
    <w:rsid w:val="000A5347"/>
    <w:rsid w:val="000A584D"/>
    <w:rsid w:val="000A58CC"/>
    <w:rsid w:val="000A6BCD"/>
    <w:rsid w:val="000B032B"/>
    <w:rsid w:val="000B0570"/>
    <w:rsid w:val="000B1862"/>
    <w:rsid w:val="000B26DB"/>
    <w:rsid w:val="000B3FE1"/>
    <w:rsid w:val="000B53CD"/>
    <w:rsid w:val="000B5794"/>
    <w:rsid w:val="000B6152"/>
    <w:rsid w:val="000B7561"/>
    <w:rsid w:val="000C04EC"/>
    <w:rsid w:val="000C22C4"/>
    <w:rsid w:val="000C39F2"/>
    <w:rsid w:val="000C3C8F"/>
    <w:rsid w:val="000C3D75"/>
    <w:rsid w:val="000C4F37"/>
    <w:rsid w:val="000C5D81"/>
    <w:rsid w:val="000C76E4"/>
    <w:rsid w:val="000D0167"/>
    <w:rsid w:val="000D3CFD"/>
    <w:rsid w:val="000D3D9D"/>
    <w:rsid w:val="000D4776"/>
    <w:rsid w:val="000D5C44"/>
    <w:rsid w:val="000D73D3"/>
    <w:rsid w:val="000E22FE"/>
    <w:rsid w:val="000E253E"/>
    <w:rsid w:val="000E3EE8"/>
    <w:rsid w:val="000E46D4"/>
    <w:rsid w:val="000E58F8"/>
    <w:rsid w:val="000E635B"/>
    <w:rsid w:val="000E76CC"/>
    <w:rsid w:val="000F1E14"/>
    <w:rsid w:val="000F362E"/>
    <w:rsid w:val="000F498A"/>
    <w:rsid w:val="000F5799"/>
    <w:rsid w:val="001019A8"/>
    <w:rsid w:val="00102E44"/>
    <w:rsid w:val="00103EB8"/>
    <w:rsid w:val="00105ABE"/>
    <w:rsid w:val="00106AD4"/>
    <w:rsid w:val="0010704C"/>
    <w:rsid w:val="001103C2"/>
    <w:rsid w:val="001110A6"/>
    <w:rsid w:val="00111D6A"/>
    <w:rsid w:val="001121A0"/>
    <w:rsid w:val="00112329"/>
    <w:rsid w:val="00114A38"/>
    <w:rsid w:val="0011555B"/>
    <w:rsid w:val="001175DA"/>
    <w:rsid w:val="00117924"/>
    <w:rsid w:val="00117D5C"/>
    <w:rsid w:val="0012184C"/>
    <w:rsid w:val="0012189F"/>
    <w:rsid w:val="00121B19"/>
    <w:rsid w:val="00123BE3"/>
    <w:rsid w:val="00123E03"/>
    <w:rsid w:val="0012727A"/>
    <w:rsid w:val="00127375"/>
    <w:rsid w:val="00130FB0"/>
    <w:rsid w:val="00131573"/>
    <w:rsid w:val="0013167C"/>
    <w:rsid w:val="00131C2B"/>
    <w:rsid w:val="0013235C"/>
    <w:rsid w:val="00135963"/>
    <w:rsid w:val="00135DA4"/>
    <w:rsid w:val="001367B9"/>
    <w:rsid w:val="0014022C"/>
    <w:rsid w:val="00141580"/>
    <w:rsid w:val="00142052"/>
    <w:rsid w:val="001420CF"/>
    <w:rsid w:val="00142AC1"/>
    <w:rsid w:val="00142F3B"/>
    <w:rsid w:val="0014367B"/>
    <w:rsid w:val="00145908"/>
    <w:rsid w:val="00145DF0"/>
    <w:rsid w:val="001472DB"/>
    <w:rsid w:val="00147400"/>
    <w:rsid w:val="00147860"/>
    <w:rsid w:val="00147AB0"/>
    <w:rsid w:val="00147B06"/>
    <w:rsid w:val="00147CB1"/>
    <w:rsid w:val="0015321B"/>
    <w:rsid w:val="0015522A"/>
    <w:rsid w:val="00156423"/>
    <w:rsid w:val="00156881"/>
    <w:rsid w:val="00156BEB"/>
    <w:rsid w:val="00160D96"/>
    <w:rsid w:val="00160FB4"/>
    <w:rsid w:val="001620C4"/>
    <w:rsid w:val="001636D5"/>
    <w:rsid w:val="0016383E"/>
    <w:rsid w:val="00163C1A"/>
    <w:rsid w:val="00164F60"/>
    <w:rsid w:val="00167AFA"/>
    <w:rsid w:val="00167CD1"/>
    <w:rsid w:val="0017036D"/>
    <w:rsid w:val="00171951"/>
    <w:rsid w:val="00171EDD"/>
    <w:rsid w:val="001726A5"/>
    <w:rsid w:val="00176610"/>
    <w:rsid w:val="001820B0"/>
    <w:rsid w:val="0018263A"/>
    <w:rsid w:val="00183431"/>
    <w:rsid w:val="00185FE3"/>
    <w:rsid w:val="0018630F"/>
    <w:rsid w:val="00187C94"/>
    <w:rsid w:val="00187D2D"/>
    <w:rsid w:val="001903AE"/>
    <w:rsid w:val="00191E39"/>
    <w:rsid w:val="00192C9C"/>
    <w:rsid w:val="00193D6A"/>
    <w:rsid w:val="00193DD8"/>
    <w:rsid w:val="001941C6"/>
    <w:rsid w:val="001953BA"/>
    <w:rsid w:val="00197309"/>
    <w:rsid w:val="001979D5"/>
    <w:rsid w:val="001A01F6"/>
    <w:rsid w:val="001A2BF6"/>
    <w:rsid w:val="001A4196"/>
    <w:rsid w:val="001A462E"/>
    <w:rsid w:val="001A5F90"/>
    <w:rsid w:val="001A7FF0"/>
    <w:rsid w:val="001B0281"/>
    <w:rsid w:val="001B1054"/>
    <w:rsid w:val="001B1258"/>
    <w:rsid w:val="001B1FF8"/>
    <w:rsid w:val="001B4802"/>
    <w:rsid w:val="001B502A"/>
    <w:rsid w:val="001B56F4"/>
    <w:rsid w:val="001B60B5"/>
    <w:rsid w:val="001B6373"/>
    <w:rsid w:val="001B6CA1"/>
    <w:rsid w:val="001B6EBB"/>
    <w:rsid w:val="001C0175"/>
    <w:rsid w:val="001C049A"/>
    <w:rsid w:val="001C3026"/>
    <w:rsid w:val="001C3064"/>
    <w:rsid w:val="001C3998"/>
    <w:rsid w:val="001C490F"/>
    <w:rsid w:val="001C4D84"/>
    <w:rsid w:val="001C4E00"/>
    <w:rsid w:val="001C4EA1"/>
    <w:rsid w:val="001C74AF"/>
    <w:rsid w:val="001C7B59"/>
    <w:rsid w:val="001D059F"/>
    <w:rsid w:val="001D06EC"/>
    <w:rsid w:val="001D0804"/>
    <w:rsid w:val="001D2150"/>
    <w:rsid w:val="001D5255"/>
    <w:rsid w:val="001D52FE"/>
    <w:rsid w:val="001D72D1"/>
    <w:rsid w:val="001D75E3"/>
    <w:rsid w:val="001D7735"/>
    <w:rsid w:val="001E0094"/>
    <w:rsid w:val="001E12AE"/>
    <w:rsid w:val="001E2805"/>
    <w:rsid w:val="001E29B5"/>
    <w:rsid w:val="001E316B"/>
    <w:rsid w:val="001E4BEC"/>
    <w:rsid w:val="001E620E"/>
    <w:rsid w:val="001E67B8"/>
    <w:rsid w:val="001E75F8"/>
    <w:rsid w:val="001E7B1B"/>
    <w:rsid w:val="001F0B34"/>
    <w:rsid w:val="001F11AC"/>
    <w:rsid w:val="001F1979"/>
    <w:rsid w:val="001F3E18"/>
    <w:rsid w:val="001F510F"/>
    <w:rsid w:val="001F5C5C"/>
    <w:rsid w:val="001F6F13"/>
    <w:rsid w:val="001F7985"/>
    <w:rsid w:val="00200C37"/>
    <w:rsid w:val="0020169D"/>
    <w:rsid w:val="00201DA0"/>
    <w:rsid w:val="002030A7"/>
    <w:rsid w:val="0020314B"/>
    <w:rsid w:val="00203C17"/>
    <w:rsid w:val="002043F6"/>
    <w:rsid w:val="0020578E"/>
    <w:rsid w:val="002058C4"/>
    <w:rsid w:val="00205AF7"/>
    <w:rsid w:val="0020635A"/>
    <w:rsid w:val="00210296"/>
    <w:rsid w:val="002106D4"/>
    <w:rsid w:val="002119D7"/>
    <w:rsid w:val="00211E93"/>
    <w:rsid w:val="00212126"/>
    <w:rsid w:val="002125CE"/>
    <w:rsid w:val="002136B9"/>
    <w:rsid w:val="0021529C"/>
    <w:rsid w:val="002154C6"/>
    <w:rsid w:val="00215CE2"/>
    <w:rsid w:val="00216717"/>
    <w:rsid w:val="002173B3"/>
    <w:rsid w:val="00221ED6"/>
    <w:rsid w:val="00224575"/>
    <w:rsid w:val="00224862"/>
    <w:rsid w:val="00224B46"/>
    <w:rsid w:val="00224B61"/>
    <w:rsid w:val="00225FF5"/>
    <w:rsid w:val="00227A20"/>
    <w:rsid w:val="002316AF"/>
    <w:rsid w:val="00233F97"/>
    <w:rsid w:val="00235934"/>
    <w:rsid w:val="002359C0"/>
    <w:rsid w:val="00236493"/>
    <w:rsid w:val="00237AB5"/>
    <w:rsid w:val="00237CC9"/>
    <w:rsid w:val="00241417"/>
    <w:rsid w:val="00241B27"/>
    <w:rsid w:val="00243B66"/>
    <w:rsid w:val="00244A11"/>
    <w:rsid w:val="00251E3A"/>
    <w:rsid w:val="0025245D"/>
    <w:rsid w:val="00252CEA"/>
    <w:rsid w:val="00254942"/>
    <w:rsid w:val="0025756E"/>
    <w:rsid w:val="002579DD"/>
    <w:rsid w:val="00260812"/>
    <w:rsid w:val="0026119B"/>
    <w:rsid w:val="0026235E"/>
    <w:rsid w:val="002627C3"/>
    <w:rsid w:val="00263025"/>
    <w:rsid w:val="00264635"/>
    <w:rsid w:val="0026478B"/>
    <w:rsid w:val="0026527F"/>
    <w:rsid w:val="00265523"/>
    <w:rsid w:val="002669D8"/>
    <w:rsid w:val="00266B7C"/>
    <w:rsid w:val="002671DE"/>
    <w:rsid w:val="00271A7F"/>
    <w:rsid w:val="00272006"/>
    <w:rsid w:val="00272709"/>
    <w:rsid w:val="002727F0"/>
    <w:rsid w:val="00273A97"/>
    <w:rsid w:val="002748C4"/>
    <w:rsid w:val="00275342"/>
    <w:rsid w:val="002764A6"/>
    <w:rsid w:val="00276994"/>
    <w:rsid w:val="002775BF"/>
    <w:rsid w:val="002810D9"/>
    <w:rsid w:val="00283C6C"/>
    <w:rsid w:val="00284003"/>
    <w:rsid w:val="00285A11"/>
    <w:rsid w:val="00285BF1"/>
    <w:rsid w:val="00285DEE"/>
    <w:rsid w:val="00286853"/>
    <w:rsid w:val="002868CF"/>
    <w:rsid w:val="00287DB3"/>
    <w:rsid w:val="00290323"/>
    <w:rsid w:val="00290622"/>
    <w:rsid w:val="00290B4C"/>
    <w:rsid w:val="00291689"/>
    <w:rsid w:val="002919EF"/>
    <w:rsid w:val="00291B07"/>
    <w:rsid w:val="00291C59"/>
    <w:rsid w:val="002933EF"/>
    <w:rsid w:val="00293A90"/>
    <w:rsid w:val="00293E33"/>
    <w:rsid w:val="00294C7C"/>
    <w:rsid w:val="00294CDB"/>
    <w:rsid w:val="00296AF6"/>
    <w:rsid w:val="00296E74"/>
    <w:rsid w:val="00297C9B"/>
    <w:rsid w:val="002A083C"/>
    <w:rsid w:val="002A1B3C"/>
    <w:rsid w:val="002A2B98"/>
    <w:rsid w:val="002A2E59"/>
    <w:rsid w:val="002A392B"/>
    <w:rsid w:val="002A3C6D"/>
    <w:rsid w:val="002A419F"/>
    <w:rsid w:val="002A774D"/>
    <w:rsid w:val="002B0561"/>
    <w:rsid w:val="002B0F6B"/>
    <w:rsid w:val="002B3850"/>
    <w:rsid w:val="002B49B6"/>
    <w:rsid w:val="002B4B76"/>
    <w:rsid w:val="002B54A6"/>
    <w:rsid w:val="002B5C0F"/>
    <w:rsid w:val="002B6CB4"/>
    <w:rsid w:val="002B6DD3"/>
    <w:rsid w:val="002C14D7"/>
    <w:rsid w:val="002C2F58"/>
    <w:rsid w:val="002C33B1"/>
    <w:rsid w:val="002C4609"/>
    <w:rsid w:val="002C781D"/>
    <w:rsid w:val="002C7D41"/>
    <w:rsid w:val="002D0249"/>
    <w:rsid w:val="002D0846"/>
    <w:rsid w:val="002D1D5F"/>
    <w:rsid w:val="002D248E"/>
    <w:rsid w:val="002D2CBB"/>
    <w:rsid w:val="002D31F3"/>
    <w:rsid w:val="002D668A"/>
    <w:rsid w:val="002D6E68"/>
    <w:rsid w:val="002D7D52"/>
    <w:rsid w:val="002E0628"/>
    <w:rsid w:val="002E13E7"/>
    <w:rsid w:val="002E2B91"/>
    <w:rsid w:val="002E3838"/>
    <w:rsid w:val="002E3A96"/>
    <w:rsid w:val="002E5183"/>
    <w:rsid w:val="002E595B"/>
    <w:rsid w:val="002E5FBC"/>
    <w:rsid w:val="002E62B0"/>
    <w:rsid w:val="002F03EF"/>
    <w:rsid w:val="002F0DBC"/>
    <w:rsid w:val="002F1440"/>
    <w:rsid w:val="002F23A8"/>
    <w:rsid w:val="002F61D5"/>
    <w:rsid w:val="002F65AA"/>
    <w:rsid w:val="002F74D7"/>
    <w:rsid w:val="00301992"/>
    <w:rsid w:val="0030264C"/>
    <w:rsid w:val="0030335F"/>
    <w:rsid w:val="0030372A"/>
    <w:rsid w:val="00303F3C"/>
    <w:rsid w:val="003047DA"/>
    <w:rsid w:val="00305495"/>
    <w:rsid w:val="00305696"/>
    <w:rsid w:val="00307BA8"/>
    <w:rsid w:val="00310D0A"/>
    <w:rsid w:val="003119D0"/>
    <w:rsid w:val="003142A5"/>
    <w:rsid w:val="00314ACE"/>
    <w:rsid w:val="00315513"/>
    <w:rsid w:val="003159FF"/>
    <w:rsid w:val="00316EEE"/>
    <w:rsid w:val="0031768A"/>
    <w:rsid w:val="00317E00"/>
    <w:rsid w:val="00320370"/>
    <w:rsid w:val="0032175F"/>
    <w:rsid w:val="0032281A"/>
    <w:rsid w:val="00324B22"/>
    <w:rsid w:val="0032566E"/>
    <w:rsid w:val="00326B1C"/>
    <w:rsid w:val="00326F66"/>
    <w:rsid w:val="00330475"/>
    <w:rsid w:val="003332B2"/>
    <w:rsid w:val="00334378"/>
    <w:rsid w:val="003345E3"/>
    <w:rsid w:val="003347D4"/>
    <w:rsid w:val="00335D1A"/>
    <w:rsid w:val="00335EA6"/>
    <w:rsid w:val="0033630D"/>
    <w:rsid w:val="003376E9"/>
    <w:rsid w:val="00337B00"/>
    <w:rsid w:val="0034370F"/>
    <w:rsid w:val="00343E32"/>
    <w:rsid w:val="00344BE9"/>
    <w:rsid w:val="00345819"/>
    <w:rsid w:val="00345A05"/>
    <w:rsid w:val="00345BD8"/>
    <w:rsid w:val="0034735F"/>
    <w:rsid w:val="00350730"/>
    <w:rsid w:val="0035092A"/>
    <w:rsid w:val="00350C7C"/>
    <w:rsid w:val="00350D36"/>
    <w:rsid w:val="00351743"/>
    <w:rsid w:val="0036022B"/>
    <w:rsid w:val="00360367"/>
    <w:rsid w:val="003604CF"/>
    <w:rsid w:val="003620FF"/>
    <w:rsid w:val="00362363"/>
    <w:rsid w:val="003629D1"/>
    <w:rsid w:val="00362A8E"/>
    <w:rsid w:val="00363624"/>
    <w:rsid w:val="003637A8"/>
    <w:rsid w:val="0036615F"/>
    <w:rsid w:val="0036652B"/>
    <w:rsid w:val="0036790D"/>
    <w:rsid w:val="00371DFA"/>
    <w:rsid w:val="003724B0"/>
    <w:rsid w:val="0037302B"/>
    <w:rsid w:val="00373D86"/>
    <w:rsid w:val="00375C3E"/>
    <w:rsid w:val="00376B05"/>
    <w:rsid w:val="003777D5"/>
    <w:rsid w:val="00380158"/>
    <w:rsid w:val="003814D3"/>
    <w:rsid w:val="003828DE"/>
    <w:rsid w:val="00383A24"/>
    <w:rsid w:val="003850F7"/>
    <w:rsid w:val="003916C2"/>
    <w:rsid w:val="00393F7B"/>
    <w:rsid w:val="003950E1"/>
    <w:rsid w:val="0039530C"/>
    <w:rsid w:val="0039552F"/>
    <w:rsid w:val="00395665"/>
    <w:rsid w:val="00395B7C"/>
    <w:rsid w:val="00396FF6"/>
    <w:rsid w:val="00397586"/>
    <w:rsid w:val="00397648"/>
    <w:rsid w:val="00397F1A"/>
    <w:rsid w:val="003A098D"/>
    <w:rsid w:val="003A1572"/>
    <w:rsid w:val="003A2384"/>
    <w:rsid w:val="003A247E"/>
    <w:rsid w:val="003A377C"/>
    <w:rsid w:val="003A3C34"/>
    <w:rsid w:val="003A7B47"/>
    <w:rsid w:val="003A7B6B"/>
    <w:rsid w:val="003B3CBA"/>
    <w:rsid w:val="003B4B5D"/>
    <w:rsid w:val="003B5F9B"/>
    <w:rsid w:val="003B6002"/>
    <w:rsid w:val="003C084B"/>
    <w:rsid w:val="003C0FA3"/>
    <w:rsid w:val="003C128A"/>
    <w:rsid w:val="003C2B8E"/>
    <w:rsid w:val="003C362C"/>
    <w:rsid w:val="003C3AA7"/>
    <w:rsid w:val="003C3E56"/>
    <w:rsid w:val="003C408E"/>
    <w:rsid w:val="003C51DF"/>
    <w:rsid w:val="003C55E0"/>
    <w:rsid w:val="003C5B53"/>
    <w:rsid w:val="003C769E"/>
    <w:rsid w:val="003C76BC"/>
    <w:rsid w:val="003C790B"/>
    <w:rsid w:val="003D0846"/>
    <w:rsid w:val="003D17DD"/>
    <w:rsid w:val="003D408D"/>
    <w:rsid w:val="003D46EB"/>
    <w:rsid w:val="003D7472"/>
    <w:rsid w:val="003E06F5"/>
    <w:rsid w:val="003E1001"/>
    <w:rsid w:val="003E1A4C"/>
    <w:rsid w:val="003E22A7"/>
    <w:rsid w:val="003E54C7"/>
    <w:rsid w:val="003E62FA"/>
    <w:rsid w:val="003E75A3"/>
    <w:rsid w:val="003E7DD2"/>
    <w:rsid w:val="003F1AE1"/>
    <w:rsid w:val="003F23C9"/>
    <w:rsid w:val="003F272B"/>
    <w:rsid w:val="003F36B0"/>
    <w:rsid w:val="003F4CD7"/>
    <w:rsid w:val="003F610D"/>
    <w:rsid w:val="003F7C56"/>
    <w:rsid w:val="00400121"/>
    <w:rsid w:val="004002F1"/>
    <w:rsid w:val="004009CF"/>
    <w:rsid w:val="004018DD"/>
    <w:rsid w:val="004046D4"/>
    <w:rsid w:val="004065F6"/>
    <w:rsid w:val="004069A5"/>
    <w:rsid w:val="004106CC"/>
    <w:rsid w:val="00412C05"/>
    <w:rsid w:val="004146AE"/>
    <w:rsid w:val="00416358"/>
    <w:rsid w:val="0041713E"/>
    <w:rsid w:val="004179D7"/>
    <w:rsid w:val="004213C8"/>
    <w:rsid w:val="00421A4B"/>
    <w:rsid w:val="00422D2B"/>
    <w:rsid w:val="00423DEB"/>
    <w:rsid w:val="00424372"/>
    <w:rsid w:val="004243D7"/>
    <w:rsid w:val="00426307"/>
    <w:rsid w:val="004264CC"/>
    <w:rsid w:val="00426F7D"/>
    <w:rsid w:val="0042771E"/>
    <w:rsid w:val="004278E4"/>
    <w:rsid w:val="004327B6"/>
    <w:rsid w:val="00432E92"/>
    <w:rsid w:val="004330AD"/>
    <w:rsid w:val="0043336E"/>
    <w:rsid w:val="00433EEE"/>
    <w:rsid w:val="00435D2B"/>
    <w:rsid w:val="00436511"/>
    <w:rsid w:val="00437633"/>
    <w:rsid w:val="004401DE"/>
    <w:rsid w:val="00440997"/>
    <w:rsid w:val="00441850"/>
    <w:rsid w:val="0044268D"/>
    <w:rsid w:val="00442692"/>
    <w:rsid w:val="00443031"/>
    <w:rsid w:val="004432CE"/>
    <w:rsid w:val="00444DDF"/>
    <w:rsid w:val="00444E8B"/>
    <w:rsid w:val="004455B7"/>
    <w:rsid w:val="004458D1"/>
    <w:rsid w:val="00446484"/>
    <w:rsid w:val="00446558"/>
    <w:rsid w:val="0044782D"/>
    <w:rsid w:val="00450374"/>
    <w:rsid w:val="00450C93"/>
    <w:rsid w:val="00450F59"/>
    <w:rsid w:val="00451E0D"/>
    <w:rsid w:val="00453F6B"/>
    <w:rsid w:val="00454E11"/>
    <w:rsid w:val="004559C0"/>
    <w:rsid w:val="00455D69"/>
    <w:rsid w:val="00461EE0"/>
    <w:rsid w:val="00461FB7"/>
    <w:rsid w:val="00462DE5"/>
    <w:rsid w:val="0046639C"/>
    <w:rsid w:val="00466D53"/>
    <w:rsid w:val="004670E1"/>
    <w:rsid w:val="00467976"/>
    <w:rsid w:val="00471E6C"/>
    <w:rsid w:val="00474931"/>
    <w:rsid w:val="0047519F"/>
    <w:rsid w:val="00475537"/>
    <w:rsid w:val="004767DE"/>
    <w:rsid w:val="004770D8"/>
    <w:rsid w:val="0047733D"/>
    <w:rsid w:val="0047767A"/>
    <w:rsid w:val="0048099B"/>
    <w:rsid w:val="00481A41"/>
    <w:rsid w:val="0048328D"/>
    <w:rsid w:val="00483911"/>
    <w:rsid w:val="00483A04"/>
    <w:rsid w:val="00483E87"/>
    <w:rsid w:val="00487A1A"/>
    <w:rsid w:val="004900BE"/>
    <w:rsid w:val="004906D0"/>
    <w:rsid w:val="00490CE4"/>
    <w:rsid w:val="0049150F"/>
    <w:rsid w:val="0049154C"/>
    <w:rsid w:val="00491E89"/>
    <w:rsid w:val="004947FC"/>
    <w:rsid w:val="004960AA"/>
    <w:rsid w:val="00496333"/>
    <w:rsid w:val="00496570"/>
    <w:rsid w:val="004977A9"/>
    <w:rsid w:val="0049790C"/>
    <w:rsid w:val="004A14FC"/>
    <w:rsid w:val="004A159A"/>
    <w:rsid w:val="004A1C2F"/>
    <w:rsid w:val="004A2712"/>
    <w:rsid w:val="004A4335"/>
    <w:rsid w:val="004A4995"/>
    <w:rsid w:val="004A609A"/>
    <w:rsid w:val="004A6D21"/>
    <w:rsid w:val="004A7F74"/>
    <w:rsid w:val="004B0EFC"/>
    <w:rsid w:val="004B2089"/>
    <w:rsid w:val="004B2558"/>
    <w:rsid w:val="004B2CE1"/>
    <w:rsid w:val="004B3235"/>
    <w:rsid w:val="004B3FB1"/>
    <w:rsid w:val="004B5A41"/>
    <w:rsid w:val="004B626C"/>
    <w:rsid w:val="004B749B"/>
    <w:rsid w:val="004B7768"/>
    <w:rsid w:val="004B7B29"/>
    <w:rsid w:val="004B7CE3"/>
    <w:rsid w:val="004C0C93"/>
    <w:rsid w:val="004C19E2"/>
    <w:rsid w:val="004C1B17"/>
    <w:rsid w:val="004C1D5B"/>
    <w:rsid w:val="004C2A51"/>
    <w:rsid w:val="004C3313"/>
    <w:rsid w:val="004C44E5"/>
    <w:rsid w:val="004C4F77"/>
    <w:rsid w:val="004C52E5"/>
    <w:rsid w:val="004C7542"/>
    <w:rsid w:val="004C7DC2"/>
    <w:rsid w:val="004D1B3C"/>
    <w:rsid w:val="004D2CCF"/>
    <w:rsid w:val="004D47A5"/>
    <w:rsid w:val="004D6ABC"/>
    <w:rsid w:val="004D7690"/>
    <w:rsid w:val="004D7A0A"/>
    <w:rsid w:val="004E05AC"/>
    <w:rsid w:val="004E0EB6"/>
    <w:rsid w:val="004E0FA0"/>
    <w:rsid w:val="004E109A"/>
    <w:rsid w:val="004E1E6B"/>
    <w:rsid w:val="004E23A9"/>
    <w:rsid w:val="004E3314"/>
    <w:rsid w:val="004E6228"/>
    <w:rsid w:val="004E62F6"/>
    <w:rsid w:val="004F1CDD"/>
    <w:rsid w:val="004F2F37"/>
    <w:rsid w:val="004F44A0"/>
    <w:rsid w:val="004F45C4"/>
    <w:rsid w:val="004F4AC8"/>
    <w:rsid w:val="004F4B89"/>
    <w:rsid w:val="004F50AE"/>
    <w:rsid w:val="004F56A5"/>
    <w:rsid w:val="004F5819"/>
    <w:rsid w:val="004F645F"/>
    <w:rsid w:val="004F6940"/>
    <w:rsid w:val="004F7738"/>
    <w:rsid w:val="004F7A90"/>
    <w:rsid w:val="0050018C"/>
    <w:rsid w:val="00501D50"/>
    <w:rsid w:val="005028B5"/>
    <w:rsid w:val="0050351B"/>
    <w:rsid w:val="00504B12"/>
    <w:rsid w:val="00505BA5"/>
    <w:rsid w:val="00507AC3"/>
    <w:rsid w:val="0051162A"/>
    <w:rsid w:val="00512368"/>
    <w:rsid w:val="005132C1"/>
    <w:rsid w:val="00513498"/>
    <w:rsid w:val="0051402A"/>
    <w:rsid w:val="0051420D"/>
    <w:rsid w:val="005155F0"/>
    <w:rsid w:val="005172EF"/>
    <w:rsid w:val="00517314"/>
    <w:rsid w:val="0051740E"/>
    <w:rsid w:val="005177F2"/>
    <w:rsid w:val="00520395"/>
    <w:rsid w:val="0052043B"/>
    <w:rsid w:val="00520644"/>
    <w:rsid w:val="0052083C"/>
    <w:rsid w:val="00522904"/>
    <w:rsid w:val="00523D97"/>
    <w:rsid w:val="005247D2"/>
    <w:rsid w:val="00525776"/>
    <w:rsid w:val="005269FD"/>
    <w:rsid w:val="00527523"/>
    <w:rsid w:val="00527E5A"/>
    <w:rsid w:val="00530F98"/>
    <w:rsid w:val="00532511"/>
    <w:rsid w:val="00532873"/>
    <w:rsid w:val="00532AB7"/>
    <w:rsid w:val="0053300B"/>
    <w:rsid w:val="0053477E"/>
    <w:rsid w:val="00535CFA"/>
    <w:rsid w:val="00536079"/>
    <w:rsid w:val="00537139"/>
    <w:rsid w:val="0053784D"/>
    <w:rsid w:val="00540228"/>
    <w:rsid w:val="0054049F"/>
    <w:rsid w:val="00541139"/>
    <w:rsid w:val="00541293"/>
    <w:rsid w:val="00541FB3"/>
    <w:rsid w:val="00542CE2"/>
    <w:rsid w:val="00544222"/>
    <w:rsid w:val="00544AD4"/>
    <w:rsid w:val="00545296"/>
    <w:rsid w:val="00546050"/>
    <w:rsid w:val="00546577"/>
    <w:rsid w:val="005478AA"/>
    <w:rsid w:val="00547AE5"/>
    <w:rsid w:val="00547F33"/>
    <w:rsid w:val="00550B82"/>
    <w:rsid w:val="0055134D"/>
    <w:rsid w:val="00551E41"/>
    <w:rsid w:val="00553B89"/>
    <w:rsid w:val="005543D9"/>
    <w:rsid w:val="00554776"/>
    <w:rsid w:val="00555629"/>
    <w:rsid w:val="00557322"/>
    <w:rsid w:val="00560D0D"/>
    <w:rsid w:val="0056143C"/>
    <w:rsid w:val="005626C8"/>
    <w:rsid w:val="005634F3"/>
    <w:rsid w:val="0057194C"/>
    <w:rsid w:val="00571B7C"/>
    <w:rsid w:val="00573704"/>
    <w:rsid w:val="005737BC"/>
    <w:rsid w:val="0057408C"/>
    <w:rsid w:val="00574CBB"/>
    <w:rsid w:val="005771AD"/>
    <w:rsid w:val="005776A3"/>
    <w:rsid w:val="005800DF"/>
    <w:rsid w:val="00581A8B"/>
    <w:rsid w:val="00581E2A"/>
    <w:rsid w:val="005836A7"/>
    <w:rsid w:val="00583D2D"/>
    <w:rsid w:val="00584C52"/>
    <w:rsid w:val="00584DDC"/>
    <w:rsid w:val="00585B36"/>
    <w:rsid w:val="00586DEC"/>
    <w:rsid w:val="005870D2"/>
    <w:rsid w:val="0058713D"/>
    <w:rsid w:val="00587654"/>
    <w:rsid w:val="00587E8E"/>
    <w:rsid w:val="00587FC1"/>
    <w:rsid w:val="005905AC"/>
    <w:rsid w:val="00591166"/>
    <w:rsid w:val="00591351"/>
    <w:rsid w:val="0059374B"/>
    <w:rsid w:val="00595626"/>
    <w:rsid w:val="0059571F"/>
    <w:rsid w:val="0059579F"/>
    <w:rsid w:val="00595C49"/>
    <w:rsid w:val="005A05F3"/>
    <w:rsid w:val="005A093B"/>
    <w:rsid w:val="005A0AAD"/>
    <w:rsid w:val="005A10D5"/>
    <w:rsid w:val="005A10E7"/>
    <w:rsid w:val="005A19DA"/>
    <w:rsid w:val="005A1AC9"/>
    <w:rsid w:val="005A1BBB"/>
    <w:rsid w:val="005A23AB"/>
    <w:rsid w:val="005A36FB"/>
    <w:rsid w:val="005A45B1"/>
    <w:rsid w:val="005A589B"/>
    <w:rsid w:val="005A64C9"/>
    <w:rsid w:val="005A68BE"/>
    <w:rsid w:val="005B2CC3"/>
    <w:rsid w:val="005B3347"/>
    <w:rsid w:val="005B3621"/>
    <w:rsid w:val="005B46A8"/>
    <w:rsid w:val="005B4CE1"/>
    <w:rsid w:val="005B5338"/>
    <w:rsid w:val="005B554F"/>
    <w:rsid w:val="005B60EA"/>
    <w:rsid w:val="005B7F38"/>
    <w:rsid w:val="005C073B"/>
    <w:rsid w:val="005C155E"/>
    <w:rsid w:val="005C22A2"/>
    <w:rsid w:val="005C4795"/>
    <w:rsid w:val="005C55BB"/>
    <w:rsid w:val="005C76EA"/>
    <w:rsid w:val="005C7C49"/>
    <w:rsid w:val="005D06CC"/>
    <w:rsid w:val="005D27A5"/>
    <w:rsid w:val="005D3D88"/>
    <w:rsid w:val="005D7956"/>
    <w:rsid w:val="005E19A6"/>
    <w:rsid w:val="005E1DD2"/>
    <w:rsid w:val="005E3D95"/>
    <w:rsid w:val="005E464C"/>
    <w:rsid w:val="005E5EA4"/>
    <w:rsid w:val="005F14F3"/>
    <w:rsid w:val="005F225E"/>
    <w:rsid w:val="005F23EE"/>
    <w:rsid w:val="005F2A88"/>
    <w:rsid w:val="005F43D9"/>
    <w:rsid w:val="005F5FFA"/>
    <w:rsid w:val="005F6376"/>
    <w:rsid w:val="005F7045"/>
    <w:rsid w:val="005F719C"/>
    <w:rsid w:val="006013A2"/>
    <w:rsid w:val="0060166A"/>
    <w:rsid w:val="006031DE"/>
    <w:rsid w:val="00603FC5"/>
    <w:rsid w:val="0060676E"/>
    <w:rsid w:val="00606BEE"/>
    <w:rsid w:val="00607A53"/>
    <w:rsid w:val="00610122"/>
    <w:rsid w:val="00610B1B"/>
    <w:rsid w:val="00611AC7"/>
    <w:rsid w:val="006127C1"/>
    <w:rsid w:val="006134EA"/>
    <w:rsid w:val="00614AE0"/>
    <w:rsid w:val="00614FE1"/>
    <w:rsid w:val="0061614D"/>
    <w:rsid w:val="00621348"/>
    <w:rsid w:val="00623F44"/>
    <w:rsid w:val="0062483B"/>
    <w:rsid w:val="006249EC"/>
    <w:rsid w:val="00624E2B"/>
    <w:rsid w:val="00626CFF"/>
    <w:rsid w:val="00627051"/>
    <w:rsid w:val="00627841"/>
    <w:rsid w:val="006304A9"/>
    <w:rsid w:val="00630753"/>
    <w:rsid w:val="00631837"/>
    <w:rsid w:val="00631954"/>
    <w:rsid w:val="00631C6E"/>
    <w:rsid w:val="006346C6"/>
    <w:rsid w:val="00634A9E"/>
    <w:rsid w:val="0063509A"/>
    <w:rsid w:val="00635844"/>
    <w:rsid w:val="00637C45"/>
    <w:rsid w:val="006403B9"/>
    <w:rsid w:val="006408BB"/>
    <w:rsid w:val="00640F0F"/>
    <w:rsid w:val="00642995"/>
    <w:rsid w:val="00642ECE"/>
    <w:rsid w:val="00643565"/>
    <w:rsid w:val="006437BB"/>
    <w:rsid w:val="00643857"/>
    <w:rsid w:val="0064482C"/>
    <w:rsid w:val="00644BA2"/>
    <w:rsid w:val="006457CE"/>
    <w:rsid w:val="006460A9"/>
    <w:rsid w:val="00646ECF"/>
    <w:rsid w:val="0064768C"/>
    <w:rsid w:val="00647B02"/>
    <w:rsid w:val="00650D11"/>
    <w:rsid w:val="00651CE0"/>
    <w:rsid w:val="00657A3E"/>
    <w:rsid w:val="006610AF"/>
    <w:rsid w:val="00664924"/>
    <w:rsid w:val="006659F7"/>
    <w:rsid w:val="0067080E"/>
    <w:rsid w:val="00671D04"/>
    <w:rsid w:val="00672E50"/>
    <w:rsid w:val="00672E79"/>
    <w:rsid w:val="00673826"/>
    <w:rsid w:val="0067560B"/>
    <w:rsid w:val="00675D04"/>
    <w:rsid w:val="0068184C"/>
    <w:rsid w:val="00681A8A"/>
    <w:rsid w:val="006837C3"/>
    <w:rsid w:val="0068419E"/>
    <w:rsid w:val="00684B18"/>
    <w:rsid w:val="00686561"/>
    <w:rsid w:val="00686568"/>
    <w:rsid w:val="00686681"/>
    <w:rsid w:val="00686E68"/>
    <w:rsid w:val="0068755F"/>
    <w:rsid w:val="006875E2"/>
    <w:rsid w:val="00690B1F"/>
    <w:rsid w:val="0069298B"/>
    <w:rsid w:val="006929E3"/>
    <w:rsid w:val="00692C5A"/>
    <w:rsid w:val="006938DD"/>
    <w:rsid w:val="00694569"/>
    <w:rsid w:val="00694C09"/>
    <w:rsid w:val="00695BE3"/>
    <w:rsid w:val="00696B09"/>
    <w:rsid w:val="0069795A"/>
    <w:rsid w:val="006A04E1"/>
    <w:rsid w:val="006A1F17"/>
    <w:rsid w:val="006A39BC"/>
    <w:rsid w:val="006A3DDF"/>
    <w:rsid w:val="006A3E4C"/>
    <w:rsid w:val="006A4073"/>
    <w:rsid w:val="006A4C83"/>
    <w:rsid w:val="006A4F35"/>
    <w:rsid w:val="006A608E"/>
    <w:rsid w:val="006A7538"/>
    <w:rsid w:val="006A7D70"/>
    <w:rsid w:val="006B1357"/>
    <w:rsid w:val="006B1556"/>
    <w:rsid w:val="006B33E3"/>
    <w:rsid w:val="006B3FD5"/>
    <w:rsid w:val="006B55F8"/>
    <w:rsid w:val="006B69B3"/>
    <w:rsid w:val="006B7D0F"/>
    <w:rsid w:val="006C00AC"/>
    <w:rsid w:val="006C0876"/>
    <w:rsid w:val="006C08D2"/>
    <w:rsid w:val="006C179E"/>
    <w:rsid w:val="006C45BE"/>
    <w:rsid w:val="006C4C83"/>
    <w:rsid w:val="006C4DE6"/>
    <w:rsid w:val="006C69F1"/>
    <w:rsid w:val="006C702E"/>
    <w:rsid w:val="006D000E"/>
    <w:rsid w:val="006D01B5"/>
    <w:rsid w:val="006D146B"/>
    <w:rsid w:val="006D1779"/>
    <w:rsid w:val="006D2538"/>
    <w:rsid w:val="006D29F0"/>
    <w:rsid w:val="006D2ABE"/>
    <w:rsid w:val="006D3504"/>
    <w:rsid w:val="006D5943"/>
    <w:rsid w:val="006D616B"/>
    <w:rsid w:val="006D724D"/>
    <w:rsid w:val="006E000B"/>
    <w:rsid w:val="006E0184"/>
    <w:rsid w:val="006E5B62"/>
    <w:rsid w:val="006E5BC8"/>
    <w:rsid w:val="006E6B9F"/>
    <w:rsid w:val="006E7629"/>
    <w:rsid w:val="006F03E1"/>
    <w:rsid w:val="006F1055"/>
    <w:rsid w:val="006F1194"/>
    <w:rsid w:val="006F16DF"/>
    <w:rsid w:val="006F175A"/>
    <w:rsid w:val="006F18B4"/>
    <w:rsid w:val="006F2C96"/>
    <w:rsid w:val="006F39C6"/>
    <w:rsid w:val="006F3A31"/>
    <w:rsid w:val="006F3DFD"/>
    <w:rsid w:val="006F515A"/>
    <w:rsid w:val="00700B80"/>
    <w:rsid w:val="0070465C"/>
    <w:rsid w:val="007046AF"/>
    <w:rsid w:val="00705270"/>
    <w:rsid w:val="00705C4F"/>
    <w:rsid w:val="00706137"/>
    <w:rsid w:val="007064FF"/>
    <w:rsid w:val="00707188"/>
    <w:rsid w:val="00707711"/>
    <w:rsid w:val="00707EB1"/>
    <w:rsid w:val="00711B81"/>
    <w:rsid w:val="00712425"/>
    <w:rsid w:val="007129A1"/>
    <w:rsid w:val="00712D60"/>
    <w:rsid w:val="007131C6"/>
    <w:rsid w:val="0071421D"/>
    <w:rsid w:val="0071585A"/>
    <w:rsid w:val="00715AA8"/>
    <w:rsid w:val="007161E8"/>
    <w:rsid w:val="00717405"/>
    <w:rsid w:val="0071756E"/>
    <w:rsid w:val="007203F0"/>
    <w:rsid w:val="007204E7"/>
    <w:rsid w:val="00720A83"/>
    <w:rsid w:val="00720F1B"/>
    <w:rsid w:val="00721035"/>
    <w:rsid w:val="00721601"/>
    <w:rsid w:val="00722140"/>
    <w:rsid w:val="007232CA"/>
    <w:rsid w:val="00723EAB"/>
    <w:rsid w:val="0072481F"/>
    <w:rsid w:val="00724890"/>
    <w:rsid w:val="00726731"/>
    <w:rsid w:val="00727755"/>
    <w:rsid w:val="00731AF8"/>
    <w:rsid w:val="007322D4"/>
    <w:rsid w:val="0073430B"/>
    <w:rsid w:val="007348EF"/>
    <w:rsid w:val="007363AC"/>
    <w:rsid w:val="00736EEC"/>
    <w:rsid w:val="00737980"/>
    <w:rsid w:val="00737ED3"/>
    <w:rsid w:val="00740693"/>
    <w:rsid w:val="00741633"/>
    <w:rsid w:val="007420E2"/>
    <w:rsid w:val="0074520A"/>
    <w:rsid w:val="00745C2F"/>
    <w:rsid w:val="00746DD4"/>
    <w:rsid w:val="007473CC"/>
    <w:rsid w:val="007510DE"/>
    <w:rsid w:val="00751B8E"/>
    <w:rsid w:val="0075363E"/>
    <w:rsid w:val="00755220"/>
    <w:rsid w:val="00756C97"/>
    <w:rsid w:val="00761653"/>
    <w:rsid w:val="00762330"/>
    <w:rsid w:val="007625E4"/>
    <w:rsid w:val="00762656"/>
    <w:rsid w:val="00762B6B"/>
    <w:rsid w:val="0076427D"/>
    <w:rsid w:val="00764B78"/>
    <w:rsid w:val="007657A5"/>
    <w:rsid w:val="00767ECC"/>
    <w:rsid w:val="007703DB"/>
    <w:rsid w:val="007705EF"/>
    <w:rsid w:val="0077344E"/>
    <w:rsid w:val="00773D96"/>
    <w:rsid w:val="00773FCC"/>
    <w:rsid w:val="00774DE4"/>
    <w:rsid w:val="00777056"/>
    <w:rsid w:val="00777196"/>
    <w:rsid w:val="007773A8"/>
    <w:rsid w:val="00777456"/>
    <w:rsid w:val="007774FA"/>
    <w:rsid w:val="00777C0D"/>
    <w:rsid w:val="00780236"/>
    <w:rsid w:val="00781073"/>
    <w:rsid w:val="007820C5"/>
    <w:rsid w:val="00782F5C"/>
    <w:rsid w:val="007833CC"/>
    <w:rsid w:val="00787624"/>
    <w:rsid w:val="00790483"/>
    <w:rsid w:val="00792039"/>
    <w:rsid w:val="00793F3E"/>
    <w:rsid w:val="00793FA9"/>
    <w:rsid w:val="007949D4"/>
    <w:rsid w:val="00795E3E"/>
    <w:rsid w:val="007979A6"/>
    <w:rsid w:val="007A197D"/>
    <w:rsid w:val="007A1FD9"/>
    <w:rsid w:val="007A4153"/>
    <w:rsid w:val="007A6832"/>
    <w:rsid w:val="007B11AA"/>
    <w:rsid w:val="007B2A64"/>
    <w:rsid w:val="007B3416"/>
    <w:rsid w:val="007B54A2"/>
    <w:rsid w:val="007B669C"/>
    <w:rsid w:val="007B707A"/>
    <w:rsid w:val="007B7900"/>
    <w:rsid w:val="007B7FFD"/>
    <w:rsid w:val="007C1773"/>
    <w:rsid w:val="007C1FEC"/>
    <w:rsid w:val="007C273B"/>
    <w:rsid w:val="007C2785"/>
    <w:rsid w:val="007C37C0"/>
    <w:rsid w:val="007C4091"/>
    <w:rsid w:val="007C5F06"/>
    <w:rsid w:val="007C6444"/>
    <w:rsid w:val="007C69A1"/>
    <w:rsid w:val="007D0BF4"/>
    <w:rsid w:val="007D0EF4"/>
    <w:rsid w:val="007D15B4"/>
    <w:rsid w:val="007D583F"/>
    <w:rsid w:val="007D5BFF"/>
    <w:rsid w:val="007D6797"/>
    <w:rsid w:val="007D6EB9"/>
    <w:rsid w:val="007D748D"/>
    <w:rsid w:val="007E25A6"/>
    <w:rsid w:val="007E3143"/>
    <w:rsid w:val="007E34AA"/>
    <w:rsid w:val="007E3962"/>
    <w:rsid w:val="007E558F"/>
    <w:rsid w:val="007E70AD"/>
    <w:rsid w:val="007E73A2"/>
    <w:rsid w:val="007E75D2"/>
    <w:rsid w:val="007E7D57"/>
    <w:rsid w:val="007F06C2"/>
    <w:rsid w:val="007F2701"/>
    <w:rsid w:val="007F28D7"/>
    <w:rsid w:val="007F2A95"/>
    <w:rsid w:val="007F35D9"/>
    <w:rsid w:val="007F4972"/>
    <w:rsid w:val="007F513A"/>
    <w:rsid w:val="007F5ED3"/>
    <w:rsid w:val="007F62E7"/>
    <w:rsid w:val="007F66FB"/>
    <w:rsid w:val="008005B7"/>
    <w:rsid w:val="0080110F"/>
    <w:rsid w:val="008015D3"/>
    <w:rsid w:val="008022D6"/>
    <w:rsid w:val="00803405"/>
    <w:rsid w:val="008038EB"/>
    <w:rsid w:val="0080588D"/>
    <w:rsid w:val="00807C6B"/>
    <w:rsid w:val="00810158"/>
    <w:rsid w:val="00810B69"/>
    <w:rsid w:val="00810C28"/>
    <w:rsid w:val="0081120F"/>
    <w:rsid w:val="00814280"/>
    <w:rsid w:val="00814F9A"/>
    <w:rsid w:val="00814FF6"/>
    <w:rsid w:val="008157A1"/>
    <w:rsid w:val="008159C3"/>
    <w:rsid w:val="00815AA4"/>
    <w:rsid w:val="00815C3A"/>
    <w:rsid w:val="00815DE5"/>
    <w:rsid w:val="00816565"/>
    <w:rsid w:val="0081691A"/>
    <w:rsid w:val="00817339"/>
    <w:rsid w:val="008215B3"/>
    <w:rsid w:val="00823E3B"/>
    <w:rsid w:val="0082465C"/>
    <w:rsid w:val="0082502E"/>
    <w:rsid w:val="00826C42"/>
    <w:rsid w:val="008311E8"/>
    <w:rsid w:val="0083260A"/>
    <w:rsid w:val="00832A8E"/>
    <w:rsid w:val="00833385"/>
    <w:rsid w:val="00833AEE"/>
    <w:rsid w:val="008357E8"/>
    <w:rsid w:val="00835F08"/>
    <w:rsid w:val="00835F94"/>
    <w:rsid w:val="008379E2"/>
    <w:rsid w:val="00837B8B"/>
    <w:rsid w:val="00840719"/>
    <w:rsid w:val="00842CE7"/>
    <w:rsid w:val="0084372E"/>
    <w:rsid w:val="00843DE7"/>
    <w:rsid w:val="0084465D"/>
    <w:rsid w:val="00844DF7"/>
    <w:rsid w:val="00844E87"/>
    <w:rsid w:val="008500DD"/>
    <w:rsid w:val="008515AD"/>
    <w:rsid w:val="00852111"/>
    <w:rsid w:val="008524AC"/>
    <w:rsid w:val="00853D76"/>
    <w:rsid w:val="008540A6"/>
    <w:rsid w:val="008555BB"/>
    <w:rsid w:val="00860116"/>
    <w:rsid w:val="008614C2"/>
    <w:rsid w:val="008630DA"/>
    <w:rsid w:val="00863D62"/>
    <w:rsid w:val="008644C3"/>
    <w:rsid w:val="008648B9"/>
    <w:rsid w:val="00865813"/>
    <w:rsid w:val="00872109"/>
    <w:rsid w:val="00872565"/>
    <w:rsid w:val="008726C7"/>
    <w:rsid w:val="00872F34"/>
    <w:rsid w:val="00873192"/>
    <w:rsid w:val="00874791"/>
    <w:rsid w:val="00874846"/>
    <w:rsid w:val="00876C16"/>
    <w:rsid w:val="00876C62"/>
    <w:rsid w:val="0087722E"/>
    <w:rsid w:val="008773C9"/>
    <w:rsid w:val="008775ED"/>
    <w:rsid w:val="008812E5"/>
    <w:rsid w:val="00881607"/>
    <w:rsid w:val="008823D8"/>
    <w:rsid w:val="0088384C"/>
    <w:rsid w:val="008859A5"/>
    <w:rsid w:val="00886186"/>
    <w:rsid w:val="00886188"/>
    <w:rsid w:val="00886B34"/>
    <w:rsid w:val="00886DF6"/>
    <w:rsid w:val="00892B3D"/>
    <w:rsid w:val="00893473"/>
    <w:rsid w:val="00893E3F"/>
    <w:rsid w:val="008953C5"/>
    <w:rsid w:val="008960C0"/>
    <w:rsid w:val="008963E9"/>
    <w:rsid w:val="00896B62"/>
    <w:rsid w:val="00896C64"/>
    <w:rsid w:val="008A280C"/>
    <w:rsid w:val="008A2A7F"/>
    <w:rsid w:val="008A2AEA"/>
    <w:rsid w:val="008A423B"/>
    <w:rsid w:val="008A4F07"/>
    <w:rsid w:val="008A52D1"/>
    <w:rsid w:val="008A7417"/>
    <w:rsid w:val="008A7FB4"/>
    <w:rsid w:val="008B12AD"/>
    <w:rsid w:val="008B2550"/>
    <w:rsid w:val="008B2BF4"/>
    <w:rsid w:val="008B43AD"/>
    <w:rsid w:val="008B69FE"/>
    <w:rsid w:val="008B7DAA"/>
    <w:rsid w:val="008C0874"/>
    <w:rsid w:val="008C169B"/>
    <w:rsid w:val="008C16D8"/>
    <w:rsid w:val="008C1EBC"/>
    <w:rsid w:val="008C24DB"/>
    <w:rsid w:val="008C3171"/>
    <w:rsid w:val="008C51A1"/>
    <w:rsid w:val="008C7CDD"/>
    <w:rsid w:val="008D072C"/>
    <w:rsid w:val="008D155E"/>
    <w:rsid w:val="008D210E"/>
    <w:rsid w:val="008D4A60"/>
    <w:rsid w:val="008D56B7"/>
    <w:rsid w:val="008D67C8"/>
    <w:rsid w:val="008D68D0"/>
    <w:rsid w:val="008E2313"/>
    <w:rsid w:val="008E2F3B"/>
    <w:rsid w:val="008E35BB"/>
    <w:rsid w:val="008E3CC5"/>
    <w:rsid w:val="008E3D7A"/>
    <w:rsid w:val="008E3DC2"/>
    <w:rsid w:val="008E4119"/>
    <w:rsid w:val="008E768C"/>
    <w:rsid w:val="008E79CF"/>
    <w:rsid w:val="008F0FA6"/>
    <w:rsid w:val="008F1A4F"/>
    <w:rsid w:val="008F2A81"/>
    <w:rsid w:val="008F485F"/>
    <w:rsid w:val="008F4CB4"/>
    <w:rsid w:val="008F4E40"/>
    <w:rsid w:val="008F56DF"/>
    <w:rsid w:val="008F71BA"/>
    <w:rsid w:val="00901A22"/>
    <w:rsid w:val="00903033"/>
    <w:rsid w:val="009032C4"/>
    <w:rsid w:val="00903C49"/>
    <w:rsid w:val="00904BA5"/>
    <w:rsid w:val="00904DED"/>
    <w:rsid w:val="00905020"/>
    <w:rsid w:val="009066CC"/>
    <w:rsid w:val="00906DB4"/>
    <w:rsid w:val="0090724D"/>
    <w:rsid w:val="009119B8"/>
    <w:rsid w:val="00911CAA"/>
    <w:rsid w:val="0091283C"/>
    <w:rsid w:val="009135AC"/>
    <w:rsid w:val="009141A6"/>
    <w:rsid w:val="00914636"/>
    <w:rsid w:val="009151FF"/>
    <w:rsid w:val="009152AB"/>
    <w:rsid w:val="009158DF"/>
    <w:rsid w:val="009214B3"/>
    <w:rsid w:val="009223A3"/>
    <w:rsid w:val="00922784"/>
    <w:rsid w:val="00923E54"/>
    <w:rsid w:val="00925069"/>
    <w:rsid w:val="009267D3"/>
    <w:rsid w:val="00926841"/>
    <w:rsid w:val="00927414"/>
    <w:rsid w:val="009306E9"/>
    <w:rsid w:val="00931CCE"/>
    <w:rsid w:val="00932457"/>
    <w:rsid w:val="00932620"/>
    <w:rsid w:val="0093361A"/>
    <w:rsid w:val="009336D2"/>
    <w:rsid w:val="009336E0"/>
    <w:rsid w:val="009337EE"/>
    <w:rsid w:val="00933A1A"/>
    <w:rsid w:val="00933E67"/>
    <w:rsid w:val="00935B72"/>
    <w:rsid w:val="00937006"/>
    <w:rsid w:val="00942064"/>
    <w:rsid w:val="00942076"/>
    <w:rsid w:val="009427FE"/>
    <w:rsid w:val="009431C7"/>
    <w:rsid w:val="00944704"/>
    <w:rsid w:val="00944F25"/>
    <w:rsid w:val="009453CE"/>
    <w:rsid w:val="00946EAC"/>
    <w:rsid w:val="00946FE0"/>
    <w:rsid w:val="0094709C"/>
    <w:rsid w:val="00951571"/>
    <w:rsid w:val="0095450F"/>
    <w:rsid w:val="0095451A"/>
    <w:rsid w:val="009546B5"/>
    <w:rsid w:val="00954A4E"/>
    <w:rsid w:val="00954BA1"/>
    <w:rsid w:val="00954EC5"/>
    <w:rsid w:val="009551D2"/>
    <w:rsid w:val="00955A44"/>
    <w:rsid w:val="00955FB8"/>
    <w:rsid w:val="00956570"/>
    <w:rsid w:val="0095716B"/>
    <w:rsid w:val="009601E1"/>
    <w:rsid w:val="00960A92"/>
    <w:rsid w:val="009620C1"/>
    <w:rsid w:val="009622E4"/>
    <w:rsid w:val="009623C6"/>
    <w:rsid w:val="00963A65"/>
    <w:rsid w:val="009645D1"/>
    <w:rsid w:val="00971266"/>
    <w:rsid w:val="00972EEC"/>
    <w:rsid w:val="00973AA3"/>
    <w:rsid w:val="009743D0"/>
    <w:rsid w:val="00974944"/>
    <w:rsid w:val="009753B8"/>
    <w:rsid w:val="00975520"/>
    <w:rsid w:val="00975A23"/>
    <w:rsid w:val="0097709A"/>
    <w:rsid w:val="009800BA"/>
    <w:rsid w:val="0098037C"/>
    <w:rsid w:val="00982204"/>
    <w:rsid w:val="00982826"/>
    <w:rsid w:val="00982D80"/>
    <w:rsid w:val="00983BD5"/>
    <w:rsid w:val="00983C11"/>
    <w:rsid w:val="0098494C"/>
    <w:rsid w:val="009849E1"/>
    <w:rsid w:val="009879D3"/>
    <w:rsid w:val="009924B4"/>
    <w:rsid w:val="0099262B"/>
    <w:rsid w:val="009945BB"/>
    <w:rsid w:val="00994AB1"/>
    <w:rsid w:val="00995183"/>
    <w:rsid w:val="00996F1B"/>
    <w:rsid w:val="00997080"/>
    <w:rsid w:val="009974B5"/>
    <w:rsid w:val="009974D6"/>
    <w:rsid w:val="009A0454"/>
    <w:rsid w:val="009A27D2"/>
    <w:rsid w:val="009A3086"/>
    <w:rsid w:val="009A35C0"/>
    <w:rsid w:val="009A4231"/>
    <w:rsid w:val="009A4C56"/>
    <w:rsid w:val="009B03F6"/>
    <w:rsid w:val="009B1F13"/>
    <w:rsid w:val="009B36C7"/>
    <w:rsid w:val="009B4B52"/>
    <w:rsid w:val="009B704A"/>
    <w:rsid w:val="009B78F7"/>
    <w:rsid w:val="009C1964"/>
    <w:rsid w:val="009C1EE1"/>
    <w:rsid w:val="009C20E2"/>
    <w:rsid w:val="009C34CB"/>
    <w:rsid w:val="009C5C21"/>
    <w:rsid w:val="009C7FC2"/>
    <w:rsid w:val="009D1738"/>
    <w:rsid w:val="009D200D"/>
    <w:rsid w:val="009D2ADB"/>
    <w:rsid w:val="009D3040"/>
    <w:rsid w:val="009D3CEA"/>
    <w:rsid w:val="009D3F75"/>
    <w:rsid w:val="009D4092"/>
    <w:rsid w:val="009D49BD"/>
    <w:rsid w:val="009D6053"/>
    <w:rsid w:val="009E2705"/>
    <w:rsid w:val="009E31F7"/>
    <w:rsid w:val="009E3DB0"/>
    <w:rsid w:val="009E601E"/>
    <w:rsid w:val="009E7992"/>
    <w:rsid w:val="009F0003"/>
    <w:rsid w:val="009F0D46"/>
    <w:rsid w:val="009F13AA"/>
    <w:rsid w:val="009F1DC7"/>
    <w:rsid w:val="009F2A89"/>
    <w:rsid w:val="009F4229"/>
    <w:rsid w:val="009F7600"/>
    <w:rsid w:val="009F7E30"/>
    <w:rsid w:val="00A02C63"/>
    <w:rsid w:val="00A030F4"/>
    <w:rsid w:val="00A0511C"/>
    <w:rsid w:val="00A06C6A"/>
    <w:rsid w:val="00A06E8A"/>
    <w:rsid w:val="00A0737C"/>
    <w:rsid w:val="00A07BED"/>
    <w:rsid w:val="00A1051F"/>
    <w:rsid w:val="00A10609"/>
    <w:rsid w:val="00A11074"/>
    <w:rsid w:val="00A111B0"/>
    <w:rsid w:val="00A118BC"/>
    <w:rsid w:val="00A12158"/>
    <w:rsid w:val="00A121D3"/>
    <w:rsid w:val="00A136CE"/>
    <w:rsid w:val="00A14A4D"/>
    <w:rsid w:val="00A14BE7"/>
    <w:rsid w:val="00A15430"/>
    <w:rsid w:val="00A15910"/>
    <w:rsid w:val="00A15ACF"/>
    <w:rsid w:val="00A15B2D"/>
    <w:rsid w:val="00A15F0F"/>
    <w:rsid w:val="00A165FF"/>
    <w:rsid w:val="00A20FE7"/>
    <w:rsid w:val="00A2166D"/>
    <w:rsid w:val="00A22144"/>
    <w:rsid w:val="00A23966"/>
    <w:rsid w:val="00A266D5"/>
    <w:rsid w:val="00A27934"/>
    <w:rsid w:val="00A30721"/>
    <w:rsid w:val="00A318D6"/>
    <w:rsid w:val="00A3225C"/>
    <w:rsid w:val="00A334BB"/>
    <w:rsid w:val="00A3428C"/>
    <w:rsid w:val="00A3645D"/>
    <w:rsid w:val="00A36B95"/>
    <w:rsid w:val="00A3751B"/>
    <w:rsid w:val="00A4110B"/>
    <w:rsid w:val="00A41AEB"/>
    <w:rsid w:val="00A41D88"/>
    <w:rsid w:val="00A42E5F"/>
    <w:rsid w:val="00A433BC"/>
    <w:rsid w:val="00A4387B"/>
    <w:rsid w:val="00A43DAF"/>
    <w:rsid w:val="00A45971"/>
    <w:rsid w:val="00A50065"/>
    <w:rsid w:val="00A507E8"/>
    <w:rsid w:val="00A51F4A"/>
    <w:rsid w:val="00A52BE0"/>
    <w:rsid w:val="00A568F7"/>
    <w:rsid w:val="00A56913"/>
    <w:rsid w:val="00A56AF2"/>
    <w:rsid w:val="00A57F5F"/>
    <w:rsid w:val="00A6007E"/>
    <w:rsid w:val="00A6082A"/>
    <w:rsid w:val="00A6148F"/>
    <w:rsid w:val="00A61A57"/>
    <w:rsid w:val="00A62042"/>
    <w:rsid w:val="00A6272D"/>
    <w:rsid w:val="00A63897"/>
    <w:rsid w:val="00A64195"/>
    <w:rsid w:val="00A6484B"/>
    <w:rsid w:val="00A67CB7"/>
    <w:rsid w:val="00A721D6"/>
    <w:rsid w:val="00A7334D"/>
    <w:rsid w:val="00A736F3"/>
    <w:rsid w:val="00A7383F"/>
    <w:rsid w:val="00A74C3A"/>
    <w:rsid w:val="00A75F4D"/>
    <w:rsid w:val="00A76089"/>
    <w:rsid w:val="00A77710"/>
    <w:rsid w:val="00A801C0"/>
    <w:rsid w:val="00A81465"/>
    <w:rsid w:val="00A817AE"/>
    <w:rsid w:val="00A83EDB"/>
    <w:rsid w:val="00A8510B"/>
    <w:rsid w:val="00A853F8"/>
    <w:rsid w:val="00A85C10"/>
    <w:rsid w:val="00A867A9"/>
    <w:rsid w:val="00A87401"/>
    <w:rsid w:val="00A87964"/>
    <w:rsid w:val="00A90001"/>
    <w:rsid w:val="00A9430E"/>
    <w:rsid w:val="00A94D6B"/>
    <w:rsid w:val="00A956C3"/>
    <w:rsid w:val="00A95948"/>
    <w:rsid w:val="00AA00A0"/>
    <w:rsid w:val="00AA324C"/>
    <w:rsid w:val="00AA50ED"/>
    <w:rsid w:val="00AA5F16"/>
    <w:rsid w:val="00AA7321"/>
    <w:rsid w:val="00AA773E"/>
    <w:rsid w:val="00AB0B34"/>
    <w:rsid w:val="00AB178E"/>
    <w:rsid w:val="00AB3959"/>
    <w:rsid w:val="00AB3D18"/>
    <w:rsid w:val="00AB4523"/>
    <w:rsid w:val="00AB4568"/>
    <w:rsid w:val="00AB58F9"/>
    <w:rsid w:val="00AB6D94"/>
    <w:rsid w:val="00AB75CF"/>
    <w:rsid w:val="00AC4E93"/>
    <w:rsid w:val="00AC5204"/>
    <w:rsid w:val="00AC5BCD"/>
    <w:rsid w:val="00AC71C6"/>
    <w:rsid w:val="00AC7C61"/>
    <w:rsid w:val="00AC7CBA"/>
    <w:rsid w:val="00AD0E67"/>
    <w:rsid w:val="00AD4BC3"/>
    <w:rsid w:val="00AD546E"/>
    <w:rsid w:val="00AD6927"/>
    <w:rsid w:val="00AE1386"/>
    <w:rsid w:val="00AE2E08"/>
    <w:rsid w:val="00AE4817"/>
    <w:rsid w:val="00AE4947"/>
    <w:rsid w:val="00AE60BB"/>
    <w:rsid w:val="00AE6568"/>
    <w:rsid w:val="00AE73CB"/>
    <w:rsid w:val="00AE755D"/>
    <w:rsid w:val="00AF0F1E"/>
    <w:rsid w:val="00AF28C2"/>
    <w:rsid w:val="00AF4229"/>
    <w:rsid w:val="00AF4416"/>
    <w:rsid w:val="00AF4837"/>
    <w:rsid w:val="00AF48F9"/>
    <w:rsid w:val="00AF4EFF"/>
    <w:rsid w:val="00AF6F8D"/>
    <w:rsid w:val="00AF79B6"/>
    <w:rsid w:val="00AF7A56"/>
    <w:rsid w:val="00B00F05"/>
    <w:rsid w:val="00B00F53"/>
    <w:rsid w:val="00B02721"/>
    <w:rsid w:val="00B02C58"/>
    <w:rsid w:val="00B0507F"/>
    <w:rsid w:val="00B064CE"/>
    <w:rsid w:val="00B06BEA"/>
    <w:rsid w:val="00B07EA3"/>
    <w:rsid w:val="00B1041D"/>
    <w:rsid w:val="00B1141A"/>
    <w:rsid w:val="00B11770"/>
    <w:rsid w:val="00B12473"/>
    <w:rsid w:val="00B12873"/>
    <w:rsid w:val="00B150AD"/>
    <w:rsid w:val="00B15B31"/>
    <w:rsid w:val="00B15EA4"/>
    <w:rsid w:val="00B16C8D"/>
    <w:rsid w:val="00B1766B"/>
    <w:rsid w:val="00B178D8"/>
    <w:rsid w:val="00B20248"/>
    <w:rsid w:val="00B215C9"/>
    <w:rsid w:val="00B23123"/>
    <w:rsid w:val="00B2353D"/>
    <w:rsid w:val="00B244C4"/>
    <w:rsid w:val="00B24507"/>
    <w:rsid w:val="00B25474"/>
    <w:rsid w:val="00B2564B"/>
    <w:rsid w:val="00B2566A"/>
    <w:rsid w:val="00B25EF8"/>
    <w:rsid w:val="00B27462"/>
    <w:rsid w:val="00B336C1"/>
    <w:rsid w:val="00B33BDA"/>
    <w:rsid w:val="00B34B8D"/>
    <w:rsid w:val="00B36982"/>
    <w:rsid w:val="00B400C0"/>
    <w:rsid w:val="00B42957"/>
    <w:rsid w:val="00B43378"/>
    <w:rsid w:val="00B45CE2"/>
    <w:rsid w:val="00B46D98"/>
    <w:rsid w:val="00B509BE"/>
    <w:rsid w:val="00B5121D"/>
    <w:rsid w:val="00B51933"/>
    <w:rsid w:val="00B51CAC"/>
    <w:rsid w:val="00B55CE2"/>
    <w:rsid w:val="00B567CE"/>
    <w:rsid w:val="00B57AC0"/>
    <w:rsid w:val="00B605FD"/>
    <w:rsid w:val="00B60E97"/>
    <w:rsid w:val="00B610F5"/>
    <w:rsid w:val="00B611C9"/>
    <w:rsid w:val="00B6575F"/>
    <w:rsid w:val="00B65BBB"/>
    <w:rsid w:val="00B66C9E"/>
    <w:rsid w:val="00B67134"/>
    <w:rsid w:val="00B701DB"/>
    <w:rsid w:val="00B70421"/>
    <w:rsid w:val="00B71404"/>
    <w:rsid w:val="00B71B31"/>
    <w:rsid w:val="00B74E38"/>
    <w:rsid w:val="00B7553C"/>
    <w:rsid w:val="00B757AA"/>
    <w:rsid w:val="00B7603D"/>
    <w:rsid w:val="00B76CBE"/>
    <w:rsid w:val="00B77211"/>
    <w:rsid w:val="00B80161"/>
    <w:rsid w:val="00B82B34"/>
    <w:rsid w:val="00B82DBB"/>
    <w:rsid w:val="00B8599F"/>
    <w:rsid w:val="00B8698B"/>
    <w:rsid w:val="00B86F9C"/>
    <w:rsid w:val="00B87495"/>
    <w:rsid w:val="00B908D2"/>
    <w:rsid w:val="00B91A18"/>
    <w:rsid w:val="00B92588"/>
    <w:rsid w:val="00B94896"/>
    <w:rsid w:val="00B95C85"/>
    <w:rsid w:val="00B96DC3"/>
    <w:rsid w:val="00BA13AF"/>
    <w:rsid w:val="00BA1DF2"/>
    <w:rsid w:val="00BA354A"/>
    <w:rsid w:val="00BA60E8"/>
    <w:rsid w:val="00BA620E"/>
    <w:rsid w:val="00BA65C2"/>
    <w:rsid w:val="00BA7CF7"/>
    <w:rsid w:val="00BB01A0"/>
    <w:rsid w:val="00BB029C"/>
    <w:rsid w:val="00BB086F"/>
    <w:rsid w:val="00BB087C"/>
    <w:rsid w:val="00BB1BB6"/>
    <w:rsid w:val="00BB2D17"/>
    <w:rsid w:val="00BB30B8"/>
    <w:rsid w:val="00BB5083"/>
    <w:rsid w:val="00BB555B"/>
    <w:rsid w:val="00BB713A"/>
    <w:rsid w:val="00BB73A4"/>
    <w:rsid w:val="00BB7794"/>
    <w:rsid w:val="00BB784F"/>
    <w:rsid w:val="00BC07B2"/>
    <w:rsid w:val="00BC0F29"/>
    <w:rsid w:val="00BC263C"/>
    <w:rsid w:val="00BC33EF"/>
    <w:rsid w:val="00BC4696"/>
    <w:rsid w:val="00BC666D"/>
    <w:rsid w:val="00BC6FCA"/>
    <w:rsid w:val="00BD05B6"/>
    <w:rsid w:val="00BD0AFB"/>
    <w:rsid w:val="00BD1036"/>
    <w:rsid w:val="00BD463D"/>
    <w:rsid w:val="00BD561A"/>
    <w:rsid w:val="00BD5724"/>
    <w:rsid w:val="00BD7276"/>
    <w:rsid w:val="00BE140B"/>
    <w:rsid w:val="00BE3FBD"/>
    <w:rsid w:val="00BE4C0F"/>
    <w:rsid w:val="00BE6E2D"/>
    <w:rsid w:val="00BE6E95"/>
    <w:rsid w:val="00BE77BE"/>
    <w:rsid w:val="00BF0956"/>
    <w:rsid w:val="00BF1D1A"/>
    <w:rsid w:val="00BF33EE"/>
    <w:rsid w:val="00BF3D14"/>
    <w:rsid w:val="00BF48F6"/>
    <w:rsid w:val="00BF4F45"/>
    <w:rsid w:val="00BF54F8"/>
    <w:rsid w:val="00BF6CFA"/>
    <w:rsid w:val="00C01205"/>
    <w:rsid w:val="00C0309B"/>
    <w:rsid w:val="00C04158"/>
    <w:rsid w:val="00C04B9A"/>
    <w:rsid w:val="00C04C6F"/>
    <w:rsid w:val="00C072F8"/>
    <w:rsid w:val="00C10736"/>
    <w:rsid w:val="00C11493"/>
    <w:rsid w:val="00C13738"/>
    <w:rsid w:val="00C13BCF"/>
    <w:rsid w:val="00C15ADD"/>
    <w:rsid w:val="00C16267"/>
    <w:rsid w:val="00C17A03"/>
    <w:rsid w:val="00C17D97"/>
    <w:rsid w:val="00C20ECC"/>
    <w:rsid w:val="00C21AC2"/>
    <w:rsid w:val="00C22719"/>
    <w:rsid w:val="00C24A9A"/>
    <w:rsid w:val="00C2586D"/>
    <w:rsid w:val="00C26B48"/>
    <w:rsid w:val="00C26CCB"/>
    <w:rsid w:val="00C27477"/>
    <w:rsid w:val="00C27B58"/>
    <w:rsid w:val="00C27E2E"/>
    <w:rsid w:val="00C31D79"/>
    <w:rsid w:val="00C3274C"/>
    <w:rsid w:val="00C32BEF"/>
    <w:rsid w:val="00C33234"/>
    <w:rsid w:val="00C3382C"/>
    <w:rsid w:val="00C33968"/>
    <w:rsid w:val="00C339CB"/>
    <w:rsid w:val="00C34FC1"/>
    <w:rsid w:val="00C35A90"/>
    <w:rsid w:val="00C35DCE"/>
    <w:rsid w:val="00C36063"/>
    <w:rsid w:val="00C376E5"/>
    <w:rsid w:val="00C40333"/>
    <w:rsid w:val="00C416AD"/>
    <w:rsid w:val="00C41D20"/>
    <w:rsid w:val="00C43566"/>
    <w:rsid w:val="00C43867"/>
    <w:rsid w:val="00C44C1A"/>
    <w:rsid w:val="00C44D73"/>
    <w:rsid w:val="00C44FF6"/>
    <w:rsid w:val="00C45C84"/>
    <w:rsid w:val="00C4798F"/>
    <w:rsid w:val="00C47DAE"/>
    <w:rsid w:val="00C501BE"/>
    <w:rsid w:val="00C55678"/>
    <w:rsid w:val="00C55A95"/>
    <w:rsid w:val="00C560DE"/>
    <w:rsid w:val="00C564E2"/>
    <w:rsid w:val="00C56FDD"/>
    <w:rsid w:val="00C57D1B"/>
    <w:rsid w:val="00C616F9"/>
    <w:rsid w:val="00C61730"/>
    <w:rsid w:val="00C62B5C"/>
    <w:rsid w:val="00C63966"/>
    <w:rsid w:val="00C64485"/>
    <w:rsid w:val="00C659F7"/>
    <w:rsid w:val="00C65EE9"/>
    <w:rsid w:val="00C67481"/>
    <w:rsid w:val="00C67AC0"/>
    <w:rsid w:val="00C70F2C"/>
    <w:rsid w:val="00C716A7"/>
    <w:rsid w:val="00C7186F"/>
    <w:rsid w:val="00C71C35"/>
    <w:rsid w:val="00C72D9B"/>
    <w:rsid w:val="00C73C92"/>
    <w:rsid w:val="00C749BC"/>
    <w:rsid w:val="00C75B84"/>
    <w:rsid w:val="00C76D22"/>
    <w:rsid w:val="00C77B00"/>
    <w:rsid w:val="00C80A75"/>
    <w:rsid w:val="00C811DE"/>
    <w:rsid w:val="00C81C46"/>
    <w:rsid w:val="00C82694"/>
    <w:rsid w:val="00C82843"/>
    <w:rsid w:val="00C83638"/>
    <w:rsid w:val="00C84160"/>
    <w:rsid w:val="00C8609B"/>
    <w:rsid w:val="00C865DC"/>
    <w:rsid w:val="00C87156"/>
    <w:rsid w:val="00C902EC"/>
    <w:rsid w:val="00C91AD5"/>
    <w:rsid w:val="00C9210B"/>
    <w:rsid w:val="00C93DF7"/>
    <w:rsid w:val="00C94851"/>
    <w:rsid w:val="00C9570B"/>
    <w:rsid w:val="00C9654B"/>
    <w:rsid w:val="00C979C2"/>
    <w:rsid w:val="00CA01E1"/>
    <w:rsid w:val="00CA1B0E"/>
    <w:rsid w:val="00CA354E"/>
    <w:rsid w:val="00CA4580"/>
    <w:rsid w:val="00CB066B"/>
    <w:rsid w:val="00CB077C"/>
    <w:rsid w:val="00CB2C43"/>
    <w:rsid w:val="00CB3607"/>
    <w:rsid w:val="00CB3630"/>
    <w:rsid w:val="00CB3A86"/>
    <w:rsid w:val="00CB3F40"/>
    <w:rsid w:val="00CB44A6"/>
    <w:rsid w:val="00CB479B"/>
    <w:rsid w:val="00CB51BA"/>
    <w:rsid w:val="00CB5A2E"/>
    <w:rsid w:val="00CB5CFC"/>
    <w:rsid w:val="00CB70A4"/>
    <w:rsid w:val="00CB78AB"/>
    <w:rsid w:val="00CC061B"/>
    <w:rsid w:val="00CC0BF9"/>
    <w:rsid w:val="00CC142C"/>
    <w:rsid w:val="00CC1A6A"/>
    <w:rsid w:val="00CC1E77"/>
    <w:rsid w:val="00CC1F96"/>
    <w:rsid w:val="00CC2DF9"/>
    <w:rsid w:val="00CC3E10"/>
    <w:rsid w:val="00CD0077"/>
    <w:rsid w:val="00CD0FA3"/>
    <w:rsid w:val="00CD247B"/>
    <w:rsid w:val="00CD314D"/>
    <w:rsid w:val="00CD39E6"/>
    <w:rsid w:val="00CD4E87"/>
    <w:rsid w:val="00CD5E87"/>
    <w:rsid w:val="00CD656F"/>
    <w:rsid w:val="00CD74F9"/>
    <w:rsid w:val="00CD7BCB"/>
    <w:rsid w:val="00CE1289"/>
    <w:rsid w:val="00CE1EF6"/>
    <w:rsid w:val="00CE4B09"/>
    <w:rsid w:val="00CE64CE"/>
    <w:rsid w:val="00CE73D8"/>
    <w:rsid w:val="00CF0C4A"/>
    <w:rsid w:val="00CF22B5"/>
    <w:rsid w:val="00CF26F0"/>
    <w:rsid w:val="00CF436F"/>
    <w:rsid w:val="00CF442C"/>
    <w:rsid w:val="00CF50AA"/>
    <w:rsid w:val="00CF536D"/>
    <w:rsid w:val="00CF7F3E"/>
    <w:rsid w:val="00D01AB6"/>
    <w:rsid w:val="00D021E8"/>
    <w:rsid w:val="00D026D4"/>
    <w:rsid w:val="00D0275C"/>
    <w:rsid w:val="00D033FC"/>
    <w:rsid w:val="00D03B45"/>
    <w:rsid w:val="00D04D98"/>
    <w:rsid w:val="00D10683"/>
    <w:rsid w:val="00D10DC6"/>
    <w:rsid w:val="00D11140"/>
    <w:rsid w:val="00D113FB"/>
    <w:rsid w:val="00D12571"/>
    <w:rsid w:val="00D1357D"/>
    <w:rsid w:val="00D15180"/>
    <w:rsid w:val="00D2015A"/>
    <w:rsid w:val="00D21297"/>
    <w:rsid w:val="00D21A03"/>
    <w:rsid w:val="00D2278D"/>
    <w:rsid w:val="00D2513E"/>
    <w:rsid w:val="00D25273"/>
    <w:rsid w:val="00D26411"/>
    <w:rsid w:val="00D2644A"/>
    <w:rsid w:val="00D27269"/>
    <w:rsid w:val="00D2764A"/>
    <w:rsid w:val="00D27A7C"/>
    <w:rsid w:val="00D27B80"/>
    <w:rsid w:val="00D27C65"/>
    <w:rsid w:val="00D27DF3"/>
    <w:rsid w:val="00D30544"/>
    <w:rsid w:val="00D338D0"/>
    <w:rsid w:val="00D33CA6"/>
    <w:rsid w:val="00D33D87"/>
    <w:rsid w:val="00D33E04"/>
    <w:rsid w:val="00D33FC4"/>
    <w:rsid w:val="00D340D6"/>
    <w:rsid w:val="00D36BA8"/>
    <w:rsid w:val="00D40CE7"/>
    <w:rsid w:val="00D42BE4"/>
    <w:rsid w:val="00D42D3E"/>
    <w:rsid w:val="00D43206"/>
    <w:rsid w:val="00D43BAC"/>
    <w:rsid w:val="00D44232"/>
    <w:rsid w:val="00D4476A"/>
    <w:rsid w:val="00D45777"/>
    <w:rsid w:val="00D45EBB"/>
    <w:rsid w:val="00D46318"/>
    <w:rsid w:val="00D46DA9"/>
    <w:rsid w:val="00D4790D"/>
    <w:rsid w:val="00D51C4F"/>
    <w:rsid w:val="00D533DD"/>
    <w:rsid w:val="00D53B8B"/>
    <w:rsid w:val="00D54016"/>
    <w:rsid w:val="00D54AC3"/>
    <w:rsid w:val="00D54CCD"/>
    <w:rsid w:val="00D5785A"/>
    <w:rsid w:val="00D60594"/>
    <w:rsid w:val="00D610D6"/>
    <w:rsid w:val="00D614DB"/>
    <w:rsid w:val="00D61A70"/>
    <w:rsid w:val="00D64A7A"/>
    <w:rsid w:val="00D6621A"/>
    <w:rsid w:val="00D66F2A"/>
    <w:rsid w:val="00D6782D"/>
    <w:rsid w:val="00D702F5"/>
    <w:rsid w:val="00D70E13"/>
    <w:rsid w:val="00D71C5B"/>
    <w:rsid w:val="00D7319B"/>
    <w:rsid w:val="00D73C84"/>
    <w:rsid w:val="00D73E0B"/>
    <w:rsid w:val="00D77757"/>
    <w:rsid w:val="00D80FF1"/>
    <w:rsid w:val="00D81404"/>
    <w:rsid w:val="00D8335F"/>
    <w:rsid w:val="00D83D04"/>
    <w:rsid w:val="00D83D47"/>
    <w:rsid w:val="00D846F9"/>
    <w:rsid w:val="00D84D8C"/>
    <w:rsid w:val="00D86DC1"/>
    <w:rsid w:val="00D87D3F"/>
    <w:rsid w:val="00D91B20"/>
    <w:rsid w:val="00D9264F"/>
    <w:rsid w:val="00D933A3"/>
    <w:rsid w:val="00D93D1B"/>
    <w:rsid w:val="00D94EB9"/>
    <w:rsid w:val="00D953AC"/>
    <w:rsid w:val="00D95F68"/>
    <w:rsid w:val="00D965B9"/>
    <w:rsid w:val="00D96F10"/>
    <w:rsid w:val="00D97909"/>
    <w:rsid w:val="00DA0A23"/>
    <w:rsid w:val="00DA0BEE"/>
    <w:rsid w:val="00DA1050"/>
    <w:rsid w:val="00DA1CD7"/>
    <w:rsid w:val="00DA23A7"/>
    <w:rsid w:val="00DA4987"/>
    <w:rsid w:val="00DA6B83"/>
    <w:rsid w:val="00DA7ADF"/>
    <w:rsid w:val="00DB02A3"/>
    <w:rsid w:val="00DB07B5"/>
    <w:rsid w:val="00DB11B4"/>
    <w:rsid w:val="00DB1E12"/>
    <w:rsid w:val="00DB2423"/>
    <w:rsid w:val="00DB279A"/>
    <w:rsid w:val="00DB3131"/>
    <w:rsid w:val="00DB6903"/>
    <w:rsid w:val="00DB7096"/>
    <w:rsid w:val="00DC0560"/>
    <w:rsid w:val="00DC0A18"/>
    <w:rsid w:val="00DC0DA1"/>
    <w:rsid w:val="00DC0E6E"/>
    <w:rsid w:val="00DC2FA9"/>
    <w:rsid w:val="00DC34C8"/>
    <w:rsid w:val="00DC3FFB"/>
    <w:rsid w:val="00DC4445"/>
    <w:rsid w:val="00DC5219"/>
    <w:rsid w:val="00DC7090"/>
    <w:rsid w:val="00DC72C1"/>
    <w:rsid w:val="00DC745E"/>
    <w:rsid w:val="00DC7512"/>
    <w:rsid w:val="00DC787A"/>
    <w:rsid w:val="00DD0250"/>
    <w:rsid w:val="00DD22EC"/>
    <w:rsid w:val="00DD6253"/>
    <w:rsid w:val="00DD6917"/>
    <w:rsid w:val="00DD7832"/>
    <w:rsid w:val="00DD7B87"/>
    <w:rsid w:val="00DE0915"/>
    <w:rsid w:val="00DE179F"/>
    <w:rsid w:val="00DE23DB"/>
    <w:rsid w:val="00DE29C5"/>
    <w:rsid w:val="00DE2B0C"/>
    <w:rsid w:val="00DE3327"/>
    <w:rsid w:val="00DE494A"/>
    <w:rsid w:val="00DE5A4C"/>
    <w:rsid w:val="00DE7D89"/>
    <w:rsid w:val="00DF0706"/>
    <w:rsid w:val="00DF1829"/>
    <w:rsid w:val="00DF33E9"/>
    <w:rsid w:val="00DF5849"/>
    <w:rsid w:val="00DF5B42"/>
    <w:rsid w:val="00DF5F2D"/>
    <w:rsid w:val="00DF6087"/>
    <w:rsid w:val="00DF7B10"/>
    <w:rsid w:val="00E00DC5"/>
    <w:rsid w:val="00E017FA"/>
    <w:rsid w:val="00E03330"/>
    <w:rsid w:val="00E055EF"/>
    <w:rsid w:val="00E066B5"/>
    <w:rsid w:val="00E06EAA"/>
    <w:rsid w:val="00E07792"/>
    <w:rsid w:val="00E11826"/>
    <w:rsid w:val="00E12015"/>
    <w:rsid w:val="00E136D4"/>
    <w:rsid w:val="00E137B0"/>
    <w:rsid w:val="00E14E9A"/>
    <w:rsid w:val="00E15257"/>
    <w:rsid w:val="00E16091"/>
    <w:rsid w:val="00E20D28"/>
    <w:rsid w:val="00E21ADF"/>
    <w:rsid w:val="00E223DD"/>
    <w:rsid w:val="00E22CE4"/>
    <w:rsid w:val="00E24DCD"/>
    <w:rsid w:val="00E26469"/>
    <w:rsid w:val="00E27A19"/>
    <w:rsid w:val="00E27F12"/>
    <w:rsid w:val="00E31B3E"/>
    <w:rsid w:val="00E32549"/>
    <w:rsid w:val="00E32AAD"/>
    <w:rsid w:val="00E32BB6"/>
    <w:rsid w:val="00E33FEA"/>
    <w:rsid w:val="00E358A1"/>
    <w:rsid w:val="00E37134"/>
    <w:rsid w:val="00E37F81"/>
    <w:rsid w:val="00E406DE"/>
    <w:rsid w:val="00E410A9"/>
    <w:rsid w:val="00E41166"/>
    <w:rsid w:val="00E41CB3"/>
    <w:rsid w:val="00E42326"/>
    <w:rsid w:val="00E42BBC"/>
    <w:rsid w:val="00E440DC"/>
    <w:rsid w:val="00E45B88"/>
    <w:rsid w:val="00E512AF"/>
    <w:rsid w:val="00E51A09"/>
    <w:rsid w:val="00E520B2"/>
    <w:rsid w:val="00E54036"/>
    <w:rsid w:val="00E5457A"/>
    <w:rsid w:val="00E547DD"/>
    <w:rsid w:val="00E54AAF"/>
    <w:rsid w:val="00E54C7E"/>
    <w:rsid w:val="00E55369"/>
    <w:rsid w:val="00E5540E"/>
    <w:rsid w:val="00E60951"/>
    <w:rsid w:val="00E60F30"/>
    <w:rsid w:val="00E6268A"/>
    <w:rsid w:val="00E635D6"/>
    <w:rsid w:val="00E63B3C"/>
    <w:rsid w:val="00E658E7"/>
    <w:rsid w:val="00E660DC"/>
    <w:rsid w:val="00E67946"/>
    <w:rsid w:val="00E7005E"/>
    <w:rsid w:val="00E702D4"/>
    <w:rsid w:val="00E70A74"/>
    <w:rsid w:val="00E71077"/>
    <w:rsid w:val="00E717EA"/>
    <w:rsid w:val="00E72E49"/>
    <w:rsid w:val="00E7517B"/>
    <w:rsid w:val="00E75BE4"/>
    <w:rsid w:val="00E762B4"/>
    <w:rsid w:val="00E776A8"/>
    <w:rsid w:val="00E80EB4"/>
    <w:rsid w:val="00E80FAE"/>
    <w:rsid w:val="00E82728"/>
    <w:rsid w:val="00E8474C"/>
    <w:rsid w:val="00E852C7"/>
    <w:rsid w:val="00E85B85"/>
    <w:rsid w:val="00E8679F"/>
    <w:rsid w:val="00E90CEB"/>
    <w:rsid w:val="00E9103E"/>
    <w:rsid w:val="00E912F2"/>
    <w:rsid w:val="00E9268C"/>
    <w:rsid w:val="00E93140"/>
    <w:rsid w:val="00E95D25"/>
    <w:rsid w:val="00E96428"/>
    <w:rsid w:val="00E967D5"/>
    <w:rsid w:val="00E9756A"/>
    <w:rsid w:val="00EA0B40"/>
    <w:rsid w:val="00EA1121"/>
    <w:rsid w:val="00EA1708"/>
    <w:rsid w:val="00EA1C55"/>
    <w:rsid w:val="00EA2133"/>
    <w:rsid w:val="00EA24CA"/>
    <w:rsid w:val="00EA3042"/>
    <w:rsid w:val="00EA4E5C"/>
    <w:rsid w:val="00EA5408"/>
    <w:rsid w:val="00EA79E5"/>
    <w:rsid w:val="00EB0590"/>
    <w:rsid w:val="00EB0F4A"/>
    <w:rsid w:val="00EB11E3"/>
    <w:rsid w:val="00EB1A95"/>
    <w:rsid w:val="00EB2741"/>
    <w:rsid w:val="00EB2AAE"/>
    <w:rsid w:val="00EB2E7D"/>
    <w:rsid w:val="00EB399B"/>
    <w:rsid w:val="00EB58F0"/>
    <w:rsid w:val="00EB64B8"/>
    <w:rsid w:val="00EC14C5"/>
    <w:rsid w:val="00EC2D98"/>
    <w:rsid w:val="00EC410C"/>
    <w:rsid w:val="00EC429A"/>
    <w:rsid w:val="00EC43C9"/>
    <w:rsid w:val="00EC4404"/>
    <w:rsid w:val="00EC5AA9"/>
    <w:rsid w:val="00EC63E4"/>
    <w:rsid w:val="00ED0976"/>
    <w:rsid w:val="00ED0ED3"/>
    <w:rsid w:val="00ED10D8"/>
    <w:rsid w:val="00ED2E1C"/>
    <w:rsid w:val="00ED566E"/>
    <w:rsid w:val="00ED5AE0"/>
    <w:rsid w:val="00ED770F"/>
    <w:rsid w:val="00ED7CCB"/>
    <w:rsid w:val="00EE26E3"/>
    <w:rsid w:val="00EE3B47"/>
    <w:rsid w:val="00EE4D7F"/>
    <w:rsid w:val="00EE4E2A"/>
    <w:rsid w:val="00EE55A2"/>
    <w:rsid w:val="00EE5799"/>
    <w:rsid w:val="00EE5C41"/>
    <w:rsid w:val="00EE5D20"/>
    <w:rsid w:val="00EE6221"/>
    <w:rsid w:val="00EE6A97"/>
    <w:rsid w:val="00EF00B6"/>
    <w:rsid w:val="00EF01D5"/>
    <w:rsid w:val="00EF0827"/>
    <w:rsid w:val="00EF1064"/>
    <w:rsid w:val="00EF110D"/>
    <w:rsid w:val="00EF320D"/>
    <w:rsid w:val="00F01BAD"/>
    <w:rsid w:val="00F0211D"/>
    <w:rsid w:val="00F025C7"/>
    <w:rsid w:val="00F02B13"/>
    <w:rsid w:val="00F03E31"/>
    <w:rsid w:val="00F04239"/>
    <w:rsid w:val="00F048B9"/>
    <w:rsid w:val="00F06F16"/>
    <w:rsid w:val="00F1046A"/>
    <w:rsid w:val="00F11714"/>
    <w:rsid w:val="00F12D2F"/>
    <w:rsid w:val="00F12EC8"/>
    <w:rsid w:val="00F1351A"/>
    <w:rsid w:val="00F172CB"/>
    <w:rsid w:val="00F174E4"/>
    <w:rsid w:val="00F20A95"/>
    <w:rsid w:val="00F216C3"/>
    <w:rsid w:val="00F21D70"/>
    <w:rsid w:val="00F23E06"/>
    <w:rsid w:val="00F23E62"/>
    <w:rsid w:val="00F24022"/>
    <w:rsid w:val="00F24D41"/>
    <w:rsid w:val="00F24E8D"/>
    <w:rsid w:val="00F25F04"/>
    <w:rsid w:val="00F263D3"/>
    <w:rsid w:val="00F26AF8"/>
    <w:rsid w:val="00F27CE8"/>
    <w:rsid w:val="00F27D4F"/>
    <w:rsid w:val="00F30901"/>
    <w:rsid w:val="00F35607"/>
    <w:rsid w:val="00F3753E"/>
    <w:rsid w:val="00F41386"/>
    <w:rsid w:val="00F43D1F"/>
    <w:rsid w:val="00F43D98"/>
    <w:rsid w:val="00F44E84"/>
    <w:rsid w:val="00F45132"/>
    <w:rsid w:val="00F505BC"/>
    <w:rsid w:val="00F50B62"/>
    <w:rsid w:val="00F52BE6"/>
    <w:rsid w:val="00F531D6"/>
    <w:rsid w:val="00F539A3"/>
    <w:rsid w:val="00F5417A"/>
    <w:rsid w:val="00F54C34"/>
    <w:rsid w:val="00F54D5C"/>
    <w:rsid w:val="00F54F41"/>
    <w:rsid w:val="00F54F5B"/>
    <w:rsid w:val="00F55047"/>
    <w:rsid w:val="00F56592"/>
    <w:rsid w:val="00F56B06"/>
    <w:rsid w:val="00F57237"/>
    <w:rsid w:val="00F57F21"/>
    <w:rsid w:val="00F60B8E"/>
    <w:rsid w:val="00F618DA"/>
    <w:rsid w:val="00F61FDE"/>
    <w:rsid w:val="00F62E67"/>
    <w:rsid w:val="00F63202"/>
    <w:rsid w:val="00F632D1"/>
    <w:rsid w:val="00F63ECE"/>
    <w:rsid w:val="00F65397"/>
    <w:rsid w:val="00F65487"/>
    <w:rsid w:val="00F65B67"/>
    <w:rsid w:val="00F67DD1"/>
    <w:rsid w:val="00F72BF5"/>
    <w:rsid w:val="00F74A92"/>
    <w:rsid w:val="00F77060"/>
    <w:rsid w:val="00F81246"/>
    <w:rsid w:val="00F832AE"/>
    <w:rsid w:val="00F83926"/>
    <w:rsid w:val="00F83C02"/>
    <w:rsid w:val="00F84255"/>
    <w:rsid w:val="00F864D1"/>
    <w:rsid w:val="00F922A2"/>
    <w:rsid w:val="00F94853"/>
    <w:rsid w:val="00F95C54"/>
    <w:rsid w:val="00FA01AF"/>
    <w:rsid w:val="00FA1346"/>
    <w:rsid w:val="00FA1DA2"/>
    <w:rsid w:val="00FA2324"/>
    <w:rsid w:val="00FA28BB"/>
    <w:rsid w:val="00FA2B0C"/>
    <w:rsid w:val="00FA2B5F"/>
    <w:rsid w:val="00FA2E00"/>
    <w:rsid w:val="00FA3CA3"/>
    <w:rsid w:val="00FA4C92"/>
    <w:rsid w:val="00FA517F"/>
    <w:rsid w:val="00FA534C"/>
    <w:rsid w:val="00FA608F"/>
    <w:rsid w:val="00FA7A78"/>
    <w:rsid w:val="00FB0149"/>
    <w:rsid w:val="00FB20DA"/>
    <w:rsid w:val="00FB6090"/>
    <w:rsid w:val="00FB60D0"/>
    <w:rsid w:val="00FB63DC"/>
    <w:rsid w:val="00FB7735"/>
    <w:rsid w:val="00FC2846"/>
    <w:rsid w:val="00FC3E64"/>
    <w:rsid w:val="00FC4AE5"/>
    <w:rsid w:val="00FC5F76"/>
    <w:rsid w:val="00FD2760"/>
    <w:rsid w:val="00FD2C80"/>
    <w:rsid w:val="00FD3E08"/>
    <w:rsid w:val="00FD5F5F"/>
    <w:rsid w:val="00FE0191"/>
    <w:rsid w:val="00FE2485"/>
    <w:rsid w:val="00FE34BE"/>
    <w:rsid w:val="00FE3F3F"/>
    <w:rsid w:val="00FE4168"/>
    <w:rsid w:val="00FE5378"/>
    <w:rsid w:val="00FE5D8B"/>
    <w:rsid w:val="00FE7013"/>
    <w:rsid w:val="00FF01AF"/>
    <w:rsid w:val="00FF0F62"/>
    <w:rsid w:val="00FF101A"/>
    <w:rsid w:val="00FF14A2"/>
    <w:rsid w:val="00FF1A2E"/>
    <w:rsid w:val="00FF349E"/>
    <w:rsid w:val="00FF37FE"/>
    <w:rsid w:val="00FF41FE"/>
    <w:rsid w:val="00FF5538"/>
    <w:rsid w:val="00FF7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897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7BC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5737BC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rsid w:val="005F5FFA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semiHidden/>
    <w:rsid w:val="006F2C9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191E39"/>
    <w:rPr>
      <w:sz w:val="28"/>
    </w:rPr>
  </w:style>
  <w:style w:type="character" w:customStyle="1" w:styleId="a8">
    <w:name w:val="Основной текст Знак"/>
    <w:link w:val="a7"/>
    <w:rsid w:val="00191E39"/>
    <w:rPr>
      <w:sz w:val="28"/>
      <w:lang w:val="ru-RU" w:eastAsia="ar-SA" w:bidi="ar-SA"/>
    </w:rPr>
  </w:style>
  <w:style w:type="character" w:styleId="a9">
    <w:name w:val="annotation reference"/>
    <w:basedOn w:val="a0"/>
    <w:semiHidden/>
    <w:rsid w:val="00D80FF1"/>
    <w:rPr>
      <w:sz w:val="16"/>
      <w:szCs w:val="16"/>
    </w:rPr>
  </w:style>
  <w:style w:type="paragraph" w:styleId="aa">
    <w:name w:val="annotation text"/>
    <w:basedOn w:val="a"/>
    <w:link w:val="ab"/>
    <w:semiHidden/>
    <w:rsid w:val="00D80FF1"/>
  </w:style>
  <w:style w:type="paragraph" w:styleId="ac">
    <w:name w:val="annotation subject"/>
    <w:basedOn w:val="aa"/>
    <w:next w:val="aa"/>
    <w:link w:val="ad"/>
    <w:semiHidden/>
    <w:rsid w:val="00D80FF1"/>
    <w:rPr>
      <w:b/>
      <w:bCs/>
    </w:rPr>
  </w:style>
  <w:style w:type="paragraph" w:styleId="ae">
    <w:name w:val="footnote text"/>
    <w:basedOn w:val="a"/>
    <w:link w:val="af"/>
    <w:semiHidden/>
    <w:unhideWhenUsed/>
    <w:rsid w:val="002F61D5"/>
  </w:style>
  <w:style w:type="character" w:customStyle="1" w:styleId="af">
    <w:name w:val="Текст сноски Знак"/>
    <w:basedOn w:val="a0"/>
    <w:link w:val="ae"/>
    <w:semiHidden/>
    <w:rsid w:val="002F61D5"/>
    <w:rPr>
      <w:lang w:eastAsia="ar-SA"/>
    </w:rPr>
  </w:style>
  <w:style w:type="character" w:styleId="af0">
    <w:name w:val="footnote reference"/>
    <w:basedOn w:val="a0"/>
    <w:semiHidden/>
    <w:unhideWhenUsed/>
    <w:rsid w:val="002F61D5"/>
    <w:rPr>
      <w:vertAlign w:val="superscript"/>
    </w:rPr>
  </w:style>
  <w:style w:type="paragraph" w:customStyle="1" w:styleId="Default">
    <w:name w:val="Default"/>
    <w:rsid w:val="006A7D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11">
    <w:name w:val="p11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2">
    <w:name w:val="p12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4">
    <w:name w:val="s4"/>
    <w:basedOn w:val="a0"/>
    <w:rsid w:val="006A7D70"/>
  </w:style>
  <w:style w:type="paragraph" w:customStyle="1" w:styleId="p13">
    <w:name w:val="p1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4">
    <w:name w:val="p14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6A7D70"/>
    <w:pPr>
      <w:ind w:left="720"/>
      <w:contextualSpacing/>
    </w:pPr>
  </w:style>
  <w:style w:type="paragraph" w:styleId="af2">
    <w:name w:val="endnote text"/>
    <w:basedOn w:val="a"/>
    <w:link w:val="af3"/>
    <w:semiHidden/>
    <w:unhideWhenUsed/>
    <w:rsid w:val="00D26411"/>
  </w:style>
  <w:style w:type="character" w:customStyle="1" w:styleId="af3">
    <w:name w:val="Текст концевой сноски Знак"/>
    <w:basedOn w:val="a0"/>
    <w:link w:val="af2"/>
    <w:semiHidden/>
    <w:rsid w:val="00D26411"/>
    <w:rPr>
      <w:lang w:eastAsia="ar-SA"/>
    </w:rPr>
  </w:style>
  <w:style w:type="character" w:styleId="af4">
    <w:name w:val="endnote reference"/>
    <w:basedOn w:val="a0"/>
    <w:semiHidden/>
    <w:unhideWhenUsed/>
    <w:rsid w:val="00D26411"/>
    <w:rPr>
      <w:vertAlign w:val="superscript"/>
    </w:rPr>
  </w:style>
  <w:style w:type="character" w:styleId="af5">
    <w:name w:val="Hyperlink"/>
    <w:basedOn w:val="a0"/>
    <w:uiPriority w:val="99"/>
    <w:rsid w:val="00376B05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6D3504"/>
    <w:pPr>
      <w:suppressAutoHyphens w:val="0"/>
    </w:pPr>
    <w:rPr>
      <w:rFonts w:eastAsiaTheme="minorHAnsi"/>
      <w:sz w:val="24"/>
      <w:szCs w:val="24"/>
      <w:lang w:eastAsia="ru-RU"/>
    </w:rPr>
  </w:style>
  <w:style w:type="table" w:styleId="af7">
    <w:name w:val="Table Grid"/>
    <w:basedOn w:val="a1"/>
    <w:rsid w:val="00043B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rsid w:val="002764A6"/>
    <w:rPr>
      <w:lang w:eastAsia="ar-SA"/>
    </w:rPr>
  </w:style>
  <w:style w:type="character" w:customStyle="1" w:styleId="a6">
    <w:name w:val="Текст выноски Знак"/>
    <w:basedOn w:val="a0"/>
    <w:link w:val="a5"/>
    <w:semiHidden/>
    <w:rsid w:val="002764A6"/>
    <w:rPr>
      <w:rFonts w:ascii="Tahoma" w:hAnsi="Tahoma" w:cs="Tahoma"/>
      <w:sz w:val="16"/>
      <w:szCs w:val="16"/>
      <w:lang w:eastAsia="ar-SA"/>
    </w:rPr>
  </w:style>
  <w:style w:type="character" w:customStyle="1" w:styleId="ab">
    <w:name w:val="Текст примечания Знак"/>
    <w:basedOn w:val="a0"/>
    <w:link w:val="aa"/>
    <w:semiHidden/>
    <w:rsid w:val="002764A6"/>
    <w:rPr>
      <w:lang w:eastAsia="ar-SA"/>
    </w:rPr>
  </w:style>
  <w:style w:type="character" w:customStyle="1" w:styleId="ad">
    <w:name w:val="Тема примечания Знак"/>
    <w:basedOn w:val="ab"/>
    <w:link w:val="ac"/>
    <w:semiHidden/>
    <w:rsid w:val="002764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5ED2192DA93BA2B157F5008FD77ABFA9E66771AAACFE7D54DB0D97BB2ACAB755297BB9678A79BA00F8636F06641BF212BE96383FA6B7DC38E2A8n15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73A5-B764-4D81-BFD2-AE6228E20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21</Pages>
  <Words>4065</Words>
  <Characters>23173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27184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Печура</dc:creator>
  <cp:lastModifiedBy>Ярцева Алла Сергеевна</cp:lastModifiedBy>
  <cp:revision>42</cp:revision>
  <cp:lastPrinted>2019-01-09T01:56:00Z</cp:lastPrinted>
  <dcterms:created xsi:type="dcterms:W3CDTF">2019-02-25T08:49:00Z</dcterms:created>
  <dcterms:modified xsi:type="dcterms:W3CDTF">2019-08-16T02:03:00Z</dcterms:modified>
</cp:coreProperties>
</file>