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7B" w:rsidRPr="000240EB" w:rsidRDefault="00D0188C" w:rsidP="00C81C7B">
      <w:pPr>
        <w:jc w:val="center"/>
        <w:rPr>
          <w:sz w:val="28"/>
          <w:szCs w:val="28"/>
        </w:rPr>
      </w:pPr>
      <w:r w:rsidRPr="000240EB">
        <w:rPr>
          <w:noProof/>
          <w:sz w:val="28"/>
          <w:szCs w:val="28"/>
          <w:lang w:eastAsia="ru-RU"/>
        </w:rPr>
        <mc:AlternateContent>
          <mc:Choice Requires="wpg">
            <w:drawing>
              <wp:anchor distT="0" distB="0" distL="0" distR="0" simplePos="0" relativeHeight="251660288" behindDoc="0" locked="0" layoutInCell="1" allowOverlap="1" wp14:anchorId="0F814804" wp14:editId="6DB4705B">
                <wp:simplePos x="0" y="0"/>
                <wp:positionH relativeFrom="column">
                  <wp:posOffset>119380</wp:posOffset>
                </wp:positionH>
                <wp:positionV relativeFrom="margin">
                  <wp:posOffset>59614</wp:posOffset>
                </wp:positionV>
                <wp:extent cx="5310505" cy="2904134"/>
                <wp:effectExtent l="0" t="0" r="4445" b="10795"/>
                <wp:wrapNone/>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0505" cy="2904134"/>
                          <a:chOff x="65" y="-112"/>
                          <a:chExt cx="8486" cy="3625"/>
                        </a:xfrm>
                      </wpg:grpSpPr>
                      <wpg:grpSp>
                        <wpg:cNvPr id="3" name="Group 19"/>
                        <wpg:cNvGrpSpPr>
                          <a:grpSpLocks/>
                        </wpg:cNvGrpSpPr>
                        <wpg:grpSpPr bwMode="auto">
                          <a:xfrm>
                            <a:off x="65" y="-112"/>
                            <a:ext cx="8486" cy="1883"/>
                            <a:chOff x="65" y="-112"/>
                            <a:chExt cx="8486" cy="1883"/>
                          </a:xfrm>
                        </wpg:grpSpPr>
                        <wps:wsp>
                          <wps:cNvPr id="4" name="Text Box 20"/>
                          <wps:cNvSpPr txBox="1">
                            <a:spLocks noChangeArrowheads="1"/>
                          </wps:cNvSpPr>
                          <wps:spPr bwMode="auto">
                            <a:xfrm>
                              <a:off x="3616" y="-112"/>
                              <a:ext cx="1431" cy="1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wps:txbx>
                          <wps:bodyPr rot="0" vert="horz" wrap="square" lIns="0" tIns="0" rIns="0" bIns="0" anchor="t" anchorCtr="0">
                            <a:noAutofit/>
                          </wps:bodyPr>
                        </wps:wsp>
                        <wps:wsp>
                          <wps:cNvPr id="5" name="Text Box 21"/>
                          <wps:cNvSpPr txBox="1">
                            <a:spLocks noChangeArrowheads="1"/>
                          </wps:cNvSpPr>
                          <wps:spPr bwMode="auto">
                            <a:xfrm>
                              <a:off x="65"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wps:txbx>
                          <wps:bodyPr rot="0" vert="horz" wrap="square" lIns="0" tIns="0" rIns="0" bIns="0" anchor="t" anchorCtr="0">
                            <a:noAutofit/>
                          </wps:bodyPr>
                        </wps:wsp>
                        <wps:wsp>
                          <wps:cNvPr id="6" name="Text Box 22"/>
                          <wps:cNvSpPr txBox="1">
                            <a:spLocks noChangeArrowheads="1"/>
                          </wps:cNvSpPr>
                          <wps:spPr bwMode="auto">
                            <a:xfrm>
                              <a:off x="5461"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wps:txbx>
                          <wps:bodyPr rot="0" vert="horz" wrap="square" lIns="0" tIns="0" rIns="0" bIns="0" anchor="t" anchorCtr="0">
                            <a:noAutofit/>
                          </wps:bodyPr>
                        </wps:wsp>
                      </wpg:grpSp>
                      <wps:wsp>
                        <wps:cNvPr id="7" name="Text Box 23"/>
                        <wps:cNvSpPr txBox="1">
                          <a:spLocks noChangeArrowheads="1"/>
                        </wps:cNvSpPr>
                        <wps:spPr bwMode="auto">
                          <a:xfrm>
                            <a:off x="1698" y="1978"/>
                            <a:ext cx="5220" cy="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E80DC0">
                                <w:rPr>
                                  <w:b/>
                                  <w:sz w:val="24"/>
                                  <w:szCs w:val="24"/>
                                </w:rPr>
                                <w:t>30.03.</w:t>
                              </w:r>
                              <w:r w:rsidR="00DC4626">
                                <w:rPr>
                                  <w:b/>
                                  <w:sz w:val="24"/>
                                  <w:szCs w:val="24"/>
                                </w:rPr>
                                <w:t>2022</w:t>
                              </w:r>
                              <w:r>
                                <w:rPr>
                                  <w:b/>
                                  <w:sz w:val="24"/>
                                  <w:szCs w:val="24"/>
                                </w:rPr>
                                <w:t xml:space="preserve"> </w:t>
                              </w:r>
                              <w:r w:rsidR="00DC4626">
                                <w:rPr>
                                  <w:b/>
                                  <w:sz w:val="24"/>
                                  <w:szCs w:val="24"/>
                                </w:rPr>
                                <w:t>№</w:t>
                              </w:r>
                              <w:r w:rsidR="00E80DC0">
                                <w:rPr>
                                  <w:b/>
                                  <w:sz w:val="24"/>
                                  <w:szCs w:val="24"/>
                                </w:rPr>
                                <w:t>179</w:t>
                              </w:r>
                            </w:p>
                            <w:p w:rsidR="007674E4" w:rsidRDefault="007674E4" w:rsidP="00C8169A">
                              <w:pPr>
                                <w:jc w:val="center"/>
                              </w:pPr>
                            </w:p>
                            <w:p w:rsidR="007674E4" w:rsidRDefault="007674E4" w:rsidP="00C8169A">
                              <w:pPr>
                                <w:jc w:val="center"/>
                              </w:pP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9.4pt;margin-top:4.7pt;width:418.15pt;height:228.65pt;z-index:251660288;mso-wrap-distance-left:0;mso-wrap-distance-right:0;mso-position-vertical-relative:margin" coordorigin="65,-112" coordsize="8486,3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">
                <v:group id="Group 19" o:spid="_x0000_s1027" style="position:absolute;left:65;top:-112;width:8486;height:1883" coordorigin="65,-112" coordsize="8486,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20" o:spid="_x0000_s1028" type="#_x0000_t202" style="position:absolute;left:3616;top:-112;width:1431;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stroke joinstyle="round"/>
                    <v:textbox inset="0,0,0,0">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v:textbox>
                  </v:shape>
                  <v:shape id="Text Box 21" o:spid="_x0000_s1029" type="#_x0000_t202" style="position:absolute;left:65;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v:textbox>
                  </v:shape>
                  <v:shape id="Text Box 22" o:spid="_x0000_s1030" type="#_x0000_t202" style="position:absolute;left:5461;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v:textbox>
                  </v:shape>
                </v:group>
                <v:shape id="Text Box 23" o:spid="_x0000_s1031" type="#_x0000_t202" style="position:absolute;left:1698;top:1978;width:5220;height:1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stroke joinstyle="round"/>
                  <v:textbox inset="0,0,0,0">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E80DC0">
                          <w:rPr>
                            <w:b/>
                            <w:sz w:val="24"/>
                            <w:szCs w:val="24"/>
                          </w:rPr>
                          <w:t>30.03.</w:t>
                        </w:r>
                        <w:r w:rsidR="00DC4626">
                          <w:rPr>
                            <w:b/>
                            <w:sz w:val="24"/>
                            <w:szCs w:val="24"/>
                          </w:rPr>
                          <w:t>2022</w:t>
                        </w:r>
                        <w:r>
                          <w:rPr>
                            <w:b/>
                            <w:sz w:val="24"/>
                            <w:szCs w:val="24"/>
                          </w:rPr>
                          <w:t xml:space="preserve"> </w:t>
                        </w:r>
                        <w:r w:rsidR="00DC4626">
                          <w:rPr>
                            <w:b/>
                            <w:sz w:val="24"/>
                            <w:szCs w:val="24"/>
                          </w:rPr>
                          <w:t>№</w:t>
                        </w:r>
                        <w:r w:rsidR="00E80DC0">
                          <w:rPr>
                            <w:b/>
                            <w:sz w:val="24"/>
                            <w:szCs w:val="24"/>
                          </w:rPr>
                          <w:t>179</w:t>
                        </w:r>
                      </w:p>
                      <w:p w:rsidR="007674E4" w:rsidRDefault="007674E4" w:rsidP="00C8169A">
                        <w:pPr>
                          <w:jc w:val="center"/>
                        </w:pPr>
                      </w:p>
                      <w:p w:rsidR="007674E4" w:rsidRDefault="007674E4" w:rsidP="00C8169A">
                        <w:pPr>
                          <w:jc w:val="center"/>
                        </w:pPr>
                      </w:p>
                    </w:txbxContent>
                  </v:textbox>
                </v:shape>
                <w10:wrap anchory="margin"/>
              </v:group>
            </w:pict>
          </mc:Fallback>
        </mc:AlternateContent>
      </w: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58129C" w:rsidRPr="000240EB" w:rsidRDefault="0058129C" w:rsidP="00C81C7B">
      <w:pPr>
        <w:jc w:val="center"/>
        <w:rPr>
          <w:sz w:val="28"/>
          <w:szCs w:val="28"/>
        </w:rPr>
      </w:pPr>
    </w:p>
    <w:p w:rsidR="00C8169A" w:rsidRPr="000240EB" w:rsidRDefault="00C8169A" w:rsidP="00C81C7B">
      <w:pPr>
        <w:jc w:val="center"/>
        <w:rPr>
          <w:sz w:val="28"/>
          <w:szCs w:val="28"/>
        </w:rPr>
      </w:pPr>
    </w:p>
    <w:p w:rsidR="00C81C7B" w:rsidRPr="000240EB" w:rsidRDefault="00C81C7B" w:rsidP="00C81C7B">
      <w:pPr>
        <w:jc w:val="center"/>
        <w:rPr>
          <w:sz w:val="28"/>
          <w:szCs w:val="28"/>
        </w:rPr>
      </w:pPr>
    </w:p>
    <w:p w:rsidR="00BB09E1" w:rsidRPr="000240EB" w:rsidRDefault="00BB09E1" w:rsidP="00556315">
      <w:pPr>
        <w:autoSpaceDE w:val="0"/>
        <w:ind w:right="3833"/>
        <w:rPr>
          <w:sz w:val="28"/>
          <w:szCs w:val="28"/>
        </w:rPr>
      </w:pPr>
    </w:p>
    <w:p w:rsidR="00C8169A" w:rsidRPr="000240EB" w:rsidRDefault="00C8169A" w:rsidP="00556315">
      <w:pPr>
        <w:autoSpaceDE w:val="0"/>
        <w:ind w:right="3833"/>
        <w:rPr>
          <w:sz w:val="28"/>
          <w:szCs w:val="28"/>
        </w:rPr>
      </w:pPr>
    </w:p>
    <w:p w:rsidR="00C8169A" w:rsidRPr="000240EB" w:rsidRDefault="00C8169A" w:rsidP="00556315">
      <w:pPr>
        <w:autoSpaceDE w:val="0"/>
        <w:ind w:right="3833"/>
        <w:rPr>
          <w:sz w:val="28"/>
          <w:szCs w:val="28"/>
        </w:rPr>
      </w:pPr>
    </w:p>
    <w:p w:rsidR="00E24254" w:rsidRDefault="00E24254" w:rsidP="00556315">
      <w:pPr>
        <w:autoSpaceDE w:val="0"/>
        <w:ind w:right="383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0"/>
      </w:tblGrid>
      <w:tr w:rsidR="008B5896" w:rsidRPr="000240EB" w:rsidTr="000240EB">
        <w:trPr>
          <w:trHeight w:val="2003"/>
        </w:trPr>
        <w:tc>
          <w:tcPr>
            <w:tcW w:w="4240" w:type="dxa"/>
            <w:tcBorders>
              <w:top w:val="nil"/>
              <w:left w:val="nil"/>
              <w:bottom w:val="nil"/>
              <w:right w:val="nil"/>
            </w:tcBorders>
          </w:tcPr>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О внесении изменени</w:t>
            </w:r>
            <w:r w:rsidR="004633C8">
              <w:rPr>
                <w:rFonts w:ascii="Times New Roman" w:hAnsi="Times New Roman" w:cs="Times New Roman"/>
                <w:sz w:val="28"/>
                <w:szCs w:val="28"/>
              </w:rPr>
              <w:t>я</w:t>
            </w:r>
            <w:r w:rsidRPr="000240EB">
              <w:rPr>
                <w:rFonts w:ascii="Times New Roman" w:hAnsi="Times New Roman" w:cs="Times New Roman"/>
                <w:sz w:val="28"/>
                <w:szCs w:val="28"/>
              </w:rPr>
              <w:t xml:space="preserve"> </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в постановление Администрации</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муниципального образования</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город Саяногорск </w:t>
            </w:r>
          </w:p>
          <w:p w:rsidR="008B5896" w:rsidRPr="000240EB" w:rsidRDefault="000240EB" w:rsidP="000240EB">
            <w:pPr>
              <w:autoSpaceDE w:val="0"/>
              <w:jc w:val="both"/>
              <w:rPr>
                <w:sz w:val="28"/>
                <w:szCs w:val="28"/>
              </w:rPr>
            </w:pPr>
            <w:r w:rsidRPr="000240EB">
              <w:rPr>
                <w:sz w:val="28"/>
                <w:szCs w:val="28"/>
              </w:rPr>
              <w:t>от 18.12.2019 № 946</w:t>
            </w:r>
          </w:p>
        </w:tc>
      </w:tr>
    </w:tbl>
    <w:p w:rsidR="00C74EB3" w:rsidRPr="00AB1B10" w:rsidRDefault="00094297" w:rsidP="00AB1B10">
      <w:pPr>
        <w:ind w:firstLine="708"/>
        <w:jc w:val="both"/>
        <w:rPr>
          <w:b/>
          <w:sz w:val="28"/>
          <w:szCs w:val="28"/>
        </w:rPr>
      </w:pPr>
      <w:proofErr w:type="gramStart"/>
      <w:r w:rsidRPr="00B35B71">
        <w:rPr>
          <w:sz w:val="28"/>
          <w:szCs w:val="28"/>
        </w:rPr>
        <w:t xml:space="preserve">В целях приведения муниципального правового акта в соответствие с </w:t>
      </w:r>
      <w:r>
        <w:rPr>
          <w:sz w:val="28"/>
          <w:szCs w:val="28"/>
        </w:rPr>
        <w:t>р</w:t>
      </w:r>
      <w:r w:rsidRPr="009C0657">
        <w:rPr>
          <w:sz w:val="28"/>
          <w:szCs w:val="28"/>
        </w:rPr>
        <w:t>ешение</w:t>
      </w:r>
      <w:r>
        <w:rPr>
          <w:sz w:val="28"/>
          <w:szCs w:val="28"/>
        </w:rPr>
        <w:t>м</w:t>
      </w:r>
      <w:r w:rsidRPr="009C0657">
        <w:rPr>
          <w:sz w:val="28"/>
          <w:szCs w:val="28"/>
        </w:rPr>
        <w:t xml:space="preserve"> Совета депутатов муниципальног</w:t>
      </w:r>
      <w:r>
        <w:rPr>
          <w:sz w:val="28"/>
          <w:szCs w:val="28"/>
        </w:rPr>
        <w:t>о образования г. Саяногорск от 10</w:t>
      </w:r>
      <w:r w:rsidRPr="009C0657">
        <w:rPr>
          <w:sz w:val="28"/>
          <w:szCs w:val="28"/>
        </w:rPr>
        <w:t>.</w:t>
      </w:r>
      <w:r>
        <w:rPr>
          <w:sz w:val="28"/>
          <w:szCs w:val="28"/>
        </w:rPr>
        <w:t>03</w:t>
      </w:r>
      <w:r w:rsidRPr="009C0657">
        <w:rPr>
          <w:sz w:val="28"/>
          <w:szCs w:val="28"/>
        </w:rPr>
        <w:t>.202</w:t>
      </w:r>
      <w:r>
        <w:rPr>
          <w:sz w:val="28"/>
          <w:szCs w:val="28"/>
        </w:rPr>
        <w:t>2</w:t>
      </w:r>
      <w:r w:rsidRPr="009C0657">
        <w:rPr>
          <w:sz w:val="28"/>
          <w:szCs w:val="28"/>
        </w:rPr>
        <w:t xml:space="preserve"> </w:t>
      </w:r>
      <w:r>
        <w:rPr>
          <w:sz w:val="28"/>
          <w:szCs w:val="28"/>
        </w:rPr>
        <w:t>№344</w:t>
      </w:r>
      <w:r w:rsidRPr="009C0657">
        <w:rPr>
          <w:sz w:val="28"/>
          <w:szCs w:val="28"/>
        </w:rPr>
        <w:t xml:space="preserve"> </w:t>
      </w:r>
      <w:r>
        <w:rPr>
          <w:sz w:val="28"/>
          <w:szCs w:val="28"/>
        </w:rPr>
        <w:t>«</w:t>
      </w:r>
      <w:r w:rsidR="00AB1B10" w:rsidRPr="00AB1B10">
        <w:rPr>
          <w:sz w:val="28"/>
          <w:szCs w:val="28"/>
        </w:rPr>
        <w:t>О внесении изменений в решение Совета депутатов муниципального образования город Саяногорск от 21.12.2021 №324 «О бюджете муниципального образования город Саяногорск на 2022 год и на плановый период 2023 и 2024 годов</w:t>
      </w:r>
      <w:r>
        <w:rPr>
          <w:sz w:val="28"/>
          <w:szCs w:val="28"/>
        </w:rPr>
        <w:t>», руководствуясь</w:t>
      </w:r>
      <w:r w:rsidR="00882794" w:rsidRPr="000240EB">
        <w:rPr>
          <w:sz w:val="28"/>
          <w:szCs w:val="28"/>
        </w:rPr>
        <w:t xml:space="preserve"> постановлением Администрации муниципального образования город Саяногорск от 02.07.2015 №626</w:t>
      </w:r>
      <w:proofErr w:type="gramEnd"/>
      <w:r w:rsidR="00882794" w:rsidRPr="000240EB">
        <w:rPr>
          <w:sz w:val="28"/>
          <w:szCs w:val="28"/>
        </w:rPr>
        <w:t xml:space="preserve"> «Об утверждении Порядка разработки, утверждения, реализации и оценки эффективности муниципальных программ муниципального образования город Саяногорск»</w:t>
      </w:r>
      <w:r w:rsidR="003A78F4" w:rsidRPr="000240EB">
        <w:rPr>
          <w:sz w:val="28"/>
          <w:szCs w:val="28"/>
        </w:rPr>
        <w:t>, руководствуясь</w:t>
      </w:r>
      <w:r w:rsidR="007674E4" w:rsidRPr="000240EB">
        <w:rPr>
          <w:sz w:val="28"/>
          <w:szCs w:val="28"/>
        </w:rPr>
        <w:t xml:space="preserve"> статьей </w:t>
      </w:r>
      <w:r w:rsidR="00882794" w:rsidRPr="000240EB">
        <w:rPr>
          <w:sz w:val="28"/>
          <w:szCs w:val="28"/>
        </w:rPr>
        <w:t xml:space="preserve">32 Устава муниципального </w:t>
      </w:r>
      <w:r w:rsidR="00AB1B10">
        <w:rPr>
          <w:sz w:val="28"/>
          <w:szCs w:val="28"/>
        </w:rPr>
        <w:t xml:space="preserve">образования город Саяногорск, утвержденного Решением </w:t>
      </w:r>
      <w:r w:rsidR="00882794" w:rsidRPr="000240EB">
        <w:rPr>
          <w:sz w:val="28"/>
          <w:szCs w:val="28"/>
        </w:rPr>
        <w:t>городского Совета депутатов от 31.05.2005 №</w:t>
      </w:r>
      <w:r w:rsidR="000105BF" w:rsidRPr="000240EB">
        <w:rPr>
          <w:sz w:val="28"/>
          <w:szCs w:val="28"/>
        </w:rPr>
        <w:t>35, Администрация муниципального образования город Саяногорск</w:t>
      </w:r>
    </w:p>
    <w:p w:rsidR="00C81C7B" w:rsidRDefault="00C81C7B" w:rsidP="00C81C7B">
      <w:pPr>
        <w:autoSpaceDE w:val="0"/>
        <w:ind w:right="3833"/>
        <w:jc w:val="both"/>
        <w:rPr>
          <w:spacing w:val="40"/>
          <w:sz w:val="28"/>
          <w:szCs w:val="28"/>
        </w:rPr>
      </w:pPr>
    </w:p>
    <w:p w:rsidR="00C81C7B" w:rsidRPr="000240EB" w:rsidRDefault="00C81C7B" w:rsidP="00C81C7B">
      <w:pPr>
        <w:jc w:val="center"/>
        <w:rPr>
          <w:b/>
          <w:spacing w:val="40"/>
          <w:sz w:val="28"/>
          <w:szCs w:val="28"/>
        </w:rPr>
      </w:pPr>
      <w:r w:rsidRPr="000240EB">
        <w:rPr>
          <w:b/>
          <w:spacing w:val="40"/>
          <w:sz w:val="28"/>
          <w:szCs w:val="28"/>
        </w:rPr>
        <w:t>ПОСТАНОВЛЯ</w:t>
      </w:r>
      <w:r w:rsidR="00803BE3" w:rsidRPr="000240EB">
        <w:rPr>
          <w:b/>
          <w:spacing w:val="40"/>
          <w:sz w:val="28"/>
          <w:szCs w:val="28"/>
        </w:rPr>
        <w:t>ЕТ</w:t>
      </w:r>
      <w:r w:rsidRPr="000240EB">
        <w:rPr>
          <w:b/>
          <w:spacing w:val="40"/>
          <w:sz w:val="28"/>
          <w:szCs w:val="28"/>
        </w:rPr>
        <w:t>:</w:t>
      </w:r>
    </w:p>
    <w:p w:rsidR="00E24254" w:rsidRPr="000240EB" w:rsidRDefault="00E24254" w:rsidP="003228C5">
      <w:pPr>
        <w:tabs>
          <w:tab w:val="left" w:pos="426"/>
        </w:tabs>
        <w:jc w:val="both"/>
        <w:rPr>
          <w:sz w:val="28"/>
          <w:szCs w:val="28"/>
        </w:rPr>
      </w:pPr>
    </w:p>
    <w:p w:rsidR="009115F4" w:rsidRPr="000240EB" w:rsidRDefault="00FC5E57"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color w:val="000000" w:themeColor="text1"/>
          <w:sz w:val="28"/>
          <w:szCs w:val="28"/>
          <w:lang w:eastAsia="ru-RU"/>
        </w:rPr>
        <w:t xml:space="preserve">Внести </w:t>
      </w:r>
      <w:r w:rsidR="005F4498" w:rsidRPr="000240EB">
        <w:rPr>
          <w:color w:val="000000" w:themeColor="text1"/>
          <w:sz w:val="28"/>
          <w:szCs w:val="28"/>
          <w:lang w:eastAsia="ru-RU"/>
        </w:rPr>
        <w:t xml:space="preserve">в </w:t>
      </w:r>
      <w:r w:rsidRPr="000240EB">
        <w:rPr>
          <w:color w:val="000000" w:themeColor="text1"/>
          <w:sz w:val="28"/>
          <w:szCs w:val="28"/>
          <w:lang w:eastAsia="ru-RU"/>
        </w:rPr>
        <w:t>постановлени</w:t>
      </w:r>
      <w:r w:rsidR="005F4498" w:rsidRPr="000240EB">
        <w:rPr>
          <w:color w:val="000000" w:themeColor="text1"/>
          <w:sz w:val="28"/>
          <w:szCs w:val="28"/>
          <w:lang w:eastAsia="ru-RU"/>
        </w:rPr>
        <w:t>е</w:t>
      </w:r>
      <w:r w:rsidRPr="000240EB">
        <w:rPr>
          <w:color w:val="000000" w:themeColor="text1"/>
          <w:sz w:val="28"/>
          <w:szCs w:val="28"/>
          <w:lang w:eastAsia="ru-RU"/>
        </w:rPr>
        <w:t xml:space="preserve"> Администрации муниципального образовани</w:t>
      </w:r>
      <w:r w:rsidR="000240EB" w:rsidRPr="000240EB">
        <w:rPr>
          <w:color w:val="000000" w:themeColor="text1"/>
          <w:sz w:val="28"/>
          <w:szCs w:val="28"/>
          <w:lang w:eastAsia="ru-RU"/>
        </w:rPr>
        <w:t>я город Саяногорск от 18.12.2019</w:t>
      </w:r>
      <w:r w:rsidRPr="000240EB">
        <w:rPr>
          <w:color w:val="000000" w:themeColor="text1"/>
          <w:sz w:val="28"/>
          <w:szCs w:val="28"/>
          <w:lang w:eastAsia="ru-RU"/>
        </w:rPr>
        <w:t xml:space="preserve"> </w:t>
      </w:r>
      <w:r w:rsidR="009F33F7" w:rsidRPr="000240EB">
        <w:rPr>
          <w:color w:val="000000" w:themeColor="text1"/>
          <w:sz w:val="28"/>
          <w:szCs w:val="28"/>
          <w:lang w:eastAsia="ru-RU"/>
        </w:rPr>
        <w:t>№</w:t>
      </w:r>
      <w:r w:rsidR="000240EB" w:rsidRPr="000240EB">
        <w:rPr>
          <w:color w:val="000000" w:themeColor="text1"/>
          <w:sz w:val="28"/>
          <w:szCs w:val="28"/>
          <w:lang w:eastAsia="ru-RU"/>
        </w:rPr>
        <w:t>946</w:t>
      </w:r>
      <w:r w:rsidRPr="000240EB">
        <w:rPr>
          <w:color w:val="000000" w:themeColor="text1"/>
          <w:sz w:val="28"/>
          <w:szCs w:val="28"/>
          <w:lang w:eastAsia="ru-RU"/>
        </w:rPr>
        <w:t xml:space="preserve"> </w:t>
      </w:r>
      <w:r w:rsidR="002814DA" w:rsidRPr="000240EB">
        <w:rPr>
          <w:sz w:val="28"/>
          <w:szCs w:val="28"/>
          <w:lang w:eastAsia="ru-RU"/>
        </w:rPr>
        <w:t>«</w:t>
      </w:r>
      <w:r w:rsidR="000240EB" w:rsidRPr="000240EB">
        <w:rPr>
          <w:bCs/>
          <w:sz w:val="28"/>
          <w:szCs w:val="28"/>
        </w:rPr>
        <w:t xml:space="preserve">Развитие информационного общества </w:t>
      </w:r>
      <w:r w:rsidR="000240EB" w:rsidRPr="000240EB">
        <w:rPr>
          <w:sz w:val="28"/>
          <w:szCs w:val="28"/>
        </w:rPr>
        <w:t>муниципального образования город Саяногорск</w:t>
      </w:r>
      <w:r w:rsidR="002814DA" w:rsidRPr="000240EB">
        <w:rPr>
          <w:sz w:val="28"/>
          <w:szCs w:val="28"/>
          <w:lang w:eastAsia="ru-RU"/>
        </w:rPr>
        <w:t>»</w:t>
      </w:r>
      <w:r w:rsidR="002814DA" w:rsidRPr="000240EB">
        <w:rPr>
          <w:color w:val="000000" w:themeColor="text1"/>
          <w:sz w:val="28"/>
          <w:szCs w:val="28"/>
          <w:lang w:eastAsia="ru-RU"/>
        </w:rPr>
        <w:t xml:space="preserve"> </w:t>
      </w:r>
      <w:r w:rsidRPr="000240EB">
        <w:rPr>
          <w:color w:val="000000" w:themeColor="text1"/>
          <w:sz w:val="28"/>
          <w:szCs w:val="28"/>
          <w:lang w:eastAsia="ru-RU"/>
        </w:rPr>
        <w:t xml:space="preserve">(далее - муниципальная программа) </w:t>
      </w:r>
      <w:r w:rsidR="003B4E88" w:rsidRPr="000240EB">
        <w:rPr>
          <w:color w:val="000000" w:themeColor="text1"/>
          <w:sz w:val="28"/>
          <w:szCs w:val="28"/>
          <w:lang w:eastAsia="ru-RU"/>
        </w:rPr>
        <w:t>изменени</w:t>
      </w:r>
      <w:r w:rsidR="004633C8">
        <w:rPr>
          <w:color w:val="000000" w:themeColor="text1"/>
          <w:sz w:val="28"/>
          <w:szCs w:val="28"/>
          <w:lang w:eastAsia="ru-RU"/>
        </w:rPr>
        <w:t>е</w:t>
      </w:r>
      <w:r w:rsidR="00CB151D" w:rsidRPr="000240EB">
        <w:rPr>
          <w:color w:val="000000" w:themeColor="text1"/>
          <w:sz w:val="28"/>
          <w:szCs w:val="28"/>
          <w:lang w:eastAsia="ru-RU"/>
        </w:rPr>
        <w:t xml:space="preserve">, изложив приложение к постановлению в редакции согласно приложению к настоящему </w:t>
      </w:r>
      <w:r w:rsidR="009115F4" w:rsidRPr="000240EB">
        <w:rPr>
          <w:color w:val="000000" w:themeColor="text1"/>
          <w:sz w:val="28"/>
          <w:szCs w:val="28"/>
          <w:lang w:eastAsia="ru-RU"/>
        </w:rPr>
        <w:t>постановлению.</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sz w:val="28"/>
          <w:szCs w:val="28"/>
        </w:rPr>
        <w:t>Настоящее постановление вступает в силу со дня его официального опубликования и распространяется на правоотношения, возникшие с 01.01.2022.</w:t>
      </w:r>
    </w:p>
    <w:p w:rsidR="00E0525D" w:rsidRPr="002E2BCF" w:rsidRDefault="009115F4" w:rsidP="00E24254">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2E2BCF">
        <w:rPr>
          <w:sz w:val="28"/>
          <w:szCs w:val="28"/>
        </w:rPr>
        <w:t>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w:t>
      </w:r>
      <w:r w:rsidR="007674E4" w:rsidRPr="002E2BCF">
        <w:rPr>
          <w:sz w:val="28"/>
          <w:szCs w:val="28"/>
        </w:rPr>
        <w:t xml:space="preserve"> </w:t>
      </w:r>
      <w:r w:rsidRPr="002E2BCF">
        <w:rPr>
          <w:sz w:val="28"/>
          <w:szCs w:val="28"/>
        </w:rPr>
        <w:t>в</w:t>
      </w:r>
      <w:r w:rsidR="007674E4" w:rsidRPr="002E2BCF">
        <w:rPr>
          <w:sz w:val="28"/>
          <w:szCs w:val="28"/>
        </w:rPr>
        <w:t xml:space="preserve"> </w:t>
      </w:r>
      <w:r w:rsidRPr="002E2BCF">
        <w:rPr>
          <w:sz w:val="28"/>
          <w:szCs w:val="28"/>
        </w:rPr>
        <w:t>городской газете</w:t>
      </w:r>
      <w:r w:rsidR="007674E4" w:rsidRPr="002E2BCF">
        <w:rPr>
          <w:sz w:val="28"/>
          <w:szCs w:val="28"/>
        </w:rPr>
        <w:t xml:space="preserve"> </w:t>
      </w:r>
      <w:r w:rsidRPr="002E2BCF">
        <w:rPr>
          <w:sz w:val="28"/>
          <w:szCs w:val="28"/>
        </w:rPr>
        <w:t>«Саянские ведомости»</w:t>
      </w:r>
      <w:r w:rsidR="007674E4" w:rsidRPr="002E2BCF">
        <w:rPr>
          <w:sz w:val="28"/>
          <w:szCs w:val="28"/>
        </w:rPr>
        <w:t xml:space="preserve"> </w:t>
      </w:r>
      <w:r w:rsidRPr="002E2BCF">
        <w:rPr>
          <w:sz w:val="28"/>
          <w:szCs w:val="28"/>
        </w:rPr>
        <w:t>и</w:t>
      </w:r>
      <w:r w:rsidR="002E2BCF">
        <w:rPr>
          <w:sz w:val="28"/>
          <w:szCs w:val="28"/>
        </w:rPr>
        <w:t xml:space="preserve"> </w:t>
      </w:r>
      <w:r w:rsidRPr="002E2BCF">
        <w:rPr>
          <w:sz w:val="28"/>
          <w:szCs w:val="28"/>
        </w:rPr>
        <w:lastRenderedPageBreak/>
        <w:t>разместить на официальном сайте муниципального образования город Саяногорск в информационно-телекоммуникационной сети «Интернет».</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proofErr w:type="gramStart"/>
      <w:r w:rsidRPr="000240EB">
        <w:rPr>
          <w:sz w:val="28"/>
          <w:szCs w:val="28"/>
        </w:rPr>
        <w:t>Контроль за</w:t>
      </w:r>
      <w:proofErr w:type="gramEnd"/>
      <w:r w:rsidRPr="000240EB">
        <w:rPr>
          <w:sz w:val="28"/>
          <w:szCs w:val="28"/>
        </w:rPr>
        <w:t xml:space="preserve"> исполнением настоящего постановления возложить на заместителя Главы муниципального образования г. Саяногорск по </w:t>
      </w:r>
      <w:r w:rsidR="00A2350A">
        <w:rPr>
          <w:sz w:val="28"/>
          <w:szCs w:val="28"/>
        </w:rPr>
        <w:t xml:space="preserve">социальным </w:t>
      </w:r>
      <w:r w:rsidRPr="000240EB">
        <w:rPr>
          <w:sz w:val="28"/>
          <w:szCs w:val="28"/>
        </w:rPr>
        <w:t>вопросам.</w:t>
      </w:r>
    </w:p>
    <w:p w:rsidR="000240EB" w:rsidRPr="000240EB" w:rsidRDefault="000240EB" w:rsidP="009115F4">
      <w:pPr>
        <w:pStyle w:val="afa"/>
        <w:suppressAutoHyphens w:val="0"/>
        <w:autoSpaceDE w:val="0"/>
        <w:autoSpaceDN w:val="0"/>
        <w:adjustRightInd w:val="0"/>
        <w:ind w:left="0"/>
        <w:jc w:val="both"/>
        <w:rPr>
          <w:sz w:val="28"/>
          <w:szCs w:val="28"/>
        </w:rPr>
      </w:pPr>
    </w:p>
    <w:p w:rsidR="00E84F59" w:rsidRPr="000240EB" w:rsidRDefault="00E84F59" w:rsidP="009115F4">
      <w:pPr>
        <w:pStyle w:val="afa"/>
        <w:suppressAutoHyphens w:val="0"/>
        <w:autoSpaceDE w:val="0"/>
        <w:autoSpaceDN w:val="0"/>
        <w:adjustRightInd w:val="0"/>
        <w:ind w:left="0"/>
        <w:jc w:val="both"/>
        <w:rPr>
          <w:sz w:val="28"/>
          <w:szCs w:val="28"/>
        </w:rPr>
      </w:pPr>
      <w:proofErr w:type="gramStart"/>
      <w:r w:rsidRPr="000240EB">
        <w:rPr>
          <w:sz w:val="28"/>
          <w:szCs w:val="28"/>
        </w:rPr>
        <w:t>Исполняющий</w:t>
      </w:r>
      <w:proofErr w:type="gramEnd"/>
      <w:r w:rsidRPr="000240EB">
        <w:rPr>
          <w:sz w:val="28"/>
          <w:szCs w:val="28"/>
        </w:rPr>
        <w:t xml:space="preserve"> обязанности</w:t>
      </w:r>
    </w:p>
    <w:p w:rsidR="009115F4" w:rsidRPr="000240EB" w:rsidRDefault="00E84F59" w:rsidP="009115F4">
      <w:pPr>
        <w:pStyle w:val="afa"/>
        <w:suppressAutoHyphens w:val="0"/>
        <w:autoSpaceDE w:val="0"/>
        <w:autoSpaceDN w:val="0"/>
        <w:adjustRightInd w:val="0"/>
        <w:ind w:left="0"/>
        <w:jc w:val="both"/>
        <w:rPr>
          <w:sz w:val="28"/>
          <w:szCs w:val="28"/>
        </w:rPr>
      </w:pPr>
      <w:r w:rsidRPr="000240EB">
        <w:rPr>
          <w:sz w:val="28"/>
          <w:szCs w:val="28"/>
        </w:rPr>
        <w:t>Главы</w:t>
      </w:r>
      <w:r w:rsidR="009115F4" w:rsidRPr="000240EB">
        <w:rPr>
          <w:sz w:val="28"/>
          <w:szCs w:val="28"/>
        </w:rPr>
        <w:t xml:space="preserve"> муниципального образования</w:t>
      </w:r>
    </w:p>
    <w:p w:rsidR="00E84F59" w:rsidRPr="000240EB" w:rsidRDefault="009115F4" w:rsidP="00E84F59">
      <w:pPr>
        <w:pStyle w:val="2"/>
        <w:shd w:val="clear" w:color="auto" w:fill="FFFFFF"/>
        <w:rPr>
          <w:color w:val="000099"/>
          <w:sz w:val="28"/>
          <w:szCs w:val="28"/>
        </w:rPr>
      </w:pPr>
      <w:r w:rsidRPr="000240EB">
        <w:rPr>
          <w:sz w:val="28"/>
          <w:szCs w:val="28"/>
        </w:rPr>
        <w:t xml:space="preserve">город Саяногорск </w:t>
      </w:r>
      <w:r w:rsidRPr="000240EB">
        <w:rPr>
          <w:sz w:val="28"/>
          <w:szCs w:val="28"/>
        </w:rPr>
        <w:tab/>
        <w:t xml:space="preserve">       </w:t>
      </w:r>
      <w:r w:rsidR="007308F9" w:rsidRPr="000240EB">
        <w:rPr>
          <w:sz w:val="28"/>
          <w:szCs w:val="28"/>
        </w:rPr>
        <w:t xml:space="preserve">   </w:t>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t xml:space="preserve">         </w:t>
      </w:r>
      <w:r w:rsidR="007308F9" w:rsidRPr="000240EB">
        <w:rPr>
          <w:sz w:val="28"/>
          <w:szCs w:val="28"/>
        </w:rPr>
        <w:t xml:space="preserve"> </w:t>
      </w:r>
      <w:r w:rsidR="00E84F59" w:rsidRPr="000240EB">
        <w:rPr>
          <w:sz w:val="28"/>
          <w:szCs w:val="28"/>
        </w:rPr>
        <w:t>Е.Г</w:t>
      </w:r>
      <w:r w:rsidRPr="000240EB">
        <w:rPr>
          <w:sz w:val="28"/>
          <w:szCs w:val="28"/>
        </w:rPr>
        <w:t xml:space="preserve">. </w:t>
      </w:r>
      <w:r w:rsidR="00E84F59" w:rsidRPr="000240EB">
        <w:rPr>
          <w:sz w:val="28"/>
          <w:szCs w:val="28"/>
        </w:rPr>
        <w:t>Ряшенцева</w:t>
      </w:r>
      <w:bookmarkStart w:id="0" w:name="_GoBack"/>
      <w:bookmarkEnd w:id="0"/>
    </w:p>
    <w:sectPr w:rsidR="00E84F59" w:rsidRPr="000240EB" w:rsidSect="000240EB">
      <w:pgSz w:w="11906" w:h="16838"/>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charset w:val="CC"/>
    <w:family w:val="roman"/>
    <w:pitch w:val="variable"/>
  </w:font>
  <w:font w:name="Times New Roman Hak">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B0F8C87A"/>
    <w:name w:val="WW8Num2"/>
    <w:lvl w:ilvl="0">
      <w:start w:val="1"/>
      <w:numFmt w:val="decimal"/>
      <w:lvlText w:val="%1."/>
      <w:lvlJc w:val="left"/>
      <w:pPr>
        <w:tabs>
          <w:tab w:val="num" w:pos="1134"/>
        </w:tabs>
        <w:ind w:left="360" w:hanging="360"/>
      </w:pPr>
      <w:rPr>
        <w:rFonts w:ascii="Times New Roman" w:eastAsia="Times New Roman" w:hAnsi="Times New Roman" w:cs="Times New Roman"/>
        <w:sz w:val="28"/>
        <w:szCs w:val="26"/>
      </w:rPr>
    </w:lvl>
    <w:lvl w:ilvl="1">
      <w:start w:val="1"/>
      <w:numFmt w:val="decimal"/>
      <w:lvlText w:val="%1.%2."/>
      <w:lvlJc w:val="left"/>
      <w:pPr>
        <w:tabs>
          <w:tab w:val="num" w:pos="858"/>
        </w:tabs>
        <w:ind w:left="858" w:hanging="432"/>
      </w:pPr>
      <w:rPr>
        <w:rFonts w:ascii="Courier New" w:hAnsi="Courier New" w:cs="Courier New"/>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1494"/>
        </w:tabs>
        <w:ind w:left="1494" w:hanging="360"/>
      </w:pPr>
      <w:rPr>
        <w:rFonts w:ascii="Segoe UI" w:hAnsi="Segoe UI"/>
        <w:sz w:val="26"/>
        <w:szCs w:val="26"/>
      </w:rPr>
    </w:lvl>
    <w:lvl w:ilvl="1">
      <w:start w:val="1"/>
      <w:numFmt w:val="bullet"/>
      <w:lvlText w:val="◦"/>
      <w:lvlJc w:val="left"/>
      <w:pPr>
        <w:tabs>
          <w:tab w:val="num" w:pos="1854"/>
        </w:tabs>
        <w:ind w:left="1854" w:hanging="360"/>
      </w:pPr>
      <w:rPr>
        <w:rFonts w:ascii="OpenSymbol" w:hAnsi="OpenSymbol"/>
        <w:b w:val="0"/>
        <w:i w:val="0"/>
        <w:sz w:val="26"/>
        <w:szCs w:val="26"/>
      </w:rPr>
    </w:lvl>
    <w:lvl w:ilvl="2">
      <w:start w:val="1"/>
      <w:numFmt w:val="bullet"/>
      <w:lvlText w:val="▪"/>
      <w:lvlJc w:val="left"/>
      <w:pPr>
        <w:tabs>
          <w:tab w:val="num" w:pos="2214"/>
        </w:tabs>
        <w:ind w:left="2214" w:hanging="360"/>
      </w:pPr>
      <w:rPr>
        <w:rFonts w:ascii="OpenSymbol" w:hAnsi="OpenSymbol"/>
        <w:b w:val="0"/>
        <w:i w:val="0"/>
        <w:sz w:val="26"/>
        <w:szCs w:val="26"/>
      </w:rPr>
    </w:lvl>
    <w:lvl w:ilvl="3">
      <w:start w:val="1"/>
      <w:numFmt w:val="bullet"/>
      <w:lvlText w:val=""/>
      <w:lvlJc w:val="left"/>
      <w:pPr>
        <w:tabs>
          <w:tab w:val="num" w:pos="2574"/>
        </w:tabs>
        <w:ind w:left="2574" w:hanging="360"/>
      </w:pPr>
      <w:rPr>
        <w:rFonts w:ascii="Wingdings 2" w:hAnsi="Wingdings 2"/>
      </w:rPr>
    </w:lvl>
    <w:lvl w:ilvl="4">
      <w:start w:val="1"/>
      <w:numFmt w:val="bullet"/>
      <w:lvlText w:val="◦"/>
      <w:lvlJc w:val="left"/>
      <w:pPr>
        <w:tabs>
          <w:tab w:val="num" w:pos="2934"/>
        </w:tabs>
        <w:ind w:left="2934" w:hanging="360"/>
      </w:pPr>
      <w:rPr>
        <w:rFonts w:ascii="OpenSymbol" w:hAnsi="OpenSymbol"/>
        <w:b w:val="0"/>
        <w:i w:val="0"/>
        <w:sz w:val="26"/>
        <w:szCs w:val="26"/>
      </w:rPr>
    </w:lvl>
    <w:lvl w:ilvl="5">
      <w:start w:val="1"/>
      <w:numFmt w:val="bullet"/>
      <w:lvlText w:val="▪"/>
      <w:lvlJc w:val="left"/>
      <w:pPr>
        <w:tabs>
          <w:tab w:val="num" w:pos="3294"/>
        </w:tabs>
        <w:ind w:left="3294" w:hanging="360"/>
      </w:pPr>
      <w:rPr>
        <w:rFonts w:ascii="OpenSymbol" w:hAnsi="OpenSymbol"/>
        <w:b w:val="0"/>
        <w:i w:val="0"/>
        <w:sz w:val="26"/>
        <w:szCs w:val="26"/>
      </w:rPr>
    </w:lvl>
    <w:lvl w:ilvl="6">
      <w:start w:val="1"/>
      <w:numFmt w:val="bullet"/>
      <w:lvlText w:val=""/>
      <w:lvlJc w:val="left"/>
      <w:pPr>
        <w:tabs>
          <w:tab w:val="num" w:pos="3654"/>
        </w:tabs>
        <w:ind w:left="3654" w:hanging="360"/>
      </w:pPr>
      <w:rPr>
        <w:rFonts w:ascii="Wingdings 2" w:hAnsi="Wingdings 2"/>
      </w:rPr>
    </w:lvl>
    <w:lvl w:ilvl="7">
      <w:start w:val="1"/>
      <w:numFmt w:val="bullet"/>
      <w:lvlText w:val="◦"/>
      <w:lvlJc w:val="left"/>
      <w:pPr>
        <w:tabs>
          <w:tab w:val="num" w:pos="4014"/>
        </w:tabs>
        <w:ind w:left="4014" w:hanging="360"/>
      </w:pPr>
      <w:rPr>
        <w:rFonts w:ascii="OpenSymbol" w:hAnsi="OpenSymbol"/>
        <w:b w:val="0"/>
        <w:i w:val="0"/>
        <w:sz w:val="26"/>
        <w:szCs w:val="26"/>
      </w:rPr>
    </w:lvl>
    <w:lvl w:ilvl="8">
      <w:start w:val="1"/>
      <w:numFmt w:val="bullet"/>
      <w:lvlText w:val="▪"/>
      <w:lvlJc w:val="left"/>
      <w:pPr>
        <w:tabs>
          <w:tab w:val="num" w:pos="4374"/>
        </w:tabs>
        <w:ind w:left="4374" w:hanging="360"/>
      </w:pPr>
      <w:rPr>
        <w:rFonts w:ascii="OpenSymbol" w:hAnsi="OpenSymbol"/>
        <w:b w:val="0"/>
        <w:i w:val="0"/>
        <w:sz w:val="26"/>
        <w:szCs w:val="26"/>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
    <w:nsid w:val="00000006"/>
    <w:multiLevelType w:val="multilevel"/>
    <w:tmpl w:val="FB966170"/>
    <w:name w:val="WW8Num6"/>
    <w:lvl w:ilvl="0">
      <w:start w:val="1"/>
      <w:numFmt w:val="decimal"/>
      <w:lvlText w:val=" %1 "/>
      <w:lvlJc w:val="left"/>
      <w:pPr>
        <w:tabs>
          <w:tab w:val="num" w:pos="900"/>
        </w:tabs>
        <w:ind w:left="900" w:hanging="360"/>
      </w:pPr>
      <w:rPr>
        <w:sz w:val="28"/>
        <w:szCs w:val="28"/>
      </w:rPr>
    </w:lvl>
    <w:lvl w:ilvl="1">
      <w:start w:val="1"/>
      <w:numFmt w:val="decimal"/>
      <w:lvlText w:val=" %1.%2 "/>
      <w:lvlJc w:val="left"/>
      <w:pPr>
        <w:tabs>
          <w:tab w:val="num" w:pos="1620"/>
        </w:tabs>
        <w:ind w:left="1620" w:hanging="360"/>
      </w:pPr>
      <w:rPr>
        <w:b w:val="0"/>
        <w:i w:val="0"/>
        <w:sz w:val="24"/>
        <w:szCs w:val="24"/>
      </w:rPr>
    </w:lvl>
    <w:lvl w:ilvl="2">
      <w:start w:val="1"/>
      <w:numFmt w:val="decimal"/>
      <w:lvlText w:val=" %1.%2.%3 "/>
      <w:lvlJc w:val="left"/>
      <w:pPr>
        <w:tabs>
          <w:tab w:val="num" w:pos="1980"/>
        </w:tabs>
        <w:ind w:left="1980" w:hanging="360"/>
      </w:pPr>
      <w:rPr>
        <w:b w:val="0"/>
        <w:i w:val="0"/>
        <w:sz w:val="24"/>
        <w:szCs w:val="24"/>
      </w:rPr>
    </w:lvl>
    <w:lvl w:ilvl="3">
      <w:start w:val="1"/>
      <w:numFmt w:val="decimal"/>
      <w:lvlText w:val=" %1.%2.%3.%4 "/>
      <w:lvlJc w:val="left"/>
      <w:pPr>
        <w:tabs>
          <w:tab w:val="num" w:pos="2340"/>
        </w:tabs>
        <w:ind w:left="2340" w:hanging="360"/>
      </w:pPr>
      <w:rPr>
        <w:b w:val="0"/>
        <w:i w:val="0"/>
        <w:sz w:val="24"/>
        <w:szCs w:val="24"/>
      </w:rPr>
    </w:lvl>
    <w:lvl w:ilvl="4">
      <w:start w:val="1"/>
      <w:numFmt w:val="decimal"/>
      <w:lvlText w:val=" %1.%2.%3.%4.%5 "/>
      <w:lvlJc w:val="left"/>
      <w:pPr>
        <w:tabs>
          <w:tab w:val="num" w:pos="2700"/>
        </w:tabs>
        <w:ind w:left="2700" w:hanging="360"/>
      </w:pPr>
      <w:rPr>
        <w:b w:val="0"/>
        <w:i w:val="0"/>
        <w:sz w:val="24"/>
        <w:szCs w:val="24"/>
      </w:rPr>
    </w:lvl>
    <w:lvl w:ilvl="5">
      <w:start w:val="1"/>
      <w:numFmt w:val="decimal"/>
      <w:lvlText w:val=" %1.%2.%3.%4.%5.%6 "/>
      <w:lvlJc w:val="left"/>
      <w:pPr>
        <w:tabs>
          <w:tab w:val="num" w:pos="3060"/>
        </w:tabs>
        <w:ind w:left="3060" w:hanging="360"/>
      </w:pPr>
      <w:rPr>
        <w:b w:val="0"/>
        <w:i w:val="0"/>
        <w:sz w:val="24"/>
        <w:szCs w:val="24"/>
      </w:rPr>
    </w:lvl>
    <w:lvl w:ilvl="6">
      <w:start w:val="1"/>
      <w:numFmt w:val="decimal"/>
      <w:lvlText w:val=" %1.%2.%3.%4.%5.%6.%7 "/>
      <w:lvlJc w:val="left"/>
      <w:pPr>
        <w:tabs>
          <w:tab w:val="num" w:pos="3420"/>
        </w:tabs>
        <w:ind w:left="3420" w:hanging="360"/>
      </w:pPr>
      <w:rPr>
        <w:b w:val="0"/>
        <w:i w:val="0"/>
        <w:sz w:val="24"/>
        <w:szCs w:val="24"/>
      </w:rPr>
    </w:lvl>
    <w:lvl w:ilvl="7">
      <w:start w:val="1"/>
      <w:numFmt w:val="decimal"/>
      <w:lvlText w:val=" %1.%2.%3.%4.%5.%6.%7.%8 "/>
      <w:lvlJc w:val="left"/>
      <w:pPr>
        <w:tabs>
          <w:tab w:val="num" w:pos="3780"/>
        </w:tabs>
        <w:ind w:left="3780" w:hanging="360"/>
      </w:pPr>
      <w:rPr>
        <w:b w:val="0"/>
        <w:i w:val="0"/>
        <w:sz w:val="24"/>
        <w:szCs w:val="24"/>
      </w:rPr>
    </w:lvl>
    <w:lvl w:ilvl="8">
      <w:start w:val="1"/>
      <w:numFmt w:val="decimal"/>
      <w:lvlText w:val=" %1.%2.%3.%4.%5.%6.%7.%8.%9 "/>
      <w:lvlJc w:val="left"/>
      <w:pPr>
        <w:tabs>
          <w:tab w:val="num" w:pos="4140"/>
        </w:tabs>
        <w:ind w:left="4140" w:hanging="360"/>
      </w:pPr>
      <w:rPr>
        <w:b w:val="0"/>
        <w:i w:val="0"/>
        <w:sz w:val="24"/>
        <w:szCs w:val="24"/>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7">
    <w:nsid w:val="00000008"/>
    <w:multiLevelType w:val="multilevel"/>
    <w:tmpl w:val="00000008"/>
    <w:name w:val="WW8Num8"/>
    <w:lvl w:ilvl="0">
      <w:start w:val="1"/>
      <w:numFmt w:val="decimal"/>
      <w:lvlText w:val="%1."/>
      <w:lvlJc w:val="left"/>
      <w:pPr>
        <w:tabs>
          <w:tab w:val="num" w:pos="1440"/>
        </w:tabs>
        <w:ind w:left="1440" w:hanging="360"/>
      </w:pPr>
      <w:rPr>
        <w:rFonts w:ascii="Symbol" w:hAnsi="Symbol"/>
      </w:rPr>
    </w:lvl>
    <w:lvl w:ilvl="1">
      <w:start w:val="1"/>
      <w:numFmt w:val="decimal"/>
      <w:lvlText w:val="%2."/>
      <w:lvlJc w:val="left"/>
      <w:pPr>
        <w:tabs>
          <w:tab w:val="num" w:pos="1620"/>
        </w:tabs>
        <w:ind w:left="1620" w:hanging="360"/>
      </w:pPr>
      <w:rPr>
        <w:rFonts w:ascii="Courier New" w:hAnsi="Courier New" w:cs="Courier New"/>
      </w:rPr>
    </w:lvl>
    <w:lvl w:ilvl="2">
      <w:start w:val="1"/>
      <w:numFmt w:val="decimal"/>
      <w:lvlText w:val="%3."/>
      <w:lvlJc w:val="left"/>
      <w:pPr>
        <w:tabs>
          <w:tab w:val="num" w:pos="1980"/>
        </w:tabs>
        <w:ind w:left="1980" w:hanging="360"/>
      </w:pPr>
      <w:rPr>
        <w:rFonts w:ascii="Courier New" w:hAnsi="Courier New" w:cs="Courier New"/>
      </w:rPr>
    </w:lvl>
    <w:lvl w:ilvl="3">
      <w:start w:val="1"/>
      <w:numFmt w:val="decimal"/>
      <w:lvlText w:val="%4."/>
      <w:lvlJc w:val="left"/>
      <w:pPr>
        <w:tabs>
          <w:tab w:val="num" w:pos="2340"/>
        </w:tabs>
        <w:ind w:left="2340" w:hanging="360"/>
      </w:pPr>
      <w:rPr>
        <w:rFonts w:ascii="Courier New" w:hAnsi="Courier New" w:cs="Courier New"/>
      </w:rPr>
    </w:lvl>
    <w:lvl w:ilvl="4">
      <w:start w:val="1"/>
      <w:numFmt w:val="decimal"/>
      <w:lvlText w:val="%5."/>
      <w:lvlJc w:val="left"/>
      <w:pPr>
        <w:tabs>
          <w:tab w:val="num" w:pos="2700"/>
        </w:tabs>
        <w:ind w:left="2700" w:hanging="360"/>
      </w:pPr>
      <w:rPr>
        <w:rFonts w:ascii="Courier New" w:hAnsi="Courier New" w:cs="Courier New"/>
      </w:rPr>
    </w:lvl>
    <w:lvl w:ilvl="5">
      <w:start w:val="1"/>
      <w:numFmt w:val="decimal"/>
      <w:lvlText w:val="%6."/>
      <w:lvlJc w:val="left"/>
      <w:pPr>
        <w:tabs>
          <w:tab w:val="num" w:pos="3060"/>
        </w:tabs>
        <w:ind w:left="3060" w:hanging="360"/>
      </w:pPr>
      <w:rPr>
        <w:rFonts w:ascii="Courier New" w:hAnsi="Courier New" w:cs="Courier New"/>
      </w:rPr>
    </w:lvl>
    <w:lvl w:ilvl="6">
      <w:start w:val="1"/>
      <w:numFmt w:val="decimal"/>
      <w:lvlText w:val="%7."/>
      <w:lvlJc w:val="left"/>
      <w:pPr>
        <w:tabs>
          <w:tab w:val="num" w:pos="3420"/>
        </w:tabs>
        <w:ind w:left="3420" w:hanging="360"/>
      </w:pPr>
      <w:rPr>
        <w:rFonts w:ascii="Courier New" w:hAnsi="Courier New" w:cs="Courier New"/>
      </w:rPr>
    </w:lvl>
    <w:lvl w:ilvl="7">
      <w:start w:val="1"/>
      <w:numFmt w:val="decimal"/>
      <w:lvlText w:val="%8."/>
      <w:lvlJc w:val="left"/>
      <w:pPr>
        <w:tabs>
          <w:tab w:val="num" w:pos="3780"/>
        </w:tabs>
        <w:ind w:left="3780" w:hanging="360"/>
      </w:pPr>
      <w:rPr>
        <w:rFonts w:ascii="Courier New" w:hAnsi="Courier New" w:cs="Courier New"/>
      </w:rPr>
    </w:lvl>
    <w:lvl w:ilvl="8">
      <w:start w:val="1"/>
      <w:numFmt w:val="decimal"/>
      <w:lvlText w:val="%9."/>
      <w:lvlJc w:val="left"/>
      <w:pPr>
        <w:tabs>
          <w:tab w:val="num" w:pos="4140"/>
        </w:tabs>
        <w:ind w:left="4140" w:hanging="360"/>
      </w:pPr>
      <w:rPr>
        <w:rFonts w:ascii="Courier New" w:hAnsi="Courier New" w:cs="Courier New"/>
      </w:rPr>
    </w:lvl>
  </w:abstractNum>
  <w:abstractNum w:abstractNumId="8">
    <w:nsid w:val="3FB965DB"/>
    <w:multiLevelType w:val="multilevel"/>
    <w:tmpl w:val="9364DD8A"/>
    <w:lvl w:ilvl="0">
      <w:start w:val="1"/>
      <w:numFmt w:val="decimal"/>
      <w:lvlText w:val="%1."/>
      <w:lvlJc w:val="left"/>
      <w:pPr>
        <w:ind w:left="106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78D4428F"/>
    <w:multiLevelType w:val="hybridMultilevel"/>
    <w:tmpl w:val="06CC35C6"/>
    <w:lvl w:ilvl="0" w:tplc="5F304B1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385E6C"/>
    <w:multiLevelType w:val="multilevel"/>
    <w:tmpl w:val="8592D6A0"/>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8"/>
  </w:num>
  <w:num w:numId="3">
    <w:abstractNumId w:val="9"/>
  </w:num>
  <w:num w:numId="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C7B"/>
    <w:rsid w:val="00003477"/>
    <w:rsid w:val="0000441D"/>
    <w:rsid w:val="0000518E"/>
    <w:rsid w:val="000056AD"/>
    <w:rsid w:val="000105BF"/>
    <w:rsid w:val="000134A9"/>
    <w:rsid w:val="00014D15"/>
    <w:rsid w:val="000165D0"/>
    <w:rsid w:val="00021AAA"/>
    <w:rsid w:val="000220CA"/>
    <w:rsid w:val="00022889"/>
    <w:rsid w:val="000240EB"/>
    <w:rsid w:val="0002451F"/>
    <w:rsid w:val="00027772"/>
    <w:rsid w:val="00042DAC"/>
    <w:rsid w:val="00043061"/>
    <w:rsid w:val="000450C1"/>
    <w:rsid w:val="00046515"/>
    <w:rsid w:val="0005362F"/>
    <w:rsid w:val="00055224"/>
    <w:rsid w:val="000568A7"/>
    <w:rsid w:val="00056BA1"/>
    <w:rsid w:val="00061AC9"/>
    <w:rsid w:val="0006739F"/>
    <w:rsid w:val="00067CF8"/>
    <w:rsid w:val="00070427"/>
    <w:rsid w:val="00074015"/>
    <w:rsid w:val="00077835"/>
    <w:rsid w:val="00080193"/>
    <w:rsid w:val="000803CE"/>
    <w:rsid w:val="00087B5E"/>
    <w:rsid w:val="000901E4"/>
    <w:rsid w:val="00094297"/>
    <w:rsid w:val="0009453E"/>
    <w:rsid w:val="000963C5"/>
    <w:rsid w:val="00096655"/>
    <w:rsid w:val="000975AA"/>
    <w:rsid w:val="000A5EDE"/>
    <w:rsid w:val="000A7493"/>
    <w:rsid w:val="000A79DC"/>
    <w:rsid w:val="000B014F"/>
    <w:rsid w:val="000B0589"/>
    <w:rsid w:val="000B1889"/>
    <w:rsid w:val="000B590D"/>
    <w:rsid w:val="000B673B"/>
    <w:rsid w:val="000B6A8C"/>
    <w:rsid w:val="000C00F5"/>
    <w:rsid w:val="000C1A71"/>
    <w:rsid w:val="000C4BEB"/>
    <w:rsid w:val="000D3D31"/>
    <w:rsid w:val="000E02AD"/>
    <w:rsid w:val="000E48BD"/>
    <w:rsid w:val="000F1DE6"/>
    <w:rsid w:val="000F1F11"/>
    <w:rsid w:val="000F1F24"/>
    <w:rsid w:val="000F2B7A"/>
    <w:rsid w:val="000F7C76"/>
    <w:rsid w:val="00102360"/>
    <w:rsid w:val="0010292C"/>
    <w:rsid w:val="00103BA5"/>
    <w:rsid w:val="00104509"/>
    <w:rsid w:val="001101C8"/>
    <w:rsid w:val="00111529"/>
    <w:rsid w:val="001116A6"/>
    <w:rsid w:val="00113A7D"/>
    <w:rsid w:val="00113BF3"/>
    <w:rsid w:val="001171CC"/>
    <w:rsid w:val="00117D77"/>
    <w:rsid w:val="00121F9F"/>
    <w:rsid w:val="00130380"/>
    <w:rsid w:val="001305AB"/>
    <w:rsid w:val="001310C9"/>
    <w:rsid w:val="0013285F"/>
    <w:rsid w:val="0013537C"/>
    <w:rsid w:val="00137483"/>
    <w:rsid w:val="00140E1D"/>
    <w:rsid w:val="00142A99"/>
    <w:rsid w:val="0014668C"/>
    <w:rsid w:val="001501BE"/>
    <w:rsid w:val="00150D11"/>
    <w:rsid w:val="00151D16"/>
    <w:rsid w:val="00151DCD"/>
    <w:rsid w:val="00154495"/>
    <w:rsid w:val="00154F3F"/>
    <w:rsid w:val="00155888"/>
    <w:rsid w:val="00160187"/>
    <w:rsid w:val="00160527"/>
    <w:rsid w:val="00160F35"/>
    <w:rsid w:val="00161318"/>
    <w:rsid w:val="001666B9"/>
    <w:rsid w:val="001679C5"/>
    <w:rsid w:val="00172A71"/>
    <w:rsid w:val="00174D1F"/>
    <w:rsid w:val="0018699F"/>
    <w:rsid w:val="001873B5"/>
    <w:rsid w:val="00187B7D"/>
    <w:rsid w:val="0019118D"/>
    <w:rsid w:val="00191863"/>
    <w:rsid w:val="00196ACA"/>
    <w:rsid w:val="00197379"/>
    <w:rsid w:val="001975E6"/>
    <w:rsid w:val="001A0ABC"/>
    <w:rsid w:val="001A26BA"/>
    <w:rsid w:val="001A464D"/>
    <w:rsid w:val="001B742C"/>
    <w:rsid w:val="001B79D7"/>
    <w:rsid w:val="001C367B"/>
    <w:rsid w:val="001C3A43"/>
    <w:rsid w:val="001C7244"/>
    <w:rsid w:val="001D503E"/>
    <w:rsid w:val="001D65C2"/>
    <w:rsid w:val="001D7477"/>
    <w:rsid w:val="001E0353"/>
    <w:rsid w:val="001E0D63"/>
    <w:rsid w:val="001E5790"/>
    <w:rsid w:val="001E5958"/>
    <w:rsid w:val="001E5A7B"/>
    <w:rsid w:val="001E6BF9"/>
    <w:rsid w:val="001E76E3"/>
    <w:rsid w:val="001F5917"/>
    <w:rsid w:val="00206254"/>
    <w:rsid w:val="00212947"/>
    <w:rsid w:val="00215648"/>
    <w:rsid w:val="00222AD4"/>
    <w:rsid w:val="00224143"/>
    <w:rsid w:val="002259CF"/>
    <w:rsid w:val="00226D9E"/>
    <w:rsid w:val="002314EE"/>
    <w:rsid w:val="00236630"/>
    <w:rsid w:val="00237395"/>
    <w:rsid w:val="002405F2"/>
    <w:rsid w:val="00241BE0"/>
    <w:rsid w:val="002428E0"/>
    <w:rsid w:val="002437C4"/>
    <w:rsid w:val="00244980"/>
    <w:rsid w:val="0024529D"/>
    <w:rsid w:val="00245A30"/>
    <w:rsid w:val="002560E2"/>
    <w:rsid w:val="00261EBF"/>
    <w:rsid w:val="00262405"/>
    <w:rsid w:val="00267B79"/>
    <w:rsid w:val="00272122"/>
    <w:rsid w:val="002755D1"/>
    <w:rsid w:val="0027695F"/>
    <w:rsid w:val="00276E38"/>
    <w:rsid w:val="002814DA"/>
    <w:rsid w:val="002836C0"/>
    <w:rsid w:val="002839EF"/>
    <w:rsid w:val="0028645D"/>
    <w:rsid w:val="002A0593"/>
    <w:rsid w:val="002B09C6"/>
    <w:rsid w:val="002B1035"/>
    <w:rsid w:val="002B41D6"/>
    <w:rsid w:val="002B54E5"/>
    <w:rsid w:val="002B766D"/>
    <w:rsid w:val="002B793E"/>
    <w:rsid w:val="002C2BB3"/>
    <w:rsid w:val="002C5513"/>
    <w:rsid w:val="002C6904"/>
    <w:rsid w:val="002C6EF4"/>
    <w:rsid w:val="002C71C8"/>
    <w:rsid w:val="002D1403"/>
    <w:rsid w:val="002D1642"/>
    <w:rsid w:val="002D3DD3"/>
    <w:rsid w:val="002D59EB"/>
    <w:rsid w:val="002E0C7E"/>
    <w:rsid w:val="002E2BCF"/>
    <w:rsid w:val="002E3AF2"/>
    <w:rsid w:val="002E6659"/>
    <w:rsid w:val="002F10B0"/>
    <w:rsid w:val="002F130D"/>
    <w:rsid w:val="002F41E1"/>
    <w:rsid w:val="002F45E8"/>
    <w:rsid w:val="002F6AA4"/>
    <w:rsid w:val="002F78CB"/>
    <w:rsid w:val="00306617"/>
    <w:rsid w:val="00307822"/>
    <w:rsid w:val="0031118E"/>
    <w:rsid w:val="00314741"/>
    <w:rsid w:val="003228C5"/>
    <w:rsid w:val="00322D06"/>
    <w:rsid w:val="003272D7"/>
    <w:rsid w:val="00327B7F"/>
    <w:rsid w:val="00331078"/>
    <w:rsid w:val="00335367"/>
    <w:rsid w:val="0033560D"/>
    <w:rsid w:val="0034049E"/>
    <w:rsid w:val="003418FF"/>
    <w:rsid w:val="00343526"/>
    <w:rsid w:val="00344826"/>
    <w:rsid w:val="0034723D"/>
    <w:rsid w:val="00357D59"/>
    <w:rsid w:val="00367A46"/>
    <w:rsid w:val="00371586"/>
    <w:rsid w:val="00373B39"/>
    <w:rsid w:val="003759C1"/>
    <w:rsid w:val="00377DAE"/>
    <w:rsid w:val="00382CB4"/>
    <w:rsid w:val="00384B53"/>
    <w:rsid w:val="003922A1"/>
    <w:rsid w:val="003934CD"/>
    <w:rsid w:val="00397E1E"/>
    <w:rsid w:val="003A0159"/>
    <w:rsid w:val="003A1F96"/>
    <w:rsid w:val="003A2A4F"/>
    <w:rsid w:val="003A5B75"/>
    <w:rsid w:val="003A6F6F"/>
    <w:rsid w:val="003A78F4"/>
    <w:rsid w:val="003B472D"/>
    <w:rsid w:val="003B4E88"/>
    <w:rsid w:val="003B79D3"/>
    <w:rsid w:val="003C02FB"/>
    <w:rsid w:val="003C09E9"/>
    <w:rsid w:val="003C23BD"/>
    <w:rsid w:val="003D4040"/>
    <w:rsid w:val="003E0582"/>
    <w:rsid w:val="003E12BC"/>
    <w:rsid w:val="003E1E17"/>
    <w:rsid w:val="003F00B0"/>
    <w:rsid w:val="003F1757"/>
    <w:rsid w:val="003F3B95"/>
    <w:rsid w:val="003F7230"/>
    <w:rsid w:val="00401AE0"/>
    <w:rsid w:val="0040320B"/>
    <w:rsid w:val="004077DC"/>
    <w:rsid w:val="00410D26"/>
    <w:rsid w:val="00410F30"/>
    <w:rsid w:val="0041140B"/>
    <w:rsid w:val="00411431"/>
    <w:rsid w:val="004126C8"/>
    <w:rsid w:val="00412D96"/>
    <w:rsid w:val="004150E1"/>
    <w:rsid w:val="00420E34"/>
    <w:rsid w:val="00423E23"/>
    <w:rsid w:val="004264A8"/>
    <w:rsid w:val="004305C0"/>
    <w:rsid w:val="004330AD"/>
    <w:rsid w:val="00434DA0"/>
    <w:rsid w:val="004405EB"/>
    <w:rsid w:val="00440A95"/>
    <w:rsid w:val="00440E6E"/>
    <w:rsid w:val="00452417"/>
    <w:rsid w:val="00455A5F"/>
    <w:rsid w:val="004607D8"/>
    <w:rsid w:val="004633C8"/>
    <w:rsid w:val="00463CA9"/>
    <w:rsid w:val="0046457A"/>
    <w:rsid w:val="004665F6"/>
    <w:rsid w:val="0046723A"/>
    <w:rsid w:val="0047188F"/>
    <w:rsid w:val="00473466"/>
    <w:rsid w:val="0047398F"/>
    <w:rsid w:val="00474624"/>
    <w:rsid w:val="00481168"/>
    <w:rsid w:val="00483577"/>
    <w:rsid w:val="004835BF"/>
    <w:rsid w:val="00484DA6"/>
    <w:rsid w:val="004856D1"/>
    <w:rsid w:val="00486A23"/>
    <w:rsid w:val="00487915"/>
    <w:rsid w:val="00493E67"/>
    <w:rsid w:val="00493F0D"/>
    <w:rsid w:val="004951F6"/>
    <w:rsid w:val="00497825"/>
    <w:rsid w:val="004A18C9"/>
    <w:rsid w:val="004A4828"/>
    <w:rsid w:val="004A63C1"/>
    <w:rsid w:val="004D2113"/>
    <w:rsid w:val="004E1154"/>
    <w:rsid w:val="004E614B"/>
    <w:rsid w:val="004E7399"/>
    <w:rsid w:val="00501A1E"/>
    <w:rsid w:val="00505591"/>
    <w:rsid w:val="005074B7"/>
    <w:rsid w:val="0051238B"/>
    <w:rsid w:val="00513287"/>
    <w:rsid w:val="00516809"/>
    <w:rsid w:val="00520DD5"/>
    <w:rsid w:val="00521042"/>
    <w:rsid w:val="00523285"/>
    <w:rsid w:val="005268A6"/>
    <w:rsid w:val="00526A11"/>
    <w:rsid w:val="0053240C"/>
    <w:rsid w:val="005327C7"/>
    <w:rsid w:val="005330D7"/>
    <w:rsid w:val="0053409E"/>
    <w:rsid w:val="00534FB2"/>
    <w:rsid w:val="005404ED"/>
    <w:rsid w:val="0054508A"/>
    <w:rsid w:val="00547DEF"/>
    <w:rsid w:val="00555BD5"/>
    <w:rsid w:val="00556315"/>
    <w:rsid w:val="00561796"/>
    <w:rsid w:val="00561CA8"/>
    <w:rsid w:val="005626B7"/>
    <w:rsid w:val="00575EDD"/>
    <w:rsid w:val="0057717A"/>
    <w:rsid w:val="00580F25"/>
    <w:rsid w:val="0058129C"/>
    <w:rsid w:val="00581D14"/>
    <w:rsid w:val="005851FC"/>
    <w:rsid w:val="005871FD"/>
    <w:rsid w:val="00592315"/>
    <w:rsid w:val="005A34EB"/>
    <w:rsid w:val="005A76FE"/>
    <w:rsid w:val="005B1E9D"/>
    <w:rsid w:val="005B1EFF"/>
    <w:rsid w:val="005B25F1"/>
    <w:rsid w:val="005B4445"/>
    <w:rsid w:val="005B58EB"/>
    <w:rsid w:val="005B7CDC"/>
    <w:rsid w:val="005C11E1"/>
    <w:rsid w:val="005C3941"/>
    <w:rsid w:val="005C3F8F"/>
    <w:rsid w:val="005D0766"/>
    <w:rsid w:val="005D2EBA"/>
    <w:rsid w:val="005D58F6"/>
    <w:rsid w:val="005D6093"/>
    <w:rsid w:val="005E107B"/>
    <w:rsid w:val="005E17FA"/>
    <w:rsid w:val="005E20E2"/>
    <w:rsid w:val="005E4421"/>
    <w:rsid w:val="005F19D2"/>
    <w:rsid w:val="005F4498"/>
    <w:rsid w:val="005F67EA"/>
    <w:rsid w:val="005F7713"/>
    <w:rsid w:val="005F7C9E"/>
    <w:rsid w:val="00603E93"/>
    <w:rsid w:val="00606B89"/>
    <w:rsid w:val="00606E38"/>
    <w:rsid w:val="0062367E"/>
    <w:rsid w:val="00624DA4"/>
    <w:rsid w:val="00626635"/>
    <w:rsid w:val="00636D1B"/>
    <w:rsid w:val="006401A6"/>
    <w:rsid w:val="0064422F"/>
    <w:rsid w:val="006448D1"/>
    <w:rsid w:val="006514C9"/>
    <w:rsid w:val="006519E0"/>
    <w:rsid w:val="006521BD"/>
    <w:rsid w:val="006523FD"/>
    <w:rsid w:val="006532AC"/>
    <w:rsid w:val="0065750B"/>
    <w:rsid w:val="006577C6"/>
    <w:rsid w:val="006639DC"/>
    <w:rsid w:val="0066460A"/>
    <w:rsid w:val="00664ED8"/>
    <w:rsid w:val="006726D5"/>
    <w:rsid w:val="006737F2"/>
    <w:rsid w:val="00674E01"/>
    <w:rsid w:val="006757B5"/>
    <w:rsid w:val="00680F78"/>
    <w:rsid w:val="006825F8"/>
    <w:rsid w:val="00685F6C"/>
    <w:rsid w:val="00691F46"/>
    <w:rsid w:val="00692FEA"/>
    <w:rsid w:val="00694B92"/>
    <w:rsid w:val="006950F1"/>
    <w:rsid w:val="00697AA4"/>
    <w:rsid w:val="006A01CE"/>
    <w:rsid w:val="006A34CA"/>
    <w:rsid w:val="006A451C"/>
    <w:rsid w:val="006B1531"/>
    <w:rsid w:val="006B7D89"/>
    <w:rsid w:val="006C16D0"/>
    <w:rsid w:val="006C1A98"/>
    <w:rsid w:val="006C2628"/>
    <w:rsid w:val="006C349C"/>
    <w:rsid w:val="006D000E"/>
    <w:rsid w:val="006D1AE5"/>
    <w:rsid w:val="006E0712"/>
    <w:rsid w:val="006E21CC"/>
    <w:rsid w:val="006E3562"/>
    <w:rsid w:val="006E73F0"/>
    <w:rsid w:val="006F2034"/>
    <w:rsid w:val="006F41C1"/>
    <w:rsid w:val="006F4D72"/>
    <w:rsid w:val="006F689E"/>
    <w:rsid w:val="006F7667"/>
    <w:rsid w:val="006F79F3"/>
    <w:rsid w:val="006F7D3D"/>
    <w:rsid w:val="00701C93"/>
    <w:rsid w:val="00702215"/>
    <w:rsid w:val="007029E8"/>
    <w:rsid w:val="007038BD"/>
    <w:rsid w:val="00706410"/>
    <w:rsid w:val="00706CAA"/>
    <w:rsid w:val="00713D61"/>
    <w:rsid w:val="00713F45"/>
    <w:rsid w:val="00714669"/>
    <w:rsid w:val="007216D1"/>
    <w:rsid w:val="0072191E"/>
    <w:rsid w:val="0072282D"/>
    <w:rsid w:val="007308F9"/>
    <w:rsid w:val="0074045F"/>
    <w:rsid w:val="0074769D"/>
    <w:rsid w:val="00750510"/>
    <w:rsid w:val="0075262B"/>
    <w:rsid w:val="007527EC"/>
    <w:rsid w:val="00752888"/>
    <w:rsid w:val="007534B4"/>
    <w:rsid w:val="00753731"/>
    <w:rsid w:val="00754BE1"/>
    <w:rsid w:val="007555F8"/>
    <w:rsid w:val="00757A7E"/>
    <w:rsid w:val="00766085"/>
    <w:rsid w:val="007674E4"/>
    <w:rsid w:val="00771064"/>
    <w:rsid w:val="00771A01"/>
    <w:rsid w:val="007733E4"/>
    <w:rsid w:val="007942D4"/>
    <w:rsid w:val="007A1242"/>
    <w:rsid w:val="007C2DA4"/>
    <w:rsid w:val="007C4357"/>
    <w:rsid w:val="007C6E18"/>
    <w:rsid w:val="007D01D4"/>
    <w:rsid w:val="007D0B53"/>
    <w:rsid w:val="007D1A3D"/>
    <w:rsid w:val="007D5D37"/>
    <w:rsid w:val="007E022A"/>
    <w:rsid w:val="007E0DA0"/>
    <w:rsid w:val="007E15D1"/>
    <w:rsid w:val="007E5865"/>
    <w:rsid w:val="007E769F"/>
    <w:rsid w:val="007F0D70"/>
    <w:rsid w:val="007F2F6A"/>
    <w:rsid w:val="007F3420"/>
    <w:rsid w:val="007F4D96"/>
    <w:rsid w:val="007F6A24"/>
    <w:rsid w:val="00800281"/>
    <w:rsid w:val="008010F8"/>
    <w:rsid w:val="008031A9"/>
    <w:rsid w:val="00803BE3"/>
    <w:rsid w:val="00805798"/>
    <w:rsid w:val="00810C58"/>
    <w:rsid w:val="00812355"/>
    <w:rsid w:val="00812C42"/>
    <w:rsid w:val="00814E63"/>
    <w:rsid w:val="00816565"/>
    <w:rsid w:val="00816B57"/>
    <w:rsid w:val="008232A7"/>
    <w:rsid w:val="0082676F"/>
    <w:rsid w:val="0082709D"/>
    <w:rsid w:val="00832A79"/>
    <w:rsid w:val="00840101"/>
    <w:rsid w:val="00841B3F"/>
    <w:rsid w:val="00842440"/>
    <w:rsid w:val="00843B0D"/>
    <w:rsid w:val="0084558C"/>
    <w:rsid w:val="00847507"/>
    <w:rsid w:val="008501E3"/>
    <w:rsid w:val="008507EF"/>
    <w:rsid w:val="00851AD7"/>
    <w:rsid w:val="00853BBD"/>
    <w:rsid w:val="00854378"/>
    <w:rsid w:val="00854C89"/>
    <w:rsid w:val="00854DBB"/>
    <w:rsid w:val="00856ED1"/>
    <w:rsid w:val="0086003D"/>
    <w:rsid w:val="008612C9"/>
    <w:rsid w:val="008621B2"/>
    <w:rsid w:val="00862C98"/>
    <w:rsid w:val="00863750"/>
    <w:rsid w:val="00864C9A"/>
    <w:rsid w:val="008653F0"/>
    <w:rsid w:val="00874C88"/>
    <w:rsid w:val="0087684E"/>
    <w:rsid w:val="008820AC"/>
    <w:rsid w:val="00882794"/>
    <w:rsid w:val="00890025"/>
    <w:rsid w:val="008A548B"/>
    <w:rsid w:val="008A5CD3"/>
    <w:rsid w:val="008B2102"/>
    <w:rsid w:val="008B4FAB"/>
    <w:rsid w:val="008B582B"/>
    <w:rsid w:val="008B584D"/>
    <w:rsid w:val="008B5896"/>
    <w:rsid w:val="008B6EA8"/>
    <w:rsid w:val="008C0366"/>
    <w:rsid w:val="008C121E"/>
    <w:rsid w:val="008C15C3"/>
    <w:rsid w:val="008C39E6"/>
    <w:rsid w:val="008C52FB"/>
    <w:rsid w:val="008C742A"/>
    <w:rsid w:val="008C7FC1"/>
    <w:rsid w:val="008D06E5"/>
    <w:rsid w:val="008D273C"/>
    <w:rsid w:val="008E03EB"/>
    <w:rsid w:val="008E411D"/>
    <w:rsid w:val="008E45B8"/>
    <w:rsid w:val="008E63C6"/>
    <w:rsid w:val="008E799F"/>
    <w:rsid w:val="008F00E6"/>
    <w:rsid w:val="008F0D94"/>
    <w:rsid w:val="008F20E4"/>
    <w:rsid w:val="00900C92"/>
    <w:rsid w:val="00900CE5"/>
    <w:rsid w:val="00901254"/>
    <w:rsid w:val="00902B6C"/>
    <w:rsid w:val="00904A1C"/>
    <w:rsid w:val="00905478"/>
    <w:rsid w:val="00906950"/>
    <w:rsid w:val="00906ED9"/>
    <w:rsid w:val="00910E80"/>
    <w:rsid w:val="009115F4"/>
    <w:rsid w:val="009125BD"/>
    <w:rsid w:val="00914A38"/>
    <w:rsid w:val="00920372"/>
    <w:rsid w:val="00922A68"/>
    <w:rsid w:val="00925E23"/>
    <w:rsid w:val="00925F05"/>
    <w:rsid w:val="0093391D"/>
    <w:rsid w:val="009347D5"/>
    <w:rsid w:val="0093797D"/>
    <w:rsid w:val="00940E08"/>
    <w:rsid w:val="0094137F"/>
    <w:rsid w:val="009428AE"/>
    <w:rsid w:val="0094734B"/>
    <w:rsid w:val="009477F9"/>
    <w:rsid w:val="00947F56"/>
    <w:rsid w:val="00951287"/>
    <w:rsid w:val="00955797"/>
    <w:rsid w:val="00960A4A"/>
    <w:rsid w:val="00960E30"/>
    <w:rsid w:val="009613D0"/>
    <w:rsid w:val="00961874"/>
    <w:rsid w:val="00963B5C"/>
    <w:rsid w:val="00965A81"/>
    <w:rsid w:val="009666A7"/>
    <w:rsid w:val="00966AEA"/>
    <w:rsid w:val="0098348C"/>
    <w:rsid w:val="00985343"/>
    <w:rsid w:val="009979EA"/>
    <w:rsid w:val="009A05C8"/>
    <w:rsid w:val="009B3729"/>
    <w:rsid w:val="009B72C3"/>
    <w:rsid w:val="009C0657"/>
    <w:rsid w:val="009C44C0"/>
    <w:rsid w:val="009C4CCE"/>
    <w:rsid w:val="009C5972"/>
    <w:rsid w:val="009C5EB0"/>
    <w:rsid w:val="009C73C5"/>
    <w:rsid w:val="009D0385"/>
    <w:rsid w:val="009D0820"/>
    <w:rsid w:val="009D0FAC"/>
    <w:rsid w:val="009D5278"/>
    <w:rsid w:val="009E020D"/>
    <w:rsid w:val="009E6000"/>
    <w:rsid w:val="009F0433"/>
    <w:rsid w:val="009F33F7"/>
    <w:rsid w:val="009F5551"/>
    <w:rsid w:val="00A001A0"/>
    <w:rsid w:val="00A01B8D"/>
    <w:rsid w:val="00A07660"/>
    <w:rsid w:val="00A07BEF"/>
    <w:rsid w:val="00A104DB"/>
    <w:rsid w:val="00A108DA"/>
    <w:rsid w:val="00A12F9F"/>
    <w:rsid w:val="00A14EFD"/>
    <w:rsid w:val="00A152B2"/>
    <w:rsid w:val="00A21016"/>
    <w:rsid w:val="00A2350A"/>
    <w:rsid w:val="00A26906"/>
    <w:rsid w:val="00A27D6B"/>
    <w:rsid w:val="00A338C2"/>
    <w:rsid w:val="00A36724"/>
    <w:rsid w:val="00A3673A"/>
    <w:rsid w:val="00A37048"/>
    <w:rsid w:val="00A40EFA"/>
    <w:rsid w:val="00A417C4"/>
    <w:rsid w:val="00A5175B"/>
    <w:rsid w:val="00A524AA"/>
    <w:rsid w:val="00A6147F"/>
    <w:rsid w:val="00A61D79"/>
    <w:rsid w:val="00A62D7D"/>
    <w:rsid w:val="00A668D1"/>
    <w:rsid w:val="00A74ADC"/>
    <w:rsid w:val="00A759D8"/>
    <w:rsid w:val="00A80802"/>
    <w:rsid w:val="00A8230A"/>
    <w:rsid w:val="00A832D3"/>
    <w:rsid w:val="00A840F8"/>
    <w:rsid w:val="00A86108"/>
    <w:rsid w:val="00A9779C"/>
    <w:rsid w:val="00AA1439"/>
    <w:rsid w:val="00AA1E8D"/>
    <w:rsid w:val="00AA214C"/>
    <w:rsid w:val="00AA25C4"/>
    <w:rsid w:val="00AA4FDF"/>
    <w:rsid w:val="00AA5FE9"/>
    <w:rsid w:val="00AA662E"/>
    <w:rsid w:val="00AA7942"/>
    <w:rsid w:val="00AB1B10"/>
    <w:rsid w:val="00AB527F"/>
    <w:rsid w:val="00AB5CD1"/>
    <w:rsid w:val="00AC27B3"/>
    <w:rsid w:val="00AC3125"/>
    <w:rsid w:val="00AC452C"/>
    <w:rsid w:val="00AC47C8"/>
    <w:rsid w:val="00AC5C8E"/>
    <w:rsid w:val="00AC6365"/>
    <w:rsid w:val="00AD1396"/>
    <w:rsid w:val="00AD222F"/>
    <w:rsid w:val="00AD30B4"/>
    <w:rsid w:val="00AD5EE7"/>
    <w:rsid w:val="00AE5823"/>
    <w:rsid w:val="00AE6D47"/>
    <w:rsid w:val="00AE6EFE"/>
    <w:rsid w:val="00AF2038"/>
    <w:rsid w:val="00AF2145"/>
    <w:rsid w:val="00AF5D93"/>
    <w:rsid w:val="00B00154"/>
    <w:rsid w:val="00B01FAF"/>
    <w:rsid w:val="00B0720B"/>
    <w:rsid w:val="00B12B19"/>
    <w:rsid w:val="00B1370A"/>
    <w:rsid w:val="00B24122"/>
    <w:rsid w:val="00B251B5"/>
    <w:rsid w:val="00B25B3C"/>
    <w:rsid w:val="00B27A34"/>
    <w:rsid w:val="00B30596"/>
    <w:rsid w:val="00B33CA8"/>
    <w:rsid w:val="00B36BC2"/>
    <w:rsid w:val="00B36CB0"/>
    <w:rsid w:val="00B44EEA"/>
    <w:rsid w:val="00B5189A"/>
    <w:rsid w:val="00B53896"/>
    <w:rsid w:val="00B60066"/>
    <w:rsid w:val="00B61E3E"/>
    <w:rsid w:val="00B62570"/>
    <w:rsid w:val="00B70B9F"/>
    <w:rsid w:val="00B72124"/>
    <w:rsid w:val="00B730C1"/>
    <w:rsid w:val="00B75E18"/>
    <w:rsid w:val="00B81D3D"/>
    <w:rsid w:val="00B8255B"/>
    <w:rsid w:val="00B86F4D"/>
    <w:rsid w:val="00B873BF"/>
    <w:rsid w:val="00B91297"/>
    <w:rsid w:val="00B93B1B"/>
    <w:rsid w:val="00B95640"/>
    <w:rsid w:val="00B958B6"/>
    <w:rsid w:val="00BA2F4A"/>
    <w:rsid w:val="00BA5CCA"/>
    <w:rsid w:val="00BB08AA"/>
    <w:rsid w:val="00BB09E1"/>
    <w:rsid w:val="00BB108C"/>
    <w:rsid w:val="00BB1B32"/>
    <w:rsid w:val="00BB529E"/>
    <w:rsid w:val="00BC580F"/>
    <w:rsid w:val="00BC6A93"/>
    <w:rsid w:val="00BD089C"/>
    <w:rsid w:val="00BD1110"/>
    <w:rsid w:val="00BD1D25"/>
    <w:rsid w:val="00BD3E06"/>
    <w:rsid w:val="00BF12F8"/>
    <w:rsid w:val="00BF3EBA"/>
    <w:rsid w:val="00BF513C"/>
    <w:rsid w:val="00C008E3"/>
    <w:rsid w:val="00C1093F"/>
    <w:rsid w:val="00C13C24"/>
    <w:rsid w:val="00C1530A"/>
    <w:rsid w:val="00C1537B"/>
    <w:rsid w:val="00C15C9F"/>
    <w:rsid w:val="00C1673A"/>
    <w:rsid w:val="00C22B22"/>
    <w:rsid w:val="00C24A35"/>
    <w:rsid w:val="00C30BF3"/>
    <w:rsid w:val="00C319E7"/>
    <w:rsid w:val="00C33B6B"/>
    <w:rsid w:val="00C34C9A"/>
    <w:rsid w:val="00C34D76"/>
    <w:rsid w:val="00C36266"/>
    <w:rsid w:val="00C36911"/>
    <w:rsid w:val="00C40D45"/>
    <w:rsid w:val="00C41F36"/>
    <w:rsid w:val="00C572CB"/>
    <w:rsid w:val="00C61771"/>
    <w:rsid w:val="00C642C4"/>
    <w:rsid w:val="00C652EB"/>
    <w:rsid w:val="00C718BA"/>
    <w:rsid w:val="00C74B6E"/>
    <w:rsid w:val="00C74EB3"/>
    <w:rsid w:val="00C8169A"/>
    <w:rsid w:val="00C81763"/>
    <w:rsid w:val="00C81AB0"/>
    <w:rsid w:val="00C81C7B"/>
    <w:rsid w:val="00C823B3"/>
    <w:rsid w:val="00CA4FC4"/>
    <w:rsid w:val="00CA6F28"/>
    <w:rsid w:val="00CA7143"/>
    <w:rsid w:val="00CB151D"/>
    <w:rsid w:val="00CB209A"/>
    <w:rsid w:val="00CB45FA"/>
    <w:rsid w:val="00CB56E7"/>
    <w:rsid w:val="00CB5E4B"/>
    <w:rsid w:val="00CC09C8"/>
    <w:rsid w:val="00CC1243"/>
    <w:rsid w:val="00CC1AC9"/>
    <w:rsid w:val="00CC545F"/>
    <w:rsid w:val="00CD2056"/>
    <w:rsid w:val="00CD4293"/>
    <w:rsid w:val="00CD596C"/>
    <w:rsid w:val="00CD708D"/>
    <w:rsid w:val="00CE1122"/>
    <w:rsid w:val="00CE3B31"/>
    <w:rsid w:val="00CE4A5F"/>
    <w:rsid w:val="00CE5E5A"/>
    <w:rsid w:val="00CF4BAC"/>
    <w:rsid w:val="00CF594A"/>
    <w:rsid w:val="00CF59FF"/>
    <w:rsid w:val="00CF6ED1"/>
    <w:rsid w:val="00D0188C"/>
    <w:rsid w:val="00D03F80"/>
    <w:rsid w:val="00D06336"/>
    <w:rsid w:val="00D07B0E"/>
    <w:rsid w:val="00D12DFF"/>
    <w:rsid w:val="00D1431E"/>
    <w:rsid w:val="00D16D75"/>
    <w:rsid w:val="00D20625"/>
    <w:rsid w:val="00D2712D"/>
    <w:rsid w:val="00D30B80"/>
    <w:rsid w:val="00D3183A"/>
    <w:rsid w:val="00D342E4"/>
    <w:rsid w:val="00D36204"/>
    <w:rsid w:val="00D36405"/>
    <w:rsid w:val="00D44347"/>
    <w:rsid w:val="00D470D3"/>
    <w:rsid w:val="00D506CD"/>
    <w:rsid w:val="00D51D0E"/>
    <w:rsid w:val="00D530DF"/>
    <w:rsid w:val="00D542BD"/>
    <w:rsid w:val="00D55A8E"/>
    <w:rsid w:val="00D6190D"/>
    <w:rsid w:val="00D61C17"/>
    <w:rsid w:val="00D636B0"/>
    <w:rsid w:val="00D64E65"/>
    <w:rsid w:val="00D669FE"/>
    <w:rsid w:val="00D71434"/>
    <w:rsid w:val="00D7312D"/>
    <w:rsid w:val="00D76ECA"/>
    <w:rsid w:val="00D82830"/>
    <w:rsid w:val="00D8347F"/>
    <w:rsid w:val="00D834AF"/>
    <w:rsid w:val="00D84F59"/>
    <w:rsid w:val="00D9007E"/>
    <w:rsid w:val="00D922E6"/>
    <w:rsid w:val="00D962E7"/>
    <w:rsid w:val="00DA01F2"/>
    <w:rsid w:val="00DA2082"/>
    <w:rsid w:val="00DA22F6"/>
    <w:rsid w:val="00DA3C7A"/>
    <w:rsid w:val="00DA5A2B"/>
    <w:rsid w:val="00DA79AE"/>
    <w:rsid w:val="00DB63D7"/>
    <w:rsid w:val="00DC0C24"/>
    <w:rsid w:val="00DC4626"/>
    <w:rsid w:val="00DC7B25"/>
    <w:rsid w:val="00DD3349"/>
    <w:rsid w:val="00DD4837"/>
    <w:rsid w:val="00DD6C95"/>
    <w:rsid w:val="00DE4A56"/>
    <w:rsid w:val="00DE5ED3"/>
    <w:rsid w:val="00DF1E58"/>
    <w:rsid w:val="00DF57EF"/>
    <w:rsid w:val="00E0525D"/>
    <w:rsid w:val="00E05F47"/>
    <w:rsid w:val="00E2159F"/>
    <w:rsid w:val="00E22C85"/>
    <w:rsid w:val="00E235BC"/>
    <w:rsid w:val="00E237C5"/>
    <w:rsid w:val="00E24254"/>
    <w:rsid w:val="00E30A3F"/>
    <w:rsid w:val="00E30ADC"/>
    <w:rsid w:val="00E35ACB"/>
    <w:rsid w:val="00E35F91"/>
    <w:rsid w:val="00E42EDC"/>
    <w:rsid w:val="00E448DF"/>
    <w:rsid w:val="00E460BC"/>
    <w:rsid w:val="00E51621"/>
    <w:rsid w:val="00E5256B"/>
    <w:rsid w:val="00E5683B"/>
    <w:rsid w:val="00E61B12"/>
    <w:rsid w:val="00E626D0"/>
    <w:rsid w:val="00E70C7A"/>
    <w:rsid w:val="00E70F57"/>
    <w:rsid w:val="00E748CE"/>
    <w:rsid w:val="00E75285"/>
    <w:rsid w:val="00E75D7C"/>
    <w:rsid w:val="00E77147"/>
    <w:rsid w:val="00E77EA6"/>
    <w:rsid w:val="00E77FD5"/>
    <w:rsid w:val="00E80373"/>
    <w:rsid w:val="00E80DC0"/>
    <w:rsid w:val="00E84C93"/>
    <w:rsid w:val="00E84F59"/>
    <w:rsid w:val="00E8532F"/>
    <w:rsid w:val="00E87D18"/>
    <w:rsid w:val="00E908A2"/>
    <w:rsid w:val="00E915FD"/>
    <w:rsid w:val="00E94650"/>
    <w:rsid w:val="00E94691"/>
    <w:rsid w:val="00EA2F1D"/>
    <w:rsid w:val="00EA796E"/>
    <w:rsid w:val="00EB453A"/>
    <w:rsid w:val="00EB7915"/>
    <w:rsid w:val="00EB7926"/>
    <w:rsid w:val="00EC0644"/>
    <w:rsid w:val="00EC1A04"/>
    <w:rsid w:val="00EC38AA"/>
    <w:rsid w:val="00EC4666"/>
    <w:rsid w:val="00EC469E"/>
    <w:rsid w:val="00EC591E"/>
    <w:rsid w:val="00EC79A0"/>
    <w:rsid w:val="00ED0296"/>
    <w:rsid w:val="00ED02E4"/>
    <w:rsid w:val="00ED5366"/>
    <w:rsid w:val="00ED5404"/>
    <w:rsid w:val="00ED5C63"/>
    <w:rsid w:val="00ED5E69"/>
    <w:rsid w:val="00EF276F"/>
    <w:rsid w:val="00F01C03"/>
    <w:rsid w:val="00F027A3"/>
    <w:rsid w:val="00F027CD"/>
    <w:rsid w:val="00F05CAD"/>
    <w:rsid w:val="00F07B7C"/>
    <w:rsid w:val="00F1051D"/>
    <w:rsid w:val="00F1204B"/>
    <w:rsid w:val="00F1321E"/>
    <w:rsid w:val="00F165B5"/>
    <w:rsid w:val="00F200B6"/>
    <w:rsid w:val="00F20E37"/>
    <w:rsid w:val="00F26C96"/>
    <w:rsid w:val="00F31CE2"/>
    <w:rsid w:val="00F33A33"/>
    <w:rsid w:val="00F371DB"/>
    <w:rsid w:val="00F42EA9"/>
    <w:rsid w:val="00F47508"/>
    <w:rsid w:val="00F50A80"/>
    <w:rsid w:val="00F50B64"/>
    <w:rsid w:val="00F5318E"/>
    <w:rsid w:val="00F5598D"/>
    <w:rsid w:val="00F55FC1"/>
    <w:rsid w:val="00F568EB"/>
    <w:rsid w:val="00F61902"/>
    <w:rsid w:val="00F65471"/>
    <w:rsid w:val="00F65BD0"/>
    <w:rsid w:val="00F743FE"/>
    <w:rsid w:val="00F75EEF"/>
    <w:rsid w:val="00F81C01"/>
    <w:rsid w:val="00F81E61"/>
    <w:rsid w:val="00F85B8D"/>
    <w:rsid w:val="00F871B4"/>
    <w:rsid w:val="00F90241"/>
    <w:rsid w:val="00F90334"/>
    <w:rsid w:val="00F95637"/>
    <w:rsid w:val="00F96161"/>
    <w:rsid w:val="00F96818"/>
    <w:rsid w:val="00F96A44"/>
    <w:rsid w:val="00F96FEE"/>
    <w:rsid w:val="00FA3D6A"/>
    <w:rsid w:val="00FA471C"/>
    <w:rsid w:val="00FA7140"/>
    <w:rsid w:val="00FB5EC3"/>
    <w:rsid w:val="00FC23C5"/>
    <w:rsid w:val="00FC4E8B"/>
    <w:rsid w:val="00FC5E57"/>
    <w:rsid w:val="00FD03AC"/>
    <w:rsid w:val="00FD2999"/>
    <w:rsid w:val="00FD3E08"/>
    <w:rsid w:val="00FD490B"/>
    <w:rsid w:val="00FE1E91"/>
    <w:rsid w:val="00FE48D1"/>
    <w:rsid w:val="00FE5BFA"/>
    <w:rsid w:val="00FE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29966">
      <w:bodyDiv w:val="1"/>
      <w:marLeft w:val="0"/>
      <w:marRight w:val="0"/>
      <w:marTop w:val="0"/>
      <w:marBottom w:val="0"/>
      <w:divBdr>
        <w:top w:val="none" w:sz="0" w:space="0" w:color="auto"/>
        <w:left w:val="none" w:sz="0" w:space="0" w:color="auto"/>
        <w:bottom w:val="none" w:sz="0" w:space="0" w:color="auto"/>
        <w:right w:val="none" w:sz="0" w:space="0" w:color="auto"/>
      </w:divBdr>
    </w:div>
    <w:div w:id="883830822">
      <w:bodyDiv w:val="1"/>
      <w:marLeft w:val="0"/>
      <w:marRight w:val="0"/>
      <w:marTop w:val="0"/>
      <w:marBottom w:val="0"/>
      <w:divBdr>
        <w:top w:val="none" w:sz="0" w:space="0" w:color="auto"/>
        <w:left w:val="none" w:sz="0" w:space="0" w:color="auto"/>
        <w:bottom w:val="none" w:sz="0" w:space="0" w:color="auto"/>
        <w:right w:val="none" w:sz="0" w:space="0" w:color="auto"/>
      </w:divBdr>
    </w:div>
    <w:div w:id="1431899627">
      <w:bodyDiv w:val="1"/>
      <w:marLeft w:val="0"/>
      <w:marRight w:val="0"/>
      <w:marTop w:val="0"/>
      <w:marBottom w:val="0"/>
      <w:divBdr>
        <w:top w:val="none" w:sz="0" w:space="0" w:color="auto"/>
        <w:left w:val="none" w:sz="0" w:space="0" w:color="auto"/>
        <w:bottom w:val="none" w:sz="0" w:space="0" w:color="auto"/>
        <w:right w:val="none" w:sz="0" w:space="0" w:color="auto"/>
      </w:divBdr>
    </w:div>
    <w:div w:id="187125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23848-56ED-4162-858A-92F21634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Печура</dc:creator>
  <cp:lastModifiedBy>Федяев Степан Геннадьевич</cp:lastModifiedBy>
  <cp:revision>12</cp:revision>
  <cp:lastPrinted>2022-03-30T01:20:00Z</cp:lastPrinted>
  <dcterms:created xsi:type="dcterms:W3CDTF">2022-03-15T08:44:00Z</dcterms:created>
  <dcterms:modified xsi:type="dcterms:W3CDTF">2022-03-31T09:36:00Z</dcterms:modified>
</cp:coreProperties>
</file>