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07" w:rsidRPr="00BB73A4" w:rsidRDefault="00B55CE2">
      <w:pPr>
        <w:suppressAutoHyphens w:val="0"/>
        <w:rPr>
          <w:sz w:val="24"/>
        </w:rPr>
      </w:pPr>
      <w:r>
        <w:rPr>
          <w:noProof/>
          <w:sz w:val="24"/>
          <w:lang w:eastAsia="ru-RU"/>
        </w:rPr>
        <w:pict>
          <v:group id="Группа 1" o:spid="_x0000_s1026" style="position:absolute;margin-left:16.25pt;margin-top:2.9pt;width:443.6pt;height:148.65pt;z-index:251658752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<v:stroke joinstyle="round"/>
              <v:textbox inset="0,0,0,0">
                <w:txbxContent>
                  <w:p w:rsidR="009158DF" w:rsidRDefault="009158DF" w:rsidP="00B24507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ПРОЕКТ ПОСТАНОВЛЕНИЯ</w:t>
                    </w:r>
                  </w:p>
                  <w:p w:rsidR="009158DF" w:rsidRDefault="009158DF" w:rsidP="00B24507">
                    <w:pPr>
                      <w:jc w:val="center"/>
                      <w:rPr>
                        <w:sz w:val="24"/>
                      </w:rPr>
                    </w:pPr>
                  </w:p>
                  <w:p w:rsidR="009158DF" w:rsidRPr="00DC173F" w:rsidRDefault="009158DF" w:rsidP="00B24507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___________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_______</w:t>
                    </w:r>
                  </w:p>
                  <w:p w:rsidR="009158DF" w:rsidRDefault="009158DF" w:rsidP="00B24507">
                    <w:pPr>
                      <w:jc w:val="center"/>
                    </w:pPr>
                  </w:p>
                  <w:p w:rsidR="009158DF" w:rsidRDefault="009158DF" w:rsidP="00B24507">
                    <w:pPr>
                      <w:jc w:val="center"/>
                    </w:pPr>
                  </w:p>
                  <w:p w:rsidR="009158DF" w:rsidRDefault="009158DF" w:rsidP="00B24507">
                    <w:pPr>
                      <w:jc w:val="center"/>
                    </w:pPr>
                  </w:p>
                  <w:p w:rsidR="009158DF" w:rsidRDefault="009158DF" w:rsidP="00B24507">
                    <w:pPr>
                      <w:jc w:val="center"/>
                    </w:pPr>
                  </w:p>
                  <w:p w:rsidR="009158DF" w:rsidRDefault="009158DF" w:rsidP="00B24507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9158DF" w:rsidRDefault="009158DF" w:rsidP="00B2450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7225" cy="952500"/>
                            <wp:effectExtent l="0" t="0" r="9525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58DF" w:rsidRDefault="009158DF" w:rsidP="00B24507"/>
                    <w:p w:rsidR="009158DF" w:rsidRDefault="009158DF" w:rsidP="00B24507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sHsMA&#10;AADaAAAADwAAAGRycy9kb3ducmV2LnhtbESPzW7CMBCE75V4B2uReqmIAwdUQgziR0AvPQR4gFW8&#10;JBHxOopNkvbp60pIHEcz840mXQ+mFh21rrKsYBrFIIhzqysuFFwvh8knCOeRNdaWScEPOVivRm8p&#10;Jtr2nFF39oUIEHYJKii9bxIpXV6SQRfZhjh4N9sa9EG2hdQt9gFuajmL47k0WHFYKLGhXUn5/fww&#10;CmiT2d/vuzuabLvfHW8V04c8KfU+HjZLEJ4G/wo/219awQL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sHs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<v:stroke joinstyle="round"/>
                <v:textbox inset="0,0,0,0">
                  <w:txbxContent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9158DF" w:rsidRPr="00D240E5" w:rsidRDefault="009158DF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9158DF" w:rsidRPr="00D240E5" w:rsidRDefault="009158DF" w:rsidP="00B245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9158DF" w:rsidRDefault="009158DF" w:rsidP="00B24507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B24507" w:rsidRPr="00BB73A4" w:rsidRDefault="00B24507">
      <w:pPr>
        <w:suppressAutoHyphens w:val="0"/>
        <w:rPr>
          <w:sz w:val="24"/>
        </w:rPr>
      </w:pPr>
    </w:p>
    <w:p w:rsidR="00156423" w:rsidRPr="00BB73A4" w:rsidRDefault="00156423">
      <w:pPr>
        <w:suppressAutoHyphens w:val="0"/>
        <w:rPr>
          <w:sz w:val="24"/>
        </w:rPr>
      </w:pPr>
    </w:p>
    <w:p w:rsidR="005F5FFA" w:rsidRPr="00BB73A4" w:rsidRDefault="00B55CE2" w:rsidP="005F5FFA">
      <w:pPr>
        <w:pStyle w:val="a3"/>
        <w:tabs>
          <w:tab w:val="clear" w:pos="4153"/>
          <w:tab w:val="clear" w:pos="8306"/>
        </w:tabs>
        <w:rPr>
          <w:sz w:val="24"/>
        </w:rPr>
      </w:pPr>
      <w:r w:rsidRPr="00B55CE2">
        <w:rPr>
          <w:noProof/>
          <w:lang w:eastAsia="ru-RU"/>
        </w:rPr>
        <w:pict>
          <v:group id="Group 8" o:spid="_x0000_s1032" style="position:absolute;margin-left:356.65pt;margin-top:-38.5pt;width:79.8pt;height:27pt;z-index:251657728;mso-wrap-distance-left:0;mso-wrap-distance-right:0" coordorigin="7133,-770" coordsize="1595,539" wrapcoords="-204 0 -204 19800 21600 19800 21600 0 -2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">
            <v:rect id="Rectangle 9" o:spid="_x0000_s1034" style="position:absolute;left:7134;top:-745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/ucYA&#10;AADaAAAADwAAAGRycy9kb3ducmV2LnhtbESPT2vCQBTE7wW/w/KEXopurFIkuootlFTqpfEPeHtm&#10;n0lo9m3IbpP47btCocdhZn7DLNe9qURLjSstK5iMIxDEmdUl5woO+/fRHITzyBory6TgRg7Wq8HD&#10;EmNtO/6iNvW5CBB2MSoovK9jKV1WkEE3tjVx8K62MeiDbHKpG+wC3FTyOYpepMGSw0KBNb0VlH2n&#10;P0ZBsvnczl6j7qmtzsfLKUlucrJLlXoc9psFCE+9/w//tT+0gincr4Qb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s/ucYAAADaAAAADwAAAAAAAAAAAAAAAACYAgAAZHJz&#10;L2Rvd25yZXYueG1sUEsFBgAAAAAEAAQA9QAAAIsDAAAAAA==&#10;" filled="f" stroked="f">
              <v:stroke joinstyle="round"/>
            </v:rect>
            <v:shape id="Text Box 10" o:spid="_x0000_s1033" type="#_x0000_t202" style="position:absolute;left:7133;top:-770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0a8QA&#10;AADaAAAADwAAAGRycy9kb3ducmV2LnhtbESPW2sCMRSE3wv+h3CEvohma4uU7UaRpS19Ey/F18Pm&#10;7KVuTrZJ1G1/vREEH4eZ+YbJFr1pxYmcbywreJokIIgLqxuuFOy2H+NXED4ga2wtk4I/8rCYDx4y&#10;TLU985pOm1CJCGGfooI6hC6V0hc1GfQT2xFHr7TOYIjSVVI7PEe4aeU0SWbSYMNxocaO8pqKw+Zo&#10;FLifPF8V/5/b0fP+uxq9/x5tOSWlHof98g1EoD7cw7f2l1bwAtcr8Qb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M9GvEAAAA2gAAAA8AAAAAAAAAAAAAAAAAmAIAAGRycy9k&#10;b3ducmV2LnhtbFBLBQYAAAAABAAEAPUAAACJAwAAAAA=&#10;" stroked="f">
              <v:stroke joinstyle="round"/>
            </v:shape>
            <w10:wrap type="tight"/>
          </v:group>
        </w:pict>
      </w:r>
    </w:p>
    <w:p w:rsidR="005F5FFA" w:rsidRPr="00BB73A4" w:rsidRDefault="005F5FFA" w:rsidP="005F5FFA">
      <w:pPr>
        <w:rPr>
          <w:sz w:val="24"/>
        </w:rPr>
      </w:pPr>
    </w:p>
    <w:p w:rsidR="005F5FFA" w:rsidRPr="00BB73A4" w:rsidRDefault="005F5FFA" w:rsidP="005F5FFA">
      <w:pPr>
        <w:jc w:val="center"/>
        <w:rPr>
          <w:b/>
          <w:sz w:val="24"/>
        </w:rPr>
      </w:pPr>
    </w:p>
    <w:p w:rsidR="005F5FFA" w:rsidRPr="00BB73A4" w:rsidRDefault="005F5FFA" w:rsidP="005F5FFA">
      <w:pPr>
        <w:jc w:val="center"/>
        <w:rPr>
          <w:sz w:val="24"/>
        </w:rPr>
      </w:pPr>
    </w:p>
    <w:p w:rsidR="00B757AA" w:rsidRPr="00BB73A4" w:rsidRDefault="005F5FFA" w:rsidP="005F5FFA">
      <w:pPr>
        <w:autoSpaceDE w:val="0"/>
        <w:ind w:right="3833"/>
        <w:rPr>
          <w:sz w:val="28"/>
          <w:szCs w:val="28"/>
        </w:rPr>
      </w:pPr>
      <w:r w:rsidRPr="00BB73A4">
        <w:rPr>
          <w:sz w:val="28"/>
          <w:szCs w:val="28"/>
        </w:rPr>
        <w:t xml:space="preserve"> </w:t>
      </w:r>
    </w:p>
    <w:p w:rsidR="00B24507" w:rsidRPr="00BB73A4" w:rsidRDefault="00B24507" w:rsidP="005F5FFA">
      <w:pPr>
        <w:autoSpaceDE w:val="0"/>
        <w:ind w:right="3833"/>
        <w:rPr>
          <w:sz w:val="28"/>
          <w:szCs w:val="28"/>
        </w:rPr>
      </w:pPr>
    </w:p>
    <w:p w:rsidR="00B24507" w:rsidRPr="00BB73A4" w:rsidRDefault="00B24507" w:rsidP="005F5FFA">
      <w:pPr>
        <w:autoSpaceDE w:val="0"/>
        <w:ind w:right="3833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043BB0" w:rsidTr="00043BB0">
        <w:trPr>
          <w:trHeight w:val="1762"/>
        </w:trPr>
        <w:tc>
          <w:tcPr>
            <w:tcW w:w="4077" w:type="dxa"/>
          </w:tcPr>
          <w:p w:rsidR="00043BB0" w:rsidRDefault="00043BB0" w:rsidP="00A36B95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  <w:r w:rsidRPr="00BB73A4"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город Саяногорск</w:t>
            </w:r>
            <w:r w:rsidR="00A36B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14.12.2017 №998</w:t>
            </w:r>
          </w:p>
          <w:p w:rsidR="00EE4D7F" w:rsidRDefault="00EE4D7F" w:rsidP="00A36B95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</w:p>
        </w:tc>
      </w:tr>
    </w:tbl>
    <w:p w:rsidR="00A6484B" w:rsidRPr="00BB73A4" w:rsidRDefault="009E7992" w:rsidP="0067382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7D4">
        <w:rPr>
          <w:sz w:val="28"/>
          <w:szCs w:val="28"/>
        </w:rPr>
        <w:t xml:space="preserve">В целях приведения в соответствие с решением Совета депутатов муниципального образования город </w:t>
      </w:r>
      <w:r w:rsidRPr="001B1258">
        <w:rPr>
          <w:sz w:val="28"/>
          <w:szCs w:val="28"/>
        </w:rPr>
        <w:t xml:space="preserve">Саяногорск от </w:t>
      </w:r>
      <w:r w:rsidR="0051402A" w:rsidRPr="001B1258">
        <w:rPr>
          <w:sz w:val="28"/>
          <w:szCs w:val="28"/>
        </w:rPr>
        <w:t>19.02.2019</w:t>
      </w:r>
      <w:r w:rsidR="00817339" w:rsidRPr="001B1258">
        <w:rPr>
          <w:sz w:val="28"/>
          <w:szCs w:val="28"/>
        </w:rPr>
        <w:t xml:space="preserve"> №126</w:t>
      </w:r>
      <w:r w:rsidR="0051402A" w:rsidRPr="001B1258">
        <w:rPr>
          <w:sz w:val="28"/>
          <w:szCs w:val="28"/>
        </w:rPr>
        <w:t xml:space="preserve"> «О</w:t>
      </w:r>
      <w:r w:rsidR="0051402A">
        <w:rPr>
          <w:sz w:val="28"/>
          <w:szCs w:val="28"/>
        </w:rPr>
        <w:t xml:space="preserve"> внесении изменений в решение Совета депутатов муниципального образования город Саяногорск от </w:t>
      </w:r>
      <w:r w:rsidR="00D6782D">
        <w:rPr>
          <w:sz w:val="28"/>
          <w:szCs w:val="28"/>
        </w:rPr>
        <w:t>25</w:t>
      </w:r>
      <w:r w:rsidRPr="002B50A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B50A0">
        <w:rPr>
          <w:sz w:val="28"/>
          <w:szCs w:val="28"/>
        </w:rPr>
        <w:t>.2018 №</w:t>
      </w:r>
      <w:r w:rsidR="00C072F8">
        <w:rPr>
          <w:sz w:val="28"/>
          <w:szCs w:val="28"/>
        </w:rPr>
        <w:t>1</w:t>
      </w:r>
      <w:r w:rsidR="0064768C">
        <w:rPr>
          <w:sz w:val="28"/>
          <w:szCs w:val="28"/>
        </w:rPr>
        <w:t>20</w:t>
      </w:r>
      <w:r w:rsidRPr="003317D4">
        <w:rPr>
          <w:sz w:val="28"/>
          <w:szCs w:val="28"/>
        </w:rPr>
        <w:t xml:space="preserve"> «</w:t>
      </w:r>
      <w:r w:rsidRPr="003317D4">
        <w:rPr>
          <w:sz w:val="28"/>
          <w:szCs w:val="28"/>
          <w:shd w:val="clear" w:color="auto" w:fill="FFFFFF"/>
        </w:rPr>
        <w:t xml:space="preserve">О бюджете муниципального образования  </w:t>
      </w:r>
      <w:r>
        <w:rPr>
          <w:sz w:val="28"/>
          <w:szCs w:val="28"/>
          <w:shd w:val="clear" w:color="auto" w:fill="FFFFFF"/>
        </w:rPr>
        <w:t xml:space="preserve">город </w:t>
      </w:r>
      <w:r w:rsidRPr="003317D4">
        <w:rPr>
          <w:sz w:val="28"/>
          <w:szCs w:val="28"/>
          <w:shd w:val="clear" w:color="auto" w:fill="FFFFFF"/>
        </w:rPr>
        <w:t>Саяногорск на 201</w:t>
      </w:r>
      <w:r w:rsidR="004F1CDD">
        <w:rPr>
          <w:sz w:val="28"/>
          <w:szCs w:val="28"/>
          <w:shd w:val="clear" w:color="auto" w:fill="FFFFFF"/>
        </w:rPr>
        <w:t>9 и на плановый период 2020</w:t>
      </w:r>
      <w:r w:rsidRPr="003317D4">
        <w:rPr>
          <w:sz w:val="28"/>
          <w:szCs w:val="28"/>
          <w:shd w:val="clear" w:color="auto" w:fill="FFFFFF"/>
        </w:rPr>
        <w:t xml:space="preserve"> и 202</w:t>
      </w:r>
      <w:r w:rsidR="004F1CDD">
        <w:rPr>
          <w:sz w:val="28"/>
          <w:szCs w:val="28"/>
          <w:shd w:val="clear" w:color="auto" w:fill="FFFFFF"/>
        </w:rPr>
        <w:t>1</w:t>
      </w:r>
      <w:r w:rsidRPr="003317D4">
        <w:rPr>
          <w:sz w:val="28"/>
          <w:szCs w:val="28"/>
          <w:shd w:val="clear" w:color="auto" w:fill="FFFFFF"/>
        </w:rPr>
        <w:t xml:space="preserve"> годов»,</w:t>
      </w:r>
      <w:r w:rsidRPr="003317D4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п</w:t>
      </w:r>
      <w:r w:rsidRPr="00E75CE2">
        <w:rPr>
          <w:sz w:val="28"/>
          <w:szCs w:val="28"/>
          <w:lang w:eastAsia="ru-RU"/>
        </w:rPr>
        <w:t>остановление</w:t>
      </w:r>
      <w:r>
        <w:rPr>
          <w:sz w:val="28"/>
          <w:szCs w:val="28"/>
          <w:lang w:eastAsia="ru-RU"/>
        </w:rPr>
        <w:t>м</w:t>
      </w:r>
      <w:r w:rsidRPr="00E75CE2">
        <w:rPr>
          <w:sz w:val="28"/>
          <w:szCs w:val="28"/>
          <w:lang w:eastAsia="ru-RU"/>
        </w:rPr>
        <w:t xml:space="preserve"> Администрации муниципального образования г. Саяногорск от 02.07.2015 </w:t>
      </w:r>
      <w:r>
        <w:rPr>
          <w:sz w:val="28"/>
          <w:szCs w:val="28"/>
          <w:lang w:eastAsia="ru-RU"/>
        </w:rPr>
        <w:t>№</w:t>
      </w:r>
      <w:r w:rsidRPr="00E75CE2">
        <w:rPr>
          <w:sz w:val="28"/>
          <w:szCs w:val="28"/>
          <w:lang w:eastAsia="ru-RU"/>
        </w:rPr>
        <w:t>626</w:t>
      </w:r>
      <w:r>
        <w:rPr>
          <w:sz w:val="28"/>
          <w:szCs w:val="28"/>
          <w:lang w:eastAsia="ru-RU"/>
        </w:rPr>
        <w:t xml:space="preserve"> «</w:t>
      </w:r>
      <w:r w:rsidRPr="00E75CE2">
        <w:rPr>
          <w:sz w:val="28"/>
          <w:szCs w:val="28"/>
          <w:lang w:eastAsia="ru-RU"/>
        </w:rPr>
        <w:t>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</w:t>
      </w:r>
      <w:r>
        <w:rPr>
          <w:sz w:val="28"/>
          <w:szCs w:val="28"/>
          <w:lang w:eastAsia="ru-RU"/>
        </w:rPr>
        <w:t>»</w:t>
      </w:r>
      <w:r w:rsidR="001B6373" w:rsidRPr="00BB73A4">
        <w:rPr>
          <w:sz w:val="28"/>
          <w:szCs w:val="28"/>
        </w:rPr>
        <w:t xml:space="preserve">, </w:t>
      </w:r>
      <w:r w:rsidR="00A6484B" w:rsidRPr="00BB73A4">
        <w:rPr>
          <w:sz w:val="28"/>
          <w:szCs w:val="28"/>
        </w:rPr>
        <w:t xml:space="preserve">статьями 30, 32 Устава муниципального образования город Саяногорск, утвержденного решением Саяногорского городского </w:t>
      </w:r>
      <w:r w:rsidR="00717405" w:rsidRPr="00BB73A4">
        <w:rPr>
          <w:sz w:val="28"/>
          <w:szCs w:val="28"/>
        </w:rPr>
        <w:t xml:space="preserve">Совета депутатов от 31.05.2005 </w:t>
      </w:r>
      <w:r w:rsidR="00A6484B" w:rsidRPr="00BB73A4">
        <w:rPr>
          <w:sz w:val="28"/>
          <w:szCs w:val="28"/>
        </w:rPr>
        <w:t>№35, Администрация муниципального образования город Саяногорск</w:t>
      </w:r>
    </w:p>
    <w:p w:rsidR="00252CEA" w:rsidRPr="00EE4D7F" w:rsidRDefault="00252CEA" w:rsidP="00252CEA">
      <w:pPr>
        <w:autoSpaceDE w:val="0"/>
        <w:autoSpaceDN w:val="0"/>
        <w:adjustRightInd w:val="0"/>
        <w:ind w:right="-2" w:firstLine="708"/>
        <w:jc w:val="both"/>
        <w:outlineLvl w:val="0"/>
        <w:rPr>
          <w:sz w:val="24"/>
          <w:szCs w:val="24"/>
        </w:rPr>
      </w:pPr>
    </w:p>
    <w:p w:rsidR="005F5FFA" w:rsidRPr="00043BB0" w:rsidRDefault="005F5FFA" w:rsidP="005F5FFA">
      <w:pPr>
        <w:jc w:val="center"/>
        <w:rPr>
          <w:b/>
          <w:spacing w:val="40"/>
          <w:sz w:val="28"/>
          <w:szCs w:val="28"/>
        </w:rPr>
      </w:pPr>
      <w:r w:rsidRPr="00043BB0">
        <w:rPr>
          <w:b/>
          <w:spacing w:val="40"/>
          <w:sz w:val="28"/>
          <w:szCs w:val="28"/>
        </w:rPr>
        <w:t>ПОСТАНОВЛЯ</w:t>
      </w:r>
      <w:r w:rsidR="0067080E" w:rsidRPr="00043BB0">
        <w:rPr>
          <w:b/>
          <w:spacing w:val="40"/>
          <w:sz w:val="28"/>
          <w:szCs w:val="28"/>
        </w:rPr>
        <w:t>ЕТ</w:t>
      </w:r>
      <w:r w:rsidRPr="00043BB0">
        <w:rPr>
          <w:b/>
          <w:spacing w:val="40"/>
          <w:sz w:val="28"/>
          <w:szCs w:val="28"/>
        </w:rPr>
        <w:t>:</w:t>
      </w:r>
    </w:p>
    <w:p w:rsidR="00C865DC" w:rsidRPr="00EE4D7F" w:rsidRDefault="00C865DC" w:rsidP="00C865DC">
      <w:pPr>
        <w:suppressAutoHyphens w:val="0"/>
        <w:autoSpaceDE w:val="0"/>
        <w:autoSpaceDN w:val="0"/>
        <w:adjustRightInd w:val="0"/>
        <w:jc w:val="both"/>
        <w:outlineLvl w:val="0"/>
        <w:rPr>
          <w:sz w:val="24"/>
          <w:szCs w:val="24"/>
          <w:lang w:eastAsia="ru-RU"/>
        </w:rPr>
      </w:pPr>
    </w:p>
    <w:p w:rsidR="00285BF1" w:rsidRPr="00BB73A4" w:rsidRDefault="008D072C" w:rsidP="00252CEA">
      <w:pPr>
        <w:autoSpaceDE w:val="0"/>
        <w:ind w:right="-2" w:firstLine="539"/>
        <w:jc w:val="both"/>
        <w:rPr>
          <w:sz w:val="28"/>
          <w:szCs w:val="28"/>
        </w:rPr>
      </w:pPr>
      <w:r w:rsidRPr="00BB73A4">
        <w:rPr>
          <w:sz w:val="28"/>
          <w:szCs w:val="28"/>
          <w:lang w:eastAsia="ru-RU"/>
        </w:rPr>
        <w:t>1.</w:t>
      </w:r>
      <w:r w:rsidR="0015522A" w:rsidRPr="00BB73A4">
        <w:rPr>
          <w:sz w:val="28"/>
          <w:szCs w:val="28"/>
        </w:rPr>
        <w:t xml:space="preserve"> Внести </w:t>
      </w:r>
      <w:r w:rsidR="00F172CB" w:rsidRPr="00BB73A4">
        <w:rPr>
          <w:sz w:val="28"/>
          <w:szCs w:val="28"/>
        </w:rPr>
        <w:t xml:space="preserve">в </w:t>
      </w:r>
      <w:r w:rsidR="004046D4" w:rsidRPr="00BB73A4">
        <w:rPr>
          <w:sz w:val="28"/>
          <w:szCs w:val="28"/>
        </w:rPr>
        <w:t>п</w:t>
      </w:r>
      <w:r w:rsidR="00285BF1" w:rsidRPr="00BB73A4">
        <w:rPr>
          <w:sz w:val="28"/>
          <w:szCs w:val="28"/>
        </w:rPr>
        <w:t>остановлени</w:t>
      </w:r>
      <w:r w:rsidR="004046D4" w:rsidRPr="00BB73A4">
        <w:rPr>
          <w:sz w:val="28"/>
          <w:szCs w:val="28"/>
        </w:rPr>
        <w:t>е</w:t>
      </w:r>
      <w:r w:rsidR="00285BF1" w:rsidRPr="00BB73A4">
        <w:rPr>
          <w:sz w:val="28"/>
          <w:szCs w:val="28"/>
        </w:rPr>
        <w:t xml:space="preserve"> Администрации муниципального образования город Саяногорск от 14.12.2017 №998 «Об утверждении </w:t>
      </w:r>
      <w:r w:rsidR="0015522A" w:rsidRPr="00BB73A4">
        <w:rPr>
          <w:sz w:val="28"/>
          <w:szCs w:val="28"/>
        </w:rPr>
        <w:t>муниципальной программы «Формирование комфортной городской среды на территории муниципального образования город Саяногорск на 2018-2022 годы»</w:t>
      </w:r>
      <w:r w:rsidR="00285BF1" w:rsidRPr="00BB73A4">
        <w:rPr>
          <w:sz w:val="28"/>
          <w:szCs w:val="28"/>
        </w:rPr>
        <w:t xml:space="preserve"> (далее –</w:t>
      </w:r>
      <w:r w:rsidR="00DE494A" w:rsidRPr="00BB73A4">
        <w:rPr>
          <w:sz w:val="28"/>
          <w:szCs w:val="28"/>
        </w:rPr>
        <w:t xml:space="preserve"> </w:t>
      </w:r>
      <w:r w:rsidR="00043BB0">
        <w:rPr>
          <w:sz w:val="28"/>
          <w:szCs w:val="28"/>
        </w:rPr>
        <w:t>постановление</w:t>
      </w:r>
      <w:r w:rsidR="00285BF1" w:rsidRPr="00BB73A4">
        <w:rPr>
          <w:sz w:val="28"/>
          <w:szCs w:val="28"/>
        </w:rPr>
        <w:t>)</w:t>
      </w:r>
      <w:r w:rsidR="00C865DC" w:rsidRPr="00BB73A4">
        <w:rPr>
          <w:sz w:val="28"/>
          <w:szCs w:val="28"/>
        </w:rPr>
        <w:t xml:space="preserve">, </w:t>
      </w:r>
      <w:r w:rsidR="00285BF1" w:rsidRPr="00BB73A4">
        <w:rPr>
          <w:sz w:val="28"/>
          <w:szCs w:val="28"/>
        </w:rPr>
        <w:t>следующие изменения:</w:t>
      </w:r>
    </w:p>
    <w:p w:rsidR="00043BB0" w:rsidRPr="00147CB1" w:rsidRDefault="00D846F9" w:rsidP="005D7956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 w:rsidRPr="00BB73A4">
        <w:rPr>
          <w:sz w:val="28"/>
          <w:szCs w:val="28"/>
        </w:rPr>
        <w:t>1.1.</w:t>
      </w:r>
      <w:r w:rsidRPr="00BB73A4">
        <w:rPr>
          <w:sz w:val="28"/>
          <w:szCs w:val="28"/>
          <w:lang w:eastAsia="ru-RU"/>
        </w:rPr>
        <w:t xml:space="preserve"> </w:t>
      </w:r>
      <w:r w:rsidR="00043BB0">
        <w:rPr>
          <w:sz w:val="28"/>
          <w:szCs w:val="28"/>
          <w:lang w:eastAsia="ru-RU"/>
        </w:rPr>
        <w:t xml:space="preserve">В </w:t>
      </w:r>
      <w:r w:rsidR="00043BB0" w:rsidRPr="00147CB1">
        <w:rPr>
          <w:sz w:val="28"/>
          <w:szCs w:val="28"/>
          <w:lang w:eastAsia="ru-RU"/>
        </w:rPr>
        <w:t>приложении к постановлению:</w:t>
      </w:r>
    </w:p>
    <w:p w:rsidR="00DC2FA9" w:rsidRPr="00147CB1" w:rsidRDefault="00043BB0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 w:rsidRPr="00147CB1">
        <w:rPr>
          <w:sz w:val="28"/>
          <w:szCs w:val="28"/>
          <w:lang w:eastAsia="ru-RU"/>
        </w:rPr>
        <w:t xml:space="preserve">1) </w:t>
      </w:r>
      <w:r w:rsidR="00DC2FA9" w:rsidRPr="00147CB1">
        <w:rPr>
          <w:sz w:val="28"/>
          <w:szCs w:val="28"/>
          <w:lang w:eastAsia="ru-RU"/>
        </w:rPr>
        <w:t xml:space="preserve"> В паспорте муниципальной программы:</w:t>
      </w:r>
    </w:p>
    <w:p w:rsidR="00235934" w:rsidRDefault="00DC2FA9" w:rsidP="0076427D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147CB1">
        <w:rPr>
          <w:sz w:val="28"/>
          <w:szCs w:val="28"/>
        </w:rPr>
        <w:t xml:space="preserve">а) </w:t>
      </w:r>
      <w:r w:rsidR="00235934">
        <w:rPr>
          <w:sz w:val="28"/>
          <w:szCs w:val="28"/>
        </w:rPr>
        <w:t xml:space="preserve">Позицию, касающуюся </w:t>
      </w:r>
      <w:r w:rsidR="00235934">
        <w:rPr>
          <w:sz w:val="28"/>
          <w:szCs w:val="28"/>
          <w:lang w:eastAsia="ru-RU"/>
        </w:rPr>
        <w:t>целевых показателей (целевых индикаторов и показателей Программы) изложить в следующей редакции:</w:t>
      </w:r>
    </w:p>
    <w:p w:rsidR="00235934" w:rsidRDefault="00235934" w:rsidP="0023593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eastAsia="ru-RU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324"/>
        <w:gridCol w:w="1134"/>
        <w:gridCol w:w="737"/>
        <w:gridCol w:w="737"/>
        <w:gridCol w:w="680"/>
        <w:gridCol w:w="737"/>
        <w:gridCol w:w="737"/>
      </w:tblGrid>
      <w:tr w:rsidR="00235934" w:rsidRPr="00B064CE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Целевые показатели (целевые индикаторы и показатели Программы)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Базовое значение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2022</w:t>
            </w:r>
          </w:p>
        </w:tc>
      </w:tr>
      <w:tr w:rsidR="00235934" w:rsidRPr="00B064CE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 xml:space="preserve">1. Количество благоустроенных </w:t>
            </w:r>
            <w:r w:rsidRPr="00B064CE">
              <w:rPr>
                <w:lang w:eastAsia="ru-RU"/>
              </w:rPr>
              <w:lastRenderedPageBreak/>
              <w:t>дворовых территорий в год,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lastRenderedPageBreak/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FF5538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7510DE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FF5538" w:rsidP="00A06E8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</w:t>
            </w:r>
            <w:r w:rsidR="007510DE" w:rsidRPr="001B1258">
              <w:rPr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FF5538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</w:t>
            </w:r>
            <w:r w:rsidR="00A06E8A" w:rsidRPr="001B1258">
              <w:rPr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FF5538" w:rsidP="00FF553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74</w:t>
            </w:r>
          </w:p>
        </w:tc>
      </w:tr>
      <w:tr w:rsidR="00235934" w:rsidRPr="00B064CE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2. Доля благоустроенных дворовых территорий от общего количества дворовых территорий, %, нарастающим итогом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7510DE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8,7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7510DE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8,7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A06E8A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34,0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A06E8A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50,7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1B1258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100</w:t>
            </w:r>
          </w:p>
        </w:tc>
      </w:tr>
      <w:tr w:rsidR="002A2E59" w:rsidRPr="00B064CE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B064CE" w:rsidRDefault="002A2E59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B064CE" w:rsidRDefault="002A2E59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3. Количество благоустроенных общественных территорий в год,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6875E2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6875E2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6875E2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</w:tr>
      <w:tr w:rsidR="002A2E59" w:rsidRPr="00B064CE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B064CE" w:rsidRDefault="002A2E59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B064CE" w:rsidRDefault="002A2E59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4. Доля благоустроенных общественных территорий от общего количества таких территорий, %, нарастающим итогом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28,5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6875E2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34,1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43,1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44,7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59" w:rsidRPr="001B1258" w:rsidRDefault="002A2E59" w:rsidP="002A2E5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48,8</w:t>
            </w:r>
          </w:p>
        </w:tc>
      </w:tr>
      <w:tr w:rsidR="00235934" w:rsidRPr="00B064CE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5. Количество благоустроенных мест массового отдыха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</w:tr>
      <w:tr w:rsidR="00235934" w:rsidRPr="00235934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064CE">
              <w:rPr>
                <w:lang w:eastAsia="ru-RU"/>
              </w:rPr>
              <w:t>6. Доля благоустроенных мест массового отдыха населения от общего количества мест массового отдыха, нуждающихся в благоустройстве (нарастающим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25%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B064CE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34" w:rsidRPr="00235934" w:rsidRDefault="00235934" w:rsidP="0023593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64CE">
              <w:rPr>
                <w:lang w:eastAsia="ru-RU"/>
              </w:rPr>
              <w:t>0</w:t>
            </w:r>
          </w:p>
        </w:tc>
      </w:tr>
    </w:tbl>
    <w:p w:rsidR="00235934" w:rsidRDefault="00235934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C2FA9" w:rsidRPr="00147CB1" w:rsidRDefault="00235934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DC2FA9" w:rsidRPr="00147CB1">
        <w:rPr>
          <w:sz w:val="28"/>
          <w:szCs w:val="28"/>
        </w:rPr>
        <w:t>Позицию, касающуюся объемов бюджетных средств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(объемов</w:t>
      </w:r>
      <w:r w:rsidRPr="005905AC">
        <w:rPr>
          <w:sz w:val="28"/>
          <w:szCs w:val="28"/>
          <w:lang w:eastAsia="ru-RU"/>
        </w:rPr>
        <w:t xml:space="preserve"> бюджетных ассигнований Программы)</w:t>
      </w:r>
      <w:r w:rsidR="00DC2FA9" w:rsidRPr="00147CB1">
        <w:rPr>
          <w:sz w:val="28"/>
          <w:szCs w:val="28"/>
        </w:rPr>
        <w:t xml:space="preserve">, изложить в следующей редакции: </w:t>
      </w:r>
    </w:p>
    <w:p w:rsidR="00DC2FA9" w:rsidRPr="00147CB1" w:rsidRDefault="00DC2FA9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47CB1">
        <w:rPr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7514"/>
      </w:tblGrid>
      <w:tr w:rsidR="00DC2FA9" w:rsidRPr="005905AC" w:rsidTr="00DB31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9" w:rsidRPr="00B064CE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064CE">
              <w:rPr>
                <w:sz w:val="28"/>
                <w:szCs w:val="28"/>
                <w:lang w:eastAsia="ru-RU"/>
              </w:rPr>
              <w:t>Объемы бюджетных средств (объемы бюджетных ассигнований Программы)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064CE">
              <w:rPr>
                <w:sz w:val="28"/>
                <w:szCs w:val="28"/>
                <w:lang w:eastAsia="ru-RU"/>
              </w:rPr>
              <w:t xml:space="preserve">Объем </w:t>
            </w:r>
            <w:r w:rsidRPr="001B1258">
              <w:rPr>
                <w:sz w:val="28"/>
                <w:szCs w:val="28"/>
                <w:lang w:eastAsia="ru-RU"/>
              </w:rPr>
              <w:t xml:space="preserve">финансирования, всего  </w:t>
            </w:r>
            <w:r w:rsidR="00AA5F16" w:rsidRPr="001B1258">
              <w:rPr>
                <w:sz w:val="28"/>
                <w:szCs w:val="28"/>
                <w:lang w:eastAsia="ru-RU"/>
              </w:rPr>
              <w:t>27</w:t>
            </w:r>
            <w:r w:rsidR="00817339" w:rsidRPr="001B1258">
              <w:rPr>
                <w:sz w:val="28"/>
                <w:szCs w:val="28"/>
                <w:lang w:eastAsia="ru-RU"/>
              </w:rPr>
              <w:t>990,7</w:t>
            </w:r>
            <w:r w:rsidRPr="001B1258">
              <w:rPr>
                <w:sz w:val="28"/>
                <w:szCs w:val="28"/>
                <w:lang w:eastAsia="ru-RU"/>
              </w:rPr>
              <w:t xml:space="preserve"> тыс.руб., в т.ч.:</w:t>
            </w:r>
          </w:p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>бюджет муниципального образования город Саяногорск–</w:t>
            </w:r>
            <w:r w:rsidR="00817339" w:rsidRPr="001B1258">
              <w:rPr>
                <w:sz w:val="28"/>
                <w:szCs w:val="28"/>
                <w:lang w:eastAsia="ru-RU"/>
              </w:rPr>
              <w:t xml:space="preserve">5094,6 </w:t>
            </w:r>
            <w:r w:rsidRPr="001B1258">
              <w:rPr>
                <w:sz w:val="28"/>
                <w:szCs w:val="28"/>
                <w:lang w:eastAsia="ru-RU"/>
              </w:rPr>
              <w:t>тыс. руб., в т.ч. по годам:</w:t>
            </w:r>
          </w:p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>2018 год –1492,5 тыс. руб.;</w:t>
            </w:r>
          </w:p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 xml:space="preserve">2019 год – </w:t>
            </w:r>
            <w:r w:rsidR="00817339" w:rsidRPr="001B1258">
              <w:rPr>
                <w:sz w:val="28"/>
                <w:szCs w:val="28"/>
                <w:lang w:eastAsia="ru-RU"/>
              </w:rPr>
              <w:t>1402,1</w:t>
            </w:r>
            <w:r w:rsidRPr="001B1258">
              <w:rPr>
                <w:sz w:val="28"/>
                <w:szCs w:val="28"/>
                <w:lang w:eastAsia="ru-RU"/>
              </w:rPr>
              <w:t xml:space="preserve"> тыс. руб.;</w:t>
            </w:r>
          </w:p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>2020 год - 800,0 тыс. руб.;</w:t>
            </w:r>
          </w:p>
          <w:p w:rsidR="00DC2FA9" w:rsidRPr="001B1258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 xml:space="preserve">2021 год - </w:t>
            </w:r>
            <w:r w:rsidR="00AA5F16" w:rsidRPr="001B1258">
              <w:rPr>
                <w:sz w:val="28"/>
                <w:szCs w:val="28"/>
                <w:lang w:eastAsia="ru-RU"/>
              </w:rPr>
              <w:t>4</w:t>
            </w:r>
            <w:r w:rsidR="009431C7" w:rsidRPr="001B1258">
              <w:rPr>
                <w:sz w:val="28"/>
                <w:szCs w:val="28"/>
                <w:lang w:eastAsia="ru-RU"/>
              </w:rPr>
              <w:t>00</w:t>
            </w:r>
            <w:r w:rsidRPr="001B1258">
              <w:rPr>
                <w:sz w:val="28"/>
                <w:szCs w:val="28"/>
                <w:lang w:eastAsia="ru-RU"/>
              </w:rPr>
              <w:t>,0 тыс. руб.;</w:t>
            </w:r>
          </w:p>
          <w:p w:rsidR="00DC2FA9" w:rsidRPr="00B064CE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1B1258">
              <w:rPr>
                <w:sz w:val="28"/>
                <w:szCs w:val="28"/>
                <w:lang w:eastAsia="ru-RU"/>
              </w:rPr>
              <w:t>2022 год - 1000,0 тыс. руб.</w:t>
            </w:r>
          </w:p>
          <w:p w:rsidR="00DC2FA9" w:rsidRPr="00B064CE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064CE">
              <w:rPr>
                <w:sz w:val="28"/>
                <w:szCs w:val="28"/>
                <w:lang w:eastAsia="ru-RU"/>
              </w:rPr>
              <w:t>республиканский бюджет Республики Хакасия, федеральный бюджет Российской Федерации – 22896,1 тыс.руб., в т.ч. по годам:</w:t>
            </w:r>
          </w:p>
          <w:p w:rsidR="00DC2FA9" w:rsidRPr="005905AC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064CE">
              <w:rPr>
                <w:sz w:val="28"/>
                <w:szCs w:val="28"/>
                <w:lang w:eastAsia="ru-RU"/>
              </w:rPr>
              <w:t>2018 год – 22896,1 тыс. руб.</w:t>
            </w:r>
          </w:p>
          <w:p w:rsidR="00DC2FA9" w:rsidRPr="005905AC" w:rsidRDefault="00DC2FA9" w:rsidP="00DB313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:rsidR="00DC2FA9" w:rsidRPr="00147CB1" w:rsidRDefault="00DC2FA9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47CB1">
        <w:rPr>
          <w:sz w:val="28"/>
          <w:szCs w:val="28"/>
        </w:rPr>
        <w:t>».</w:t>
      </w:r>
    </w:p>
    <w:p w:rsidR="00DC2FA9" w:rsidRPr="00147CB1" w:rsidRDefault="00DC2FA9" w:rsidP="00DC2FA9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 w:rsidRPr="00147CB1">
        <w:rPr>
          <w:sz w:val="28"/>
          <w:szCs w:val="28"/>
        </w:rPr>
        <w:lastRenderedPageBreak/>
        <w:t xml:space="preserve">2) Раздел </w:t>
      </w:r>
      <w:r w:rsidRPr="00147CB1">
        <w:rPr>
          <w:sz w:val="28"/>
          <w:szCs w:val="28"/>
          <w:lang w:eastAsia="ru-RU"/>
        </w:rPr>
        <w:t xml:space="preserve">V «Обоснование ресурсного обеспечения» </w:t>
      </w:r>
      <w:hyperlink w:anchor="Par3" w:history="1">
        <w:r w:rsidRPr="00147CB1">
          <w:rPr>
            <w:sz w:val="28"/>
            <w:szCs w:val="28"/>
            <w:lang w:eastAsia="ru-RU"/>
          </w:rPr>
          <w:t>изложить</w:t>
        </w:r>
      </w:hyperlink>
      <w:r w:rsidRPr="00147CB1">
        <w:rPr>
          <w:sz w:val="28"/>
          <w:szCs w:val="28"/>
          <w:lang w:eastAsia="ru-RU"/>
        </w:rPr>
        <w:t xml:space="preserve"> в следующей редакции:</w:t>
      </w:r>
    </w:p>
    <w:p w:rsidR="00817339" w:rsidRPr="001B1258" w:rsidRDefault="00DC2FA9" w:rsidP="00817339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bookmarkStart w:id="0" w:name="Par3"/>
      <w:bookmarkEnd w:id="0"/>
      <w:r w:rsidRPr="00B064CE">
        <w:rPr>
          <w:sz w:val="28"/>
          <w:szCs w:val="28"/>
          <w:lang w:eastAsia="ru-RU"/>
        </w:rPr>
        <w:t xml:space="preserve">«Для реализации мероприятий муниципальной программы требуется  </w:t>
      </w:r>
      <w:r w:rsidR="00817339" w:rsidRPr="001B1258">
        <w:rPr>
          <w:sz w:val="28"/>
          <w:szCs w:val="28"/>
          <w:lang w:eastAsia="ru-RU"/>
        </w:rPr>
        <w:t>27990,7 тыс.руб., в т.ч.: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ind w:left="54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бюджет муниципального образования город Саяногорск–5094,6 тыс. руб., в т.ч. по годам: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2018 год –1492,5 тыс. руб.;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2019 год – 1402,1 тыс. руб.;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2020 год - 800,0 тыс. руб.;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2021 год - 400,0 тыс. руб.;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2022 год - 1000,0 тыс. руб.</w:t>
      </w:r>
    </w:p>
    <w:p w:rsidR="00817339" w:rsidRPr="001B1258" w:rsidRDefault="00817339" w:rsidP="0034735F">
      <w:pPr>
        <w:suppressAutoHyphens w:val="0"/>
        <w:autoSpaceDE w:val="0"/>
        <w:autoSpaceDN w:val="0"/>
        <w:adjustRightInd w:val="0"/>
        <w:ind w:firstLine="708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республиканский бюджет Республики Хакасия, федеральный бюджет Российской Федерации – 22896,1 тыс.руб., в т.ч. по годам:</w:t>
      </w:r>
    </w:p>
    <w:p w:rsidR="00817339" w:rsidRPr="001B1258" w:rsidRDefault="00817339" w:rsidP="00817339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2018 год – 22896,1 тыс. руб.</w:t>
      </w:r>
    </w:p>
    <w:p w:rsidR="00DC2FA9" w:rsidRPr="00147CB1" w:rsidRDefault="00DC2FA9" w:rsidP="0081733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При поступлении средств федерального бюджета и республиканского бюджета Республики Хакасия муниципальной программой предусматривается</w:t>
      </w:r>
      <w:r w:rsidRPr="00B064CE">
        <w:rPr>
          <w:sz w:val="28"/>
          <w:szCs w:val="28"/>
          <w:lang w:eastAsia="ru-RU"/>
        </w:rPr>
        <w:t xml:space="preserve"> реализация мероприятий на</w:t>
      </w:r>
      <w:r w:rsidRPr="00BA620E">
        <w:rPr>
          <w:sz w:val="28"/>
          <w:szCs w:val="28"/>
          <w:lang w:eastAsia="ru-RU"/>
        </w:rPr>
        <w:t xml:space="preserve"> условиях софинансирования за счет средств местного бюджета в порядке, определенном соответствующими нормативно-правовыми актами Российской Федерации</w:t>
      </w:r>
      <w:r w:rsidRPr="00147CB1">
        <w:rPr>
          <w:sz w:val="28"/>
          <w:szCs w:val="28"/>
          <w:lang w:eastAsia="ru-RU"/>
        </w:rPr>
        <w:t>, Республики Хакасия и муниципального образования город Саяногорск. Главный распорядитель бюджетных средств – К</w:t>
      </w:r>
      <w:r>
        <w:rPr>
          <w:sz w:val="28"/>
          <w:szCs w:val="28"/>
          <w:lang w:eastAsia="ru-RU"/>
        </w:rPr>
        <w:t>омитет по жилищно-коммунальному хозяйству</w:t>
      </w:r>
      <w:r w:rsidRPr="00147CB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 транспорту </w:t>
      </w:r>
      <w:r w:rsidRPr="00147CB1">
        <w:rPr>
          <w:sz w:val="28"/>
          <w:szCs w:val="28"/>
          <w:lang w:eastAsia="ru-RU"/>
        </w:rPr>
        <w:t>г.Саяногорска (далее -КЖКХиТ г.Саяногорска</w:t>
      </w:r>
      <w:r>
        <w:rPr>
          <w:sz w:val="28"/>
          <w:szCs w:val="28"/>
          <w:lang w:eastAsia="ru-RU"/>
        </w:rPr>
        <w:t>).</w:t>
      </w:r>
      <w:r w:rsidRPr="00147CB1">
        <w:rPr>
          <w:sz w:val="28"/>
          <w:szCs w:val="28"/>
          <w:lang w:eastAsia="ru-RU"/>
        </w:rPr>
        <w:t>».</w:t>
      </w:r>
    </w:p>
    <w:p w:rsidR="0076427D" w:rsidRPr="00147CB1" w:rsidRDefault="003E75A3" w:rsidP="0076427D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 w:rsidR="0076427D" w:rsidRPr="0076427D">
        <w:rPr>
          <w:b/>
          <w:bCs/>
          <w:sz w:val="28"/>
          <w:szCs w:val="28"/>
          <w:lang w:eastAsia="ru-RU"/>
        </w:rPr>
        <w:t xml:space="preserve"> </w:t>
      </w:r>
      <w:r w:rsidR="0076427D" w:rsidRPr="0076427D">
        <w:rPr>
          <w:bCs/>
          <w:sz w:val="28"/>
          <w:szCs w:val="28"/>
          <w:lang w:eastAsia="ru-RU"/>
        </w:rPr>
        <w:t>Раздел VI «Перечень целевых показателей»</w:t>
      </w:r>
      <w:r w:rsidR="0076427D" w:rsidRPr="0076427D">
        <w:t xml:space="preserve"> </w:t>
      </w:r>
      <w:hyperlink w:anchor="Par3" w:history="1">
        <w:r w:rsidR="0076427D" w:rsidRPr="0076427D">
          <w:rPr>
            <w:sz w:val="28"/>
            <w:szCs w:val="28"/>
            <w:lang w:eastAsia="ru-RU"/>
          </w:rPr>
          <w:t>изложить</w:t>
        </w:r>
      </w:hyperlink>
      <w:r w:rsidR="0076427D" w:rsidRPr="00147CB1">
        <w:rPr>
          <w:sz w:val="28"/>
          <w:szCs w:val="28"/>
          <w:lang w:eastAsia="ru-RU"/>
        </w:rPr>
        <w:t xml:space="preserve"> в следующей редакции:</w:t>
      </w:r>
    </w:p>
    <w:p w:rsidR="0076427D" w:rsidRPr="0076427D" w:rsidRDefault="0076427D" w:rsidP="0076427D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1417"/>
        <w:gridCol w:w="850"/>
        <w:gridCol w:w="850"/>
        <w:gridCol w:w="850"/>
        <w:gridCol w:w="850"/>
        <w:gridCol w:w="850"/>
      </w:tblGrid>
      <w:tr w:rsidR="0076427D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Базовое 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7D" w:rsidRPr="009158DF" w:rsidRDefault="0076427D" w:rsidP="0076427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2022</w:t>
            </w:r>
          </w:p>
        </w:tc>
      </w:tr>
      <w:tr w:rsidR="006875E2" w:rsidRPr="009158DF" w:rsidTr="00A06E8A">
        <w:trPr>
          <w:trHeight w:val="89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1. Количество благоустроенных дворовых территорий в год,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74</w:t>
            </w:r>
          </w:p>
        </w:tc>
      </w:tr>
      <w:tr w:rsidR="006875E2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2. Доля благоустроенных дворовых территорий от общего количества дворовых территорий, %, нарастающим итогом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100</w:t>
            </w:r>
          </w:p>
        </w:tc>
      </w:tr>
      <w:tr w:rsidR="006875E2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3. Количество благоустроенных общественных территорий в год,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5</w:t>
            </w:r>
          </w:p>
        </w:tc>
      </w:tr>
      <w:tr w:rsidR="006875E2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4. Доля благоустроенных общественных территорий от общего количества таких территорий, %, нарастающим итогом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48,8</w:t>
            </w:r>
          </w:p>
        </w:tc>
      </w:tr>
      <w:tr w:rsidR="006875E2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lastRenderedPageBreak/>
              <w:t>5. Количество благоустроенных мест массового отдыха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</w:tr>
      <w:tr w:rsidR="006875E2" w:rsidRPr="009158DF" w:rsidTr="000A584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6. Доля благоустроенных мест массового отдыха населения от общего количества мест массового отдыха, нуждающихся в благоустройстве (нарастающим итогом)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9158DF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158DF">
              <w:rPr>
                <w:sz w:val="26"/>
                <w:szCs w:val="26"/>
                <w:lang w:eastAsia="ru-RU"/>
              </w:rPr>
              <w:t>0</w:t>
            </w:r>
          </w:p>
        </w:tc>
      </w:tr>
    </w:tbl>
    <w:p w:rsidR="0076427D" w:rsidRPr="0076427D" w:rsidRDefault="0076427D" w:rsidP="0076427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76427D" w:rsidRPr="0076427D" w:rsidRDefault="0076427D" w:rsidP="0076427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427D">
        <w:rPr>
          <w:sz w:val="28"/>
          <w:szCs w:val="28"/>
          <w:lang w:eastAsia="ru-RU"/>
        </w:rPr>
        <w:t>Перечень показателей (индикаторов) носит открытый характер и предусматривает возможность корректировки (исключения или дополнения) в случае потери информативности показателя (достижение максимального значения или насыщения), изменения приоритетов государственной (муниципальной) политики в сфере ЖКХ.</w:t>
      </w:r>
    </w:p>
    <w:p w:rsidR="0076427D" w:rsidRDefault="0076427D" w:rsidP="00D6782D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</w:p>
    <w:p w:rsidR="00187C94" w:rsidRPr="00147CB1" w:rsidRDefault="0076427D" w:rsidP="00D6782D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 w:rsidR="0017036D" w:rsidRPr="00147CB1">
        <w:rPr>
          <w:sz w:val="28"/>
          <w:szCs w:val="28"/>
          <w:lang w:eastAsia="ru-RU"/>
        </w:rPr>
        <w:t>Приложение №</w:t>
      </w:r>
      <w:r w:rsidR="00187C94" w:rsidRPr="00147CB1">
        <w:rPr>
          <w:sz w:val="28"/>
          <w:szCs w:val="28"/>
          <w:lang w:eastAsia="ru-RU"/>
        </w:rPr>
        <w:t xml:space="preserve">2 к муниципальной программе изложить в следующей редакции: </w:t>
      </w:r>
    </w:p>
    <w:p w:rsidR="00606BEE" w:rsidRPr="00147CB1" w:rsidRDefault="00606BEE" w:rsidP="00CE64CE">
      <w:pPr>
        <w:suppressAutoHyphens w:val="0"/>
        <w:ind w:right="284"/>
        <w:jc w:val="right"/>
        <w:rPr>
          <w:sz w:val="28"/>
          <w:szCs w:val="28"/>
        </w:rPr>
      </w:pPr>
    </w:p>
    <w:p w:rsidR="005905AC" w:rsidRDefault="005905AC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</w:p>
    <w:p w:rsidR="005905AC" w:rsidRDefault="005905AC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</w:p>
    <w:p w:rsidR="005905AC" w:rsidRDefault="005905AC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</w:p>
    <w:p w:rsidR="005905AC" w:rsidRDefault="005905AC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</w:p>
    <w:p w:rsidR="001E7B1B" w:rsidRDefault="001E7B1B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  <w:sectPr w:rsidR="001E7B1B" w:rsidSect="00EE4D7F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7E558F" w:rsidRPr="00147CB1" w:rsidRDefault="007E558F" w:rsidP="00E5457A">
      <w:pPr>
        <w:tabs>
          <w:tab w:val="left" w:pos="9498"/>
        </w:tabs>
        <w:suppressAutoHyphens w:val="0"/>
        <w:jc w:val="right"/>
        <w:rPr>
          <w:sz w:val="28"/>
          <w:szCs w:val="28"/>
        </w:rPr>
      </w:pPr>
      <w:r w:rsidRPr="00147CB1">
        <w:rPr>
          <w:sz w:val="28"/>
          <w:szCs w:val="28"/>
        </w:rPr>
        <w:lastRenderedPageBreak/>
        <w:t>«Приложение №2</w:t>
      </w:r>
    </w:p>
    <w:p w:rsidR="007E558F" w:rsidRPr="00147CB1" w:rsidRDefault="007E558F" w:rsidP="00E5457A">
      <w:pPr>
        <w:suppressAutoHyphens w:val="0"/>
        <w:jc w:val="right"/>
        <w:rPr>
          <w:sz w:val="28"/>
          <w:szCs w:val="28"/>
          <w:lang w:eastAsia="ru-RU"/>
        </w:rPr>
      </w:pPr>
      <w:r w:rsidRPr="00147CB1">
        <w:rPr>
          <w:sz w:val="28"/>
          <w:szCs w:val="28"/>
          <w:lang w:eastAsia="ru-RU"/>
        </w:rPr>
        <w:t>к муниципальной программе</w:t>
      </w:r>
    </w:p>
    <w:p w:rsidR="007E558F" w:rsidRPr="00147CB1" w:rsidRDefault="007E558F" w:rsidP="00E5457A">
      <w:pPr>
        <w:pStyle w:val="ConsPlusNormal"/>
        <w:ind w:firstLine="540"/>
        <w:jc w:val="right"/>
        <w:rPr>
          <w:sz w:val="28"/>
          <w:szCs w:val="28"/>
        </w:rPr>
      </w:pPr>
      <w:r w:rsidRPr="00147CB1">
        <w:rPr>
          <w:sz w:val="28"/>
          <w:szCs w:val="28"/>
        </w:rPr>
        <w:t xml:space="preserve"> «Формирование комфортной городской среды</w:t>
      </w:r>
    </w:p>
    <w:p w:rsidR="007E558F" w:rsidRPr="00147CB1" w:rsidRDefault="007E558F" w:rsidP="00E5457A">
      <w:pPr>
        <w:pStyle w:val="ConsPlusNormal"/>
        <w:ind w:firstLine="540"/>
        <w:jc w:val="right"/>
        <w:rPr>
          <w:sz w:val="28"/>
          <w:szCs w:val="28"/>
        </w:rPr>
      </w:pPr>
      <w:r w:rsidRPr="00147CB1">
        <w:rPr>
          <w:sz w:val="28"/>
          <w:szCs w:val="28"/>
        </w:rPr>
        <w:t xml:space="preserve"> на территории муниципального образования</w:t>
      </w:r>
    </w:p>
    <w:p w:rsidR="008614C2" w:rsidRPr="00147CB1" w:rsidRDefault="007E558F" w:rsidP="00E5457A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47CB1">
        <w:rPr>
          <w:sz w:val="28"/>
          <w:szCs w:val="28"/>
        </w:rPr>
        <w:t xml:space="preserve"> город Саяногорск на 2018-2022 годы»</w:t>
      </w:r>
    </w:p>
    <w:p w:rsidR="007E558F" w:rsidRPr="00147CB1" w:rsidRDefault="007E558F" w:rsidP="007E558F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:rsidR="002627C3" w:rsidRPr="00147CB1" w:rsidRDefault="002627C3" w:rsidP="002627C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147CB1">
        <w:rPr>
          <w:sz w:val="28"/>
          <w:szCs w:val="28"/>
          <w:lang w:eastAsia="ru-RU"/>
        </w:rPr>
        <w:t>Перечень</w:t>
      </w:r>
      <w:r w:rsidR="00886186" w:rsidRPr="00147CB1">
        <w:rPr>
          <w:sz w:val="28"/>
          <w:szCs w:val="28"/>
          <w:lang w:eastAsia="ru-RU"/>
        </w:rPr>
        <w:t xml:space="preserve"> основных программных мероприятий</w:t>
      </w:r>
    </w:p>
    <w:p w:rsidR="00886186" w:rsidRPr="00147CB1" w:rsidRDefault="002627C3" w:rsidP="00886186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147CB1">
        <w:rPr>
          <w:sz w:val="28"/>
          <w:szCs w:val="28"/>
          <w:lang w:eastAsia="ru-RU"/>
        </w:rPr>
        <w:t>муниципальной</w:t>
      </w:r>
      <w:r w:rsidR="00886186" w:rsidRPr="00147CB1">
        <w:rPr>
          <w:sz w:val="28"/>
          <w:szCs w:val="28"/>
          <w:lang w:eastAsia="ru-RU"/>
        </w:rPr>
        <w:t xml:space="preserve"> программы</w:t>
      </w:r>
    </w:p>
    <w:p w:rsidR="002627C3" w:rsidRPr="00147CB1" w:rsidRDefault="00B55CE2" w:rsidP="00886186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hyperlink w:anchor="Par14" w:history="1"/>
    </w:p>
    <w:tbl>
      <w:tblPr>
        <w:tblW w:w="150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7"/>
        <w:gridCol w:w="7383"/>
        <w:gridCol w:w="1414"/>
        <w:gridCol w:w="854"/>
        <w:gridCol w:w="836"/>
        <w:gridCol w:w="27"/>
        <w:gridCol w:w="74"/>
        <w:gridCol w:w="756"/>
        <w:gridCol w:w="27"/>
        <w:gridCol w:w="9"/>
        <w:gridCol w:w="59"/>
        <w:gridCol w:w="796"/>
        <w:gridCol w:w="877"/>
        <w:gridCol w:w="993"/>
      </w:tblGrid>
      <w:tr w:rsidR="0051740E" w:rsidRPr="00B064CE" w:rsidTr="00F55047"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5905AC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bookmarkStart w:id="1" w:name="Par14"/>
            <w:bookmarkEnd w:id="1"/>
            <w:r w:rsidRPr="00B064CE">
              <w:rPr>
                <w:sz w:val="24"/>
                <w:szCs w:val="24"/>
                <w:lang w:eastAsia="ru-RU"/>
              </w:rPr>
              <w:t>№</w:t>
            </w:r>
            <w:r w:rsidR="002627C3" w:rsidRPr="00B064CE">
              <w:rPr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43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51740E" w:rsidRPr="00B064CE" w:rsidTr="0034735F">
        <w:trPr>
          <w:trHeight w:val="261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E32B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E32B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E32B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E32B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E32B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1740E" w:rsidRPr="00B064CE" w:rsidTr="0034735F">
        <w:trPr>
          <w:trHeight w:val="2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711B8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2627C3" w:rsidRPr="00B064CE" w:rsidTr="00F55047">
        <w:trPr>
          <w:trHeight w:val="277"/>
        </w:trPr>
        <w:tc>
          <w:tcPr>
            <w:tcW w:w="150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Задача</w:t>
            </w:r>
            <w:r w:rsidR="00886186" w:rsidRPr="00B064CE">
              <w:rPr>
                <w:sz w:val="24"/>
                <w:szCs w:val="24"/>
                <w:lang w:eastAsia="ru-RU"/>
              </w:rPr>
              <w:t>:</w:t>
            </w:r>
            <w:r w:rsidRPr="00B064CE">
              <w:rPr>
                <w:sz w:val="24"/>
                <w:szCs w:val="24"/>
                <w:lang w:eastAsia="ru-RU"/>
              </w:rPr>
              <w:t xml:space="preserve"> Обеспечение создания, содержания и развития объектов благоустройства на территории муниципального образования</w:t>
            </w:r>
          </w:p>
        </w:tc>
      </w:tr>
      <w:tr w:rsidR="00481A41" w:rsidRPr="00B064CE" w:rsidTr="00F55047">
        <w:trPr>
          <w:trHeight w:val="66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481A41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481A41" w:rsidP="00901A22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Благоустройство дворовых территорий муниципального образования город Саяногорск</w:t>
            </w:r>
            <w:r w:rsidR="00D6782D" w:rsidRPr="00B064CE">
              <w:rPr>
                <w:sz w:val="24"/>
                <w:szCs w:val="24"/>
                <w:lang w:eastAsia="ru-RU"/>
              </w:rPr>
              <w:t>, в т.ч.</w:t>
            </w:r>
            <w:r w:rsidRPr="00B064C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481A41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5155F0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34735F" w:rsidP="003E75A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481A41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B7603D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2</w:t>
            </w:r>
            <w:r w:rsidR="00481A41" w:rsidRPr="00B064CE">
              <w:rPr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A41" w:rsidRPr="00B064CE" w:rsidRDefault="00481A41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566E" w:rsidRPr="00B064CE" w:rsidRDefault="00422D2B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КЖКХ</w:t>
            </w:r>
          </w:p>
          <w:p w:rsidR="00481A41" w:rsidRPr="00B064CE" w:rsidRDefault="00422D2B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иТ г.Саяногорска</w:t>
            </w:r>
          </w:p>
        </w:tc>
      </w:tr>
      <w:tr w:rsidR="00D6782D" w:rsidRPr="00B064CE" w:rsidTr="00F55047">
        <w:trPr>
          <w:trHeight w:val="94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D6782D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901A22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Экспертиза сметной документации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C55678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064CE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782D" w:rsidRPr="00B064CE" w:rsidRDefault="00D6782D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E75A3" w:rsidRPr="001B1258" w:rsidTr="00F55047">
        <w:trPr>
          <w:trHeight w:val="63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835F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5155F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 xml:space="preserve">Софинансирование поддержки муниципальных программ формирования современной городской среды 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3828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республиканского бюджета Республики Хакасия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5369,0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4735F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970,8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E75A3" w:rsidRPr="001B1258" w:rsidTr="00F55047">
        <w:trPr>
          <w:trHeight w:val="63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Интернациональный мкр. д. 8</w:t>
            </w:r>
          </w:p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(13 подъезд)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1111,3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E75A3" w:rsidRPr="001B1258" w:rsidTr="00F55047">
        <w:trPr>
          <w:trHeight w:val="63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>1.2.2.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Интернациональный мкр. д. 7- 1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2491,2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E75A3" w:rsidRPr="001B1258" w:rsidTr="00F55047">
        <w:trPr>
          <w:trHeight w:val="63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Ленинградский,47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5A3" w:rsidRPr="001B1258" w:rsidRDefault="003E75A3" w:rsidP="00EB05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63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DB313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В том числе погашение кредиторской задолженности прошлых лет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DB313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34735F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303,1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EB05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739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092EA5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общественных территорий муниципального образования город Саяногорск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34735F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</w:t>
            </w:r>
            <w:r w:rsidR="00720A83" w:rsidRPr="001B1258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B7603D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</w:t>
            </w:r>
            <w:r w:rsidR="00720A83" w:rsidRPr="001B1258">
              <w:rPr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68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Экспертиза сметной документации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34735F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Софинансирование расходов на поддержку муниципальных программ формирования комфортной среды проживания  в Республике Хакасия, в т.ч.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бюджета, бюджетов  Российской Федерации, Республики Хакасия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14783,9</w:t>
            </w:r>
          </w:p>
        </w:tc>
        <w:tc>
          <w:tcPr>
            <w:tcW w:w="34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Согласно постановлению о распределении субсидий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rPr>
                <w:color w:val="000000"/>
                <w:sz w:val="24"/>
                <w:szCs w:val="24"/>
              </w:rPr>
            </w:pPr>
            <w:r w:rsidRPr="001B1258">
              <w:rPr>
                <w:color w:val="000000"/>
                <w:sz w:val="24"/>
                <w:szCs w:val="24"/>
              </w:rPr>
              <w:t>Благоустройство (ремонт) общественных территорий муниципального образования город Саяногорск в рамках проекта "Формирование комфортной городской среды" г. Саяногорск, Гравийный карьер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3" w:rsidRPr="001B1258" w:rsidRDefault="00720A83">
            <w:pPr>
              <w:rPr>
                <w:color w:val="000000"/>
                <w:sz w:val="24"/>
                <w:szCs w:val="24"/>
              </w:rPr>
            </w:pPr>
            <w:r w:rsidRPr="001B1258">
              <w:rPr>
                <w:color w:val="000000"/>
                <w:sz w:val="24"/>
                <w:szCs w:val="24"/>
              </w:rPr>
              <w:t>Благоустройство (ремонт) общественных территорий муниципального образования город Саяногорск, Площадь «Краеведческий музей» в енисейском микрорайоне.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F55047">
            <w:pPr>
              <w:jc w:val="both"/>
              <w:rPr>
                <w:sz w:val="24"/>
                <w:szCs w:val="24"/>
              </w:rPr>
            </w:pPr>
            <w:r w:rsidRPr="001B1258">
              <w:rPr>
                <w:sz w:val="24"/>
                <w:szCs w:val="24"/>
              </w:rPr>
              <w:t xml:space="preserve">Благоустройство общественных территорий муниципального образования город Саяногорск (выполнение проектно-сметных работ по комплексному благоустройству (ремонту) территории «Площадь </w:t>
            </w:r>
            <w:r w:rsidRPr="001B1258">
              <w:rPr>
                <w:sz w:val="24"/>
                <w:szCs w:val="24"/>
              </w:rPr>
              <w:lastRenderedPageBreak/>
              <w:t>«Краеведческий музей» в Енисейском микрорайоне». 1 этап)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>1.4.4.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Пионерская 41.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2349,2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Пионерская 41.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D42D3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Пионерская 41 -1 этап. Дополнительные работы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203,4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Городская доска почета. 1 этап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1047,0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1.4.8.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Городская доска почета. 1 этап. Облицовка верха стены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1.4.9.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Городская доска почета. 1 этап. Облицовка фасада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1.4.10.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Городская доска почета. 1 этап. Облицовка цоколя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1.4.11.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общественных территорий муниципального образования город Саяногорск, Сквер "Книга" в районе Центральной библиотеки.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>1.4.12.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 xml:space="preserve">Благоустройство (ремонт) общественных территорий </w:t>
            </w:r>
            <w:r w:rsidRPr="001B1258">
              <w:rPr>
                <w:sz w:val="24"/>
                <w:szCs w:val="24"/>
                <w:lang w:eastAsia="ru-RU"/>
              </w:rPr>
              <w:lastRenderedPageBreak/>
              <w:t>муниципального образования город Саяногорск, Сквер "Книга" в районе Центральной библиотеки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1861,8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>1.4.13.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74,75,76.Освещение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1.4.14.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74,75,76.(Освещение. Дополнительные работы)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627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1.4.15.</w:t>
            </w:r>
          </w:p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Комсомольский 74,75,76.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1315,6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1.4.16.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Заводской 36,37,38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2726,0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1.4.17.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(ремонт) дворовых территорий муниципального образования город Саяногорск, Интернациональный мкр. д. 3,4,5,6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2290,8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533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Софинансирование расходов на поддержку обустройства мест массового отдыха населения (городских парков), в т.ч.: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бюджета, бюджетов  Российской Федерации, Республики Хакасия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2510,1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91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мест массового отдыха населения МО г.Саяногорск (городских парков), комплексный ремонт  "Парка Победы" по ул.Песочная в г.Саяногорске". Освещение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91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мест массового отдыха населения МО г.Саяногорск (городских парков), комплексный ремонт  "Парка Победы" по ул.Песочная в г.Саяногорске".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1670,3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169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мест массового отдыха населения МО г.Саяногорск (городских парков), комплексный ремонт  "Парка Победы" по ул.Песочная в г.Саяногорске". Подготовка оснований под устройство пешеходной дорожки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169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lastRenderedPageBreak/>
              <w:t>1.5.4.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мест массового отдыха населения МО г.Саяногорск (городских парков), комплексный ремонт  "Парка Победы" по ул.Песочная в г.Саяногорске". Подготовительные работы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169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Благоустройство мест массового отдыха населения МО г.Саяногорск (городских парков), комплексный ремонт  "Парка Победы" по ул.Песочная в г.Саяногорске". Устройство бетонной пешеходной дорожки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422D2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1414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E231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7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3828D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Субсидии на поддержку муниципальных программ формирования современной городской среды, в т.ч.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5155F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республиканского бюджета Республики Хакасия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1502,1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D0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174"/>
        </w:trPr>
        <w:tc>
          <w:tcPr>
            <w:tcW w:w="83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99708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1492,5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34735F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1402,1</w:t>
            </w:r>
          </w:p>
        </w:tc>
        <w:tc>
          <w:tcPr>
            <w:tcW w:w="8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015002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4</w:t>
            </w:r>
            <w:r w:rsidR="00720A83" w:rsidRPr="001B1258">
              <w:rPr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7510DE">
        <w:trPr>
          <w:trHeight w:val="1853"/>
        </w:trPr>
        <w:tc>
          <w:tcPr>
            <w:tcW w:w="83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997080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7036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Средства местного бюджета, бюджетов  Российской Федерации, Республики Хакасия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187C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22896,1</w:t>
            </w:r>
          </w:p>
        </w:tc>
        <w:tc>
          <w:tcPr>
            <w:tcW w:w="346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B4295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 xml:space="preserve">Согласно постановлению о распределении субсидий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835F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20A83" w:rsidRPr="001B1258" w:rsidTr="00F55047">
        <w:trPr>
          <w:trHeight w:val="92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478B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24388,6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34735F" w:rsidP="0034735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1402,1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015002" w:rsidP="0001500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4</w:t>
            </w:r>
            <w:r w:rsidR="00720A83" w:rsidRPr="001B1258">
              <w:rPr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B1258">
              <w:rPr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A83" w:rsidRPr="001B1258" w:rsidRDefault="00720A83" w:rsidP="002627C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8A2A7F" w:rsidRPr="00147CB1" w:rsidRDefault="002627C3" w:rsidP="00002D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».</w:t>
      </w:r>
    </w:p>
    <w:p w:rsidR="00E90CEB" w:rsidRPr="00147CB1" w:rsidRDefault="000A584D" w:rsidP="00886186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886186" w:rsidRPr="00147CB1">
        <w:rPr>
          <w:sz w:val="28"/>
          <w:szCs w:val="28"/>
          <w:lang w:eastAsia="ru-RU"/>
        </w:rPr>
        <w:t>)</w:t>
      </w:r>
      <w:r w:rsidR="00C82694" w:rsidRPr="00147CB1">
        <w:rPr>
          <w:sz w:val="28"/>
          <w:szCs w:val="28"/>
          <w:lang w:eastAsia="ru-RU"/>
        </w:rPr>
        <w:t xml:space="preserve"> Приложение №3 к муниципальной программе изложить в следующей редакции:</w:t>
      </w:r>
    </w:p>
    <w:p w:rsidR="00E90CEB" w:rsidRPr="00147CB1" w:rsidRDefault="00E90CEB" w:rsidP="00002D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E90CEB" w:rsidRPr="00147CB1" w:rsidSect="001E7B1B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7E558F" w:rsidRPr="00B7603D" w:rsidRDefault="0017036D" w:rsidP="007E558F">
      <w:pPr>
        <w:suppressAutoHyphens w:val="0"/>
        <w:jc w:val="right"/>
        <w:rPr>
          <w:sz w:val="26"/>
          <w:szCs w:val="26"/>
        </w:rPr>
      </w:pPr>
      <w:r w:rsidRPr="00B7603D">
        <w:rPr>
          <w:sz w:val="26"/>
          <w:szCs w:val="26"/>
        </w:rPr>
        <w:lastRenderedPageBreak/>
        <w:t>«Приложение №</w:t>
      </w:r>
      <w:r w:rsidR="007E558F" w:rsidRPr="00B7603D">
        <w:rPr>
          <w:sz w:val="26"/>
          <w:szCs w:val="26"/>
        </w:rPr>
        <w:t>3</w:t>
      </w:r>
    </w:p>
    <w:p w:rsidR="007E558F" w:rsidRPr="00B7603D" w:rsidRDefault="007E558F" w:rsidP="007E558F">
      <w:pPr>
        <w:suppressAutoHyphens w:val="0"/>
        <w:autoSpaceDE w:val="0"/>
        <w:autoSpaceDN w:val="0"/>
        <w:adjustRightInd w:val="0"/>
        <w:jc w:val="right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к муниципальной программе</w:t>
      </w:r>
    </w:p>
    <w:p w:rsidR="007E558F" w:rsidRPr="00B7603D" w:rsidRDefault="007E558F" w:rsidP="007E558F">
      <w:pPr>
        <w:pStyle w:val="ConsPlusNormal"/>
        <w:ind w:firstLine="540"/>
        <w:jc w:val="right"/>
        <w:rPr>
          <w:sz w:val="26"/>
          <w:szCs w:val="26"/>
        </w:rPr>
      </w:pPr>
      <w:r w:rsidRPr="00B7603D">
        <w:rPr>
          <w:sz w:val="26"/>
          <w:szCs w:val="26"/>
        </w:rPr>
        <w:t xml:space="preserve"> «Формирование комфортной городской среды</w:t>
      </w:r>
    </w:p>
    <w:p w:rsidR="007E558F" w:rsidRPr="00B7603D" w:rsidRDefault="007E558F" w:rsidP="007E558F">
      <w:pPr>
        <w:pStyle w:val="ConsPlusNormal"/>
        <w:ind w:firstLine="540"/>
        <w:jc w:val="right"/>
        <w:rPr>
          <w:sz w:val="26"/>
          <w:szCs w:val="26"/>
        </w:rPr>
      </w:pPr>
      <w:r w:rsidRPr="00B7603D">
        <w:rPr>
          <w:sz w:val="26"/>
          <w:szCs w:val="26"/>
        </w:rPr>
        <w:t xml:space="preserve"> на территории муниципального образования</w:t>
      </w:r>
    </w:p>
    <w:p w:rsidR="007E558F" w:rsidRPr="00B7603D" w:rsidRDefault="007E558F" w:rsidP="007E558F">
      <w:pPr>
        <w:suppressAutoHyphens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7603D">
        <w:rPr>
          <w:sz w:val="26"/>
          <w:szCs w:val="26"/>
        </w:rPr>
        <w:t xml:space="preserve"> город Саяногорск на 2018-2022 годы»</w:t>
      </w:r>
    </w:p>
    <w:p w:rsidR="007E558F" w:rsidRPr="00147CB1" w:rsidRDefault="007E558F" w:rsidP="007E558F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2627C3" w:rsidRPr="00B7603D" w:rsidRDefault="002627C3" w:rsidP="002627C3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Ресурсное обеспечение</w:t>
      </w:r>
    </w:p>
    <w:p w:rsidR="002627C3" w:rsidRPr="00B7603D" w:rsidRDefault="002627C3" w:rsidP="002627C3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реализации мероприятий муниципальной программы</w:t>
      </w:r>
    </w:p>
    <w:p w:rsidR="002627C3" w:rsidRPr="00B7603D" w:rsidRDefault="0026478B" w:rsidP="002627C3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«</w:t>
      </w:r>
      <w:r w:rsidR="002627C3" w:rsidRPr="00B7603D">
        <w:rPr>
          <w:sz w:val="26"/>
          <w:szCs w:val="26"/>
          <w:lang w:eastAsia="ru-RU"/>
        </w:rPr>
        <w:t>Формирование комфортной городской среды на территории</w:t>
      </w:r>
    </w:p>
    <w:p w:rsidR="002627C3" w:rsidRPr="00B7603D" w:rsidRDefault="002627C3" w:rsidP="002627C3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муниципального образования город Саяногорск</w:t>
      </w:r>
    </w:p>
    <w:p w:rsidR="002627C3" w:rsidRPr="00B7603D" w:rsidRDefault="0026478B" w:rsidP="007E558F">
      <w:pPr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B7603D">
        <w:rPr>
          <w:sz w:val="26"/>
          <w:szCs w:val="26"/>
          <w:lang w:eastAsia="ru-RU"/>
        </w:rPr>
        <w:t>на 2018 - 2022 годы»</w:t>
      </w:r>
    </w:p>
    <w:tbl>
      <w:tblPr>
        <w:tblW w:w="182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89"/>
        <w:gridCol w:w="2126"/>
        <w:gridCol w:w="1701"/>
        <w:gridCol w:w="709"/>
        <w:gridCol w:w="992"/>
        <w:gridCol w:w="1701"/>
        <w:gridCol w:w="993"/>
        <w:gridCol w:w="992"/>
        <w:gridCol w:w="852"/>
        <w:gridCol w:w="993"/>
        <w:gridCol w:w="852"/>
        <w:gridCol w:w="851"/>
        <w:gridCol w:w="709"/>
        <w:gridCol w:w="709"/>
        <w:gridCol w:w="709"/>
        <w:gridCol w:w="709"/>
      </w:tblGrid>
      <w:tr w:rsidR="002627C3" w:rsidRPr="00B064CE" w:rsidTr="00817339">
        <w:trPr>
          <w:gridAfter w:val="4"/>
          <w:wAfter w:w="2836" w:type="dxa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7E558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Источник финансирования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45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Объемы бюджетных ассигнований (тыс. руб.)</w:t>
            </w:r>
            <w:r w:rsidR="00D86DC1" w:rsidRPr="00B064CE">
              <w:rPr>
                <w:sz w:val="22"/>
                <w:szCs w:val="22"/>
                <w:lang w:eastAsia="ru-RU"/>
              </w:rPr>
              <w:t>,</w:t>
            </w:r>
          </w:p>
          <w:p w:rsidR="00886186" w:rsidRPr="00B064CE" w:rsidRDefault="00886186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по годам</w:t>
            </w:r>
          </w:p>
        </w:tc>
      </w:tr>
      <w:tr w:rsidR="002627C3" w:rsidRPr="00B064CE" w:rsidTr="00817339">
        <w:trPr>
          <w:gridAfter w:val="4"/>
          <w:wAfter w:w="2836" w:type="dxa"/>
          <w:trHeight w:val="253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РзПр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4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627C3" w:rsidRPr="00B064CE" w:rsidTr="00817339">
        <w:trPr>
          <w:gridAfter w:val="4"/>
          <w:wAfter w:w="2836" w:type="dxa"/>
          <w:trHeight w:val="253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 xml:space="preserve">2018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 xml:space="preserve">2019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 xml:space="preserve">2020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C3" w:rsidRPr="00B064CE" w:rsidRDefault="002627C3" w:rsidP="0088618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 xml:space="preserve">2022 </w:t>
            </w:r>
          </w:p>
        </w:tc>
      </w:tr>
      <w:tr w:rsidR="00343E32" w:rsidRPr="00B064CE" w:rsidTr="00817339">
        <w:trPr>
          <w:gridAfter w:val="4"/>
          <w:wAfter w:w="2836" w:type="dxa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Муниципальная программа «Формирование комфортной городской среды на территории муниципального образования город Саяногорск на 2018 - 2022 годы»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1A462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Ответственный исполнитель - Комитет по жилищно-коммунальному хозяйству и транспорту города Саяногорска (КЖКХиТ г.Саяногорска)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Средства местного бюджета</w:t>
            </w:r>
          </w:p>
          <w:p w:rsidR="00343E32" w:rsidRPr="00B064CE" w:rsidRDefault="00343E32" w:rsidP="001A46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lang w:eastAsia="ru-RU"/>
              </w:rPr>
              <w:t>Средства бюджетов Республики Хакасии,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26 0 01 22601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C826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65,0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0</w:t>
            </w:r>
            <w:r w:rsidR="00343E32" w:rsidRPr="001B1258">
              <w:rPr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400,00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</w:t>
            </w:r>
            <w:r w:rsidR="00343E32" w:rsidRPr="00B064CE">
              <w:rPr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500,0</w:t>
            </w:r>
          </w:p>
        </w:tc>
      </w:tr>
      <w:tr w:rsidR="00343E32" w:rsidRPr="00B064CE" w:rsidTr="00817339">
        <w:trPr>
          <w:gridAfter w:val="4"/>
          <w:wAfter w:w="2836" w:type="dxa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6A40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50018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26 0 01 73310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886DF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1502,1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343E32" w:rsidRPr="00B064CE" w:rsidTr="00817339">
        <w:trPr>
          <w:gridAfter w:val="4"/>
          <w:wAfter w:w="2836" w:type="dxa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32" w:rsidRPr="00B064CE" w:rsidRDefault="00343E32" w:rsidP="006A40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26 0 01 22602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343E32" w:rsidP="005F43D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62,9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1B1258" w:rsidRDefault="00817339" w:rsidP="0081733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128,2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400,00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</w:t>
            </w:r>
            <w:r w:rsidR="00343E32" w:rsidRPr="00B064CE">
              <w:rPr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E32" w:rsidRPr="00B064CE" w:rsidRDefault="00343E32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500,0</w:t>
            </w:r>
          </w:p>
        </w:tc>
      </w:tr>
      <w:tr w:rsidR="00817339" w:rsidRPr="00B064CE" w:rsidTr="00817339">
        <w:trPr>
          <w:gridAfter w:val="4"/>
          <w:wAfter w:w="2836" w:type="dxa"/>
          <w:trHeight w:val="128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6A40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975A23">
            <w:pPr>
              <w:pStyle w:val="af2"/>
              <w:jc w:val="center"/>
              <w:rPr>
                <w:color w:val="000000"/>
                <w:sz w:val="22"/>
                <w:szCs w:val="22"/>
              </w:rPr>
            </w:pPr>
            <w:r w:rsidRPr="00B064CE">
              <w:rPr>
                <w:color w:val="000000"/>
                <w:sz w:val="22"/>
                <w:szCs w:val="22"/>
              </w:rPr>
              <w:t xml:space="preserve">26 0 01 </w:t>
            </w:r>
            <w:r w:rsidRPr="00B064CE">
              <w:rPr>
                <w:color w:val="000000"/>
                <w:sz w:val="22"/>
                <w:szCs w:val="22"/>
                <w:lang w:val="en-US"/>
              </w:rPr>
              <w:t>L</w:t>
            </w:r>
            <w:r w:rsidRPr="00B064CE">
              <w:rPr>
                <w:color w:val="000000"/>
                <w:sz w:val="22"/>
                <w:szCs w:val="22"/>
              </w:rPr>
              <w:t>555П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5F43D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ru-RU"/>
              </w:rPr>
            </w:pPr>
            <w:r w:rsidRPr="001B1258">
              <w:rPr>
                <w:sz w:val="22"/>
                <w:szCs w:val="22"/>
                <w:lang w:val="en-US" w:eastAsia="ru-RU"/>
              </w:rPr>
              <w:t>14783</w:t>
            </w:r>
            <w:r w:rsidRPr="001B1258">
              <w:rPr>
                <w:sz w:val="22"/>
                <w:szCs w:val="22"/>
                <w:lang w:eastAsia="ru-RU"/>
              </w:rPr>
              <w:t>,</w:t>
            </w:r>
            <w:r w:rsidRPr="001B1258">
              <w:rPr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817339" w:rsidRPr="00B064CE" w:rsidTr="00817339">
        <w:trPr>
          <w:gridAfter w:val="4"/>
          <w:wAfter w:w="2836" w:type="dxa"/>
          <w:trHeight w:val="20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6A40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50018C">
            <w:pPr>
              <w:pStyle w:val="af2"/>
              <w:jc w:val="center"/>
              <w:rPr>
                <w:color w:val="000000"/>
                <w:sz w:val="22"/>
                <w:szCs w:val="22"/>
              </w:rPr>
            </w:pPr>
            <w:r w:rsidRPr="00B064CE">
              <w:rPr>
                <w:color w:val="000000"/>
                <w:sz w:val="22"/>
                <w:szCs w:val="22"/>
              </w:rPr>
              <w:t xml:space="preserve">26 0 01 </w:t>
            </w:r>
            <w:r w:rsidRPr="00B064CE">
              <w:rPr>
                <w:color w:val="000000"/>
                <w:sz w:val="22"/>
                <w:szCs w:val="22"/>
                <w:lang w:val="en-US"/>
              </w:rPr>
              <w:t>L</w:t>
            </w:r>
            <w:r w:rsidRPr="00B064CE">
              <w:rPr>
                <w:color w:val="000000"/>
                <w:sz w:val="22"/>
                <w:szCs w:val="22"/>
              </w:rPr>
              <w:t>5600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E609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ru-RU"/>
              </w:rPr>
            </w:pPr>
            <w:r w:rsidRPr="001B1258">
              <w:rPr>
                <w:sz w:val="22"/>
                <w:szCs w:val="22"/>
                <w:lang w:val="en-US" w:eastAsia="ru-RU"/>
              </w:rPr>
              <w:t>25</w:t>
            </w:r>
            <w:r w:rsidRPr="001B1258">
              <w:rPr>
                <w:sz w:val="22"/>
                <w:szCs w:val="22"/>
                <w:lang w:eastAsia="ru-RU"/>
              </w:rPr>
              <w:t>10,1</w:t>
            </w:r>
          </w:p>
        </w:tc>
        <w:tc>
          <w:tcPr>
            <w:tcW w:w="3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Согласно постановлению о распределении субсидии</w:t>
            </w:r>
          </w:p>
        </w:tc>
      </w:tr>
      <w:tr w:rsidR="00817339" w:rsidRPr="00B064CE" w:rsidTr="00817339">
        <w:trPr>
          <w:gridAfter w:val="4"/>
          <w:wAfter w:w="2836" w:type="dxa"/>
          <w:trHeight w:val="20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39" w:rsidRPr="00B064CE" w:rsidRDefault="00817339" w:rsidP="006A40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B064CE" w:rsidRDefault="00817339" w:rsidP="00627051">
            <w:pPr>
              <w:pStyle w:val="af2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064CE">
              <w:rPr>
                <w:color w:val="000000"/>
                <w:sz w:val="22"/>
                <w:szCs w:val="22"/>
              </w:rPr>
              <w:t xml:space="preserve">26 0 01 </w:t>
            </w:r>
            <w:r w:rsidRPr="00B064CE">
              <w:rPr>
                <w:color w:val="000000"/>
                <w:sz w:val="22"/>
                <w:szCs w:val="22"/>
                <w:lang w:val="en-US"/>
              </w:rPr>
              <w:t>S3310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E609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ru-RU"/>
              </w:rPr>
            </w:pPr>
            <w:r w:rsidRPr="001B1258">
              <w:rPr>
                <w:sz w:val="22"/>
                <w:szCs w:val="22"/>
                <w:lang w:val="en-US" w:eastAsia="ru-RU"/>
              </w:rPr>
              <w:t>5369</w:t>
            </w:r>
            <w:r w:rsidRPr="001B1258">
              <w:rPr>
                <w:sz w:val="22"/>
                <w:szCs w:val="22"/>
                <w:lang w:eastAsia="ru-RU"/>
              </w:rPr>
              <w:t>,</w:t>
            </w:r>
            <w:r w:rsidRPr="001B1258">
              <w:rPr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35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39" w:rsidRPr="001B1258" w:rsidRDefault="00817339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7603D" w:rsidRPr="00B064CE" w:rsidTr="00817339">
        <w:trPr>
          <w:trHeight w:val="20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03D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03D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03D" w:rsidRPr="00B064CE" w:rsidRDefault="00B7603D" w:rsidP="006A40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03D" w:rsidRPr="00B064CE" w:rsidRDefault="00B7603D">
            <w:pPr>
              <w:jc w:val="center"/>
              <w:rPr>
                <w:sz w:val="22"/>
                <w:szCs w:val="22"/>
              </w:rPr>
            </w:pPr>
            <w:r w:rsidRPr="00B064CE">
              <w:rPr>
                <w:sz w:val="22"/>
                <w:szCs w:val="22"/>
              </w:rPr>
              <w:t>26 0 01 020К3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B7603D" w:rsidP="00E609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817339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303,1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9431C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709" w:type="dxa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</w:tcPr>
          <w:p w:rsidR="00B7603D" w:rsidRPr="00B064CE" w:rsidRDefault="00B7603D" w:rsidP="00DB31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7603D" w:rsidRPr="00B064CE" w:rsidTr="00817339">
        <w:trPr>
          <w:gridAfter w:val="4"/>
          <w:wAfter w:w="2836" w:type="dxa"/>
          <w:trHeight w:val="20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D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D" w:rsidRPr="00B064CE" w:rsidRDefault="00B7603D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D" w:rsidRPr="00B064CE" w:rsidRDefault="00B7603D" w:rsidP="006A40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627051">
            <w:pPr>
              <w:pStyle w:val="af2"/>
              <w:jc w:val="center"/>
              <w:rPr>
                <w:color w:val="000000"/>
                <w:sz w:val="22"/>
                <w:szCs w:val="22"/>
              </w:rPr>
            </w:pPr>
            <w:r w:rsidRPr="00B064CE">
              <w:rPr>
                <w:color w:val="000000"/>
                <w:sz w:val="22"/>
                <w:szCs w:val="22"/>
              </w:rPr>
              <w:t>26 0 01 S9130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B7603D" w:rsidP="006270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B7603D" w:rsidP="00E6095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95,6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1B1258" w:rsidRDefault="00B7603D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03D" w:rsidRPr="00B064CE" w:rsidRDefault="00B7603D" w:rsidP="00B429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9431C7" w:rsidRPr="00147CB1" w:rsidTr="00817339">
        <w:trPr>
          <w:gridAfter w:val="4"/>
          <w:wAfter w:w="2836" w:type="dxa"/>
          <w:trHeight w:val="30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7" w:rsidRPr="00B064CE" w:rsidRDefault="009431C7" w:rsidP="002627C3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2"/>
                <w:szCs w:val="22"/>
                <w:lang w:eastAsia="ru-RU"/>
              </w:rPr>
            </w:pPr>
            <w:r w:rsidRPr="00B064CE">
              <w:rPr>
                <w:b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7" w:rsidRPr="00B064CE" w:rsidRDefault="009431C7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1B1258" w:rsidRDefault="009431C7" w:rsidP="00187C9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1B1258" w:rsidRDefault="009431C7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1B1258">
              <w:rPr>
                <w:b/>
                <w:sz w:val="22"/>
                <w:szCs w:val="22"/>
                <w:lang w:eastAsia="ru-RU"/>
              </w:rPr>
              <w:t>24388,6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1B1258" w:rsidRDefault="00817339" w:rsidP="00E00DC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1B1258">
              <w:rPr>
                <w:b/>
                <w:sz w:val="22"/>
                <w:szCs w:val="22"/>
                <w:lang w:eastAsia="ru-RU"/>
              </w:rPr>
              <w:t>1402,1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B064CE" w:rsidRDefault="009431C7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B064CE">
              <w:rPr>
                <w:b/>
                <w:sz w:val="22"/>
                <w:szCs w:val="22"/>
                <w:lang w:eastAsia="ru-RU"/>
              </w:rPr>
              <w:t>800,0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B064CE" w:rsidRDefault="00E00DC5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B064CE">
              <w:rPr>
                <w:b/>
                <w:sz w:val="22"/>
                <w:szCs w:val="22"/>
                <w:lang w:eastAsia="ru-RU"/>
              </w:rPr>
              <w:t>4</w:t>
            </w:r>
            <w:r w:rsidR="009431C7" w:rsidRPr="00B064CE">
              <w:rPr>
                <w:b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C7" w:rsidRPr="00B064CE" w:rsidRDefault="009431C7" w:rsidP="002627C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B064CE">
              <w:rPr>
                <w:b/>
                <w:sz w:val="22"/>
                <w:szCs w:val="22"/>
                <w:lang w:eastAsia="ru-RU"/>
              </w:rPr>
              <w:t>1000,0</w:t>
            </w:r>
          </w:p>
        </w:tc>
      </w:tr>
    </w:tbl>
    <w:p w:rsidR="007E558F" w:rsidRPr="00BB73A4" w:rsidRDefault="00C04158" w:rsidP="008630D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  <w:sectPr w:rsidR="007E558F" w:rsidRPr="00BB73A4" w:rsidSect="007E558F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r w:rsidRPr="00147CB1">
        <w:rPr>
          <w:sz w:val="28"/>
          <w:szCs w:val="28"/>
          <w:lang w:eastAsia="ru-RU"/>
        </w:rPr>
        <w:t>».</w:t>
      </w:r>
    </w:p>
    <w:p w:rsidR="008775ED" w:rsidRDefault="000A584D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6</w:t>
      </w:r>
      <w:r w:rsidR="008775ED" w:rsidRPr="00E07792">
        <w:rPr>
          <w:sz w:val="28"/>
          <w:szCs w:val="28"/>
          <w:lang w:eastAsia="ru-RU"/>
        </w:rPr>
        <w:t>)</w:t>
      </w:r>
      <w:r w:rsidR="00D46DA9">
        <w:rPr>
          <w:sz w:val="28"/>
          <w:szCs w:val="28"/>
          <w:lang w:eastAsia="ru-RU"/>
        </w:rPr>
        <w:t xml:space="preserve">  Приложение №4 к муниципальной программе </w:t>
      </w:r>
      <w:r w:rsidR="008775ED" w:rsidRPr="00E07792">
        <w:rPr>
          <w:sz w:val="28"/>
          <w:szCs w:val="28"/>
          <w:lang w:eastAsia="ru-RU"/>
        </w:rPr>
        <w:t>изложить в следующей редакции:</w:t>
      </w:r>
    </w:p>
    <w:p w:rsidR="00D46DA9" w:rsidRDefault="00D46DA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tbl>
      <w:tblPr>
        <w:tblStyle w:val="af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7204E7" w:rsidTr="007204E7">
        <w:trPr>
          <w:trHeight w:val="1600"/>
        </w:trPr>
        <w:tc>
          <w:tcPr>
            <w:tcW w:w="4820" w:type="dxa"/>
          </w:tcPr>
          <w:p w:rsidR="007204E7" w:rsidRPr="00D46DA9" w:rsidRDefault="007204E7" w:rsidP="007204E7">
            <w:pPr>
              <w:suppressAutoHyphens w:val="0"/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«</w:t>
            </w:r>
            <w:r w:rsidRPr="00D46DA9">
              <w:rPr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sz w:val="26"/>
                <w:szCs w:val="26"/>
                <w:lang w:eastAsia="ru-RU"/>
              </w:rPr>
              <w:t>№</w:t>
            </w:r>
            <w:r w:rsidRPr="00D46DA9">
              <w:rPr>
                <w:sz w:val="26"/>
                <w:szCs w:val="26"/>
                <w:lang w:eastAsia="ru-RU"/>
              </w:rPr>
              <w:t>4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 xml:space="preserve">к </w:t>
            </w:r>
            <w:r>
              <w:rPr>
                <w:sz w:val="26"/>
                <w:szCs w:val="26"/>
                <w:lang w:eastAsia="ru-RU"/>
              </w:rPr>
              <w:t>м</w:t>
            </w:r>
            <w:r w:rsidRPr="00D46DA9">
              <w:rPr>
                <w:sz w:val="26"/>
                <w:szCs w:val="26"/>
                <w:lang w:eastAsia="ru-RU"/>
              </w:rPr>
              <w:t>униципальной программе</w:t>
            </w:r>
            <w:r>
              <w:rPr>
                <w:sz w:val="26"/>
                <w:szCs w:val="26"/>
                <w:lang w:eastAsia="ru-RU"/>
              </w:rPr>
              <w:t xml:space="preserve"> «</w:t>
            </w:r>
            <w:r w:rsidRPr="00D46DA9">
              <w:rPr>
                <w:sz w:val="26"/>
                <w:szCs w:val="26"/>
                <w:lang w:eastAsia="ru-RU"/>
              </w:rPr>
              <w:t>Формирование комфортной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городской среды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на территории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7204E7" w:rsidRPr="007204E7" w:rsidRDefault="007204E7" w:rsidP="007204E7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eastAsia="ru-RU"/>
              </w:rPr>
            </w:pPr>
            <w:r w:rsidRPr="00D46DA9">
              <w:rPr>
                <w:sz w:val="26"/>
                <w:szCs w:val="26"/>
                <w:lang w:eastAsia="ru-RU"/>
              </w:rPr>
              <w:t>город Саяногорск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на 2018 - 2022 годы</w:t>
            </w:r>
            <w:r>
              <w:rPr>
                <w:sz w:val="26"/>
                <w:szCs w:val="26"/>
                <w:lang w:eastAsia="ru-RU"/>
              </w:rPr>
              <w:t>»</w:t>
            </w:r>
          </w:p>
        </w:tc>
      </w:tr>
    </w:tbl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D46DA9">
        <w:rPr>
          <w:bCs/>
          <w:sz w:val="26"/>
          <w:szCs w:val="26"/>
          <w:lang w:eastAsia="ru-RU"/>
        </w:rPr>
        <w:t>Сведения</w:t>
      </w: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D46DA9">
        <w:rPr>
          <w:bCs/>
          <w:sz w:val="26"/>
          <w:szCs w:val="26"/>
          <w:lang w:eastAsia="ru-RU"/>
        </w:rPr>
        <w:t>о показателях (индикаторах) мероприятий Программы</w:t>
      </w:r>
    </w:p>
    <w:p w:rsidR="00D46DA9" w:rsidRPr="00D46DA9" w:rsidRDefault="00EC14C5" w:rsidP="00D46DA9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7204E7">
        <w:rPr>
          <w:bCs/>
          <w:sz w:val="26"/>
          <w:szCs w:val="26"/>
          <w:lang w:eastAsia="ru-RU"/>
        </w:rPr>
        <w:t>«</w:t>
      </w:r>
      <w:r w:rsidR="00D46DA9" w:rsidRPr="00D46DA9">
        <w:rPr>
          <w:bCs/>
          <w:sz w:val="26"/>
          <w:szCs w:val="26"/>
          <w:lang w:eastAsia="ru-RU"/>
        </w:rPr>
        <w:t>Формирование комфортной городской среды на территории</w:t>
      </w: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D46DA9">
        <w:rPr>
          <w:bCs/>
          <w:sz w:val="26"/>
          <w:szCs w:val="26"/>
          <w:lang w:eastAsia="ru-RU"/>
        </w:rPr>
        <w:t>муниципального образования город Саяногорск</w:t>
      </w: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ru-RU"/>
        </w:rPr>
      </w:pPr>
      <w:r w:rsidRPr="00D46DA9">
        <w:rPr>
          <w:bCs/>
          <w:sz w:val="26"/>
          <w:szCs w:val="26"/>
          <w:lang w:eastAsia="ru-RU"/>
        </w:rPr>
        <w:t>на 2018 - 2022 годы</w:t>
      </w:r>
      <w:r w:rsidR="00EC14C5" w:rsidRPr="007204E7">
        <w:rPr>
          <w:bCs/>
          <w:sz w:val="26"/>
          <w:szCs w:val="26"/>
          <w:lang w:eastAsia="ru-RU"/>
        </w:rPr>
        <w:t>»</w:t>
      </w: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D46DA9" w:rsidRPr="00D46DA9" w:rsidRDefault="00D46DA9" w:rsidP="00D46DA9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14"/>
        <w:gridCol w:w="1099"/>
        <w:gridCol w:w="1284"/>
        <w:gridCol w:w="1134"/>
        <w:gridCol w:w="1135"/>
        <w:gridCol w:w="1135"/>
        <w:gridCol w:w="991"/>
      </w:tblGrid>
      <w:tr w:rsidR="00D46DA9" w:rsidRPr="00B064CE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EC14C5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№</w:t>
            </w:r>
            <w:r w:rsidR="00D46DA9" w:rsidRPr="00B064CE">
              <w:rPr>
                <w:sz w:val="22"/>
                <w:szCs w:val="22"/>
                <w:lang w:eastAsia="ru-RU"/>
              </w:rPr>
              <w:t xml:space="preserve"> п/п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Наименование показателя (индикатора)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Значение показателей в 2018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Значение показателей в 2019 году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Значение показателей в 2020 году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Значение показателей в 2021 году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A9" w:rsidRPr="00B064CE" w:rsidRDefault="00D46DA9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Значение показателей в 2022 году</w:t>
            </w:r>
          </w:p>
        </w:tc>
      </w:tr>
      <w:tr w:rsidR="006875E2" w:rsidRPr="001B1258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Количество благоустроенных дворовых территорий в год,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ед. в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74</w:t>
            </w:r>
          </w:p>
        </w:tc>
      </w:tr>
      <w:tr w:rsidR="006875E2" w:rsidRPr="001B1258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Доля благоустроенных дворовых территорий от общего количества дворовых территорий, %, нарастающим итогом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100</w:t>
            </w:r>
          </w:p>
        </w:tc>
      </w:tr>
      <w:tr w:rsidR="006875E2" w:rsidRPr="001B1258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Количество благоустроенных общественных территорий в год,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ед. в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5</w:t>
            </w:r>
          </w:p>
        </w:tc>
      </w:tr>
      <w:tr w:rsidR="006875E2" w:rsidRPr="001B1258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Доля благоустроенных общественных территорий от общего количества таких территорий, %, </w:t>
            </w:r>
            <w:r w:rsidRPr="001B1258">
              <w:rPr>
                <w:sz w:val="22"/>
                <w:szCs w:val="22"/>
                <w:lang w:eastAsia="ru-RU"/>
              </w:rPr>
              <w:lastRenderedPageBreak/>
              <w:t>нарастающим итогом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lastRenderedPageBreak/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34,1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44,7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9158D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B1258">
              <w:rPr>
                <w:lang w:eastAsia="ru-RU"/>
              </w:rPr>
              <w:t>48,8</w:t>
            </w:r>
          </w:p>
        </w:tc>
      </w:tr>
      <w:tr w:rsidR="006875E2" w:rsidRPr="00B064CE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Количество благоустроенных мест массового отдыха населения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46DA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ед. в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</w:tr>
      <w:tr w:rsidR="006875E2" w:rsidRPr="00EC14C5" w:rsidTr="00D46D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B064CE" w:rsidRDefault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064CE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Доля благоустроенных мест массового отдыха населения от общего количества мест массового отдыха, нуждающихся в благоустройстве (нарастающим итогом)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E2" w:rsidRPr="001B1258" w:rsidRDefault="006875E2" w:rsidP="00DB313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1B1258">
              <w:rPr>
                <w:sz w:val="26"/>
                <w:szCs w:val="26"/>
                <w:lang w:eastAsia="ru-RU"/>
              </w:rPr>
              <w:t>0</w:t>
            </w:r>
          </w:p>
        </w:tc>
      </w:tr>
    </w:tbl>
    <w:p w:rsidR="00D46DA9" w:rsidRDefault="00D46DA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EC14C5" w:rsidRDefault="007510DE" w:rsidP="00EC14C5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EC14C5">
        <w:rPr>
          <w:sz w:val="28"/>
          <w:szCs w:val="28"/>
          <w:lang w:eastAsia="ru-RU"/>
        </w:rPr>
        <w:t xml:space="preserve">) Приложение №9 к муниципальной программе </w:t>
      </w:r>
      <w:r w:rsidR="00EC14C5" w:rsidRPr="00E07792">
        <w:rPr>
          <w:sz w:val="28"/>
          <w:szCs w:val="28"/>
          <w:lang w:eastAsia="ru-RU"/>
        </w:rPr>
        <w:t>изложить в следующей редакции:</w:t>
      </w:r>
    </w:p>
    <w:p w:rsidR="00EC14C5" w:rsidRDefault="00EC14C5" w:rsidP="00EC14C5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EC14C5" w:rsidRDefault="00EC14C5" w:rsidP="00EC14C5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EC14C5" w:rsidRDefault="00EC14C5" w:rsidP="00EC14C5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EC14C5" w:rsidRDefault="00EC14C5" w:rsidP="00EC14C5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EC14C5" w:rsidRDefault="00EC14C5" w:rsidP="00EC14C5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  <w:sectPr w:rsidR="00EC14C5" w:rsidSect="00CE64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f3"/>
        <w:tblW w:w="0" w:type="auto"/>
        <w:tblInd w:w="9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2"/>
      </w:tblGrid>
      <w:tr w:rsidR="00EC14C5" w:rsidTr="007204E7">
        <w:tc>
          <w:tcPr>
            <w:tcW w:w="5582" w:type="dxa"/>
          </w:tcPr>
          <w:p w:rsidR="007204E7" w:rsidRPr="00D46DA9" w:rsidRDefault="007204E7" w:rsidP="007204E7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  <w:lang w:eastAsia="ru-RU"/>
              </w:rPr>
            </w:pPr>
            <w:r w:rsidRPr="007204E7">
              <w:rPr>
                <w:sz w:val="26"/>
                <w:szCs w:val="26"/>
                <w:lang w:eastAsia="ru-RU"/>
              </w:rPr>
              <w:lastRenderedPageBreak/>
              <w:t>«</w:t>
            </w:r>
            <w:r w:rsidRPr="00D46DA9">
              <w:rPr>
                <w:sz w:val="26"/>
                <w:szCs w:val="26"/>
                <w:lang w:eastAsia="ru-RU"/>
              </w:rPr>
              <w:t xml:space="preserve">Приложение </w:t>
            </w:r>
            <w:r w:rsidRPr="007204E7">
              <w:rPr>
                <w:sz w:val="26"/>
                <w:szCs w:val="26"/>
                <w:lang w:eastAsia="ru-RU"/>
              </w:rPr>
              <w:t xml:space="preserve">№9 </w:t>
            </w:r>
            <w:r w:rsidRPr="00D46DA9">
              <w:rPr>
                <w:sz w:val="26"/>
                <w:szCs w:val="26"/>
                <w:lang w:eastAsia="ru-RU"/>
              </w:rPr>
              <w:t>к муниципальной программе</w:t>
            </w:r>
          </w:p>
          <w:p w:rsidR="007204E7" w:rsidRPr="00D46DA9" w:rsidRDefault="007204E7" w:rsidP="007204E7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7204E7">
              <w:rPr>
                <w:sz w:val="26"/>
                <w:szCs w:val="26"/>
                <w:lang w:eastAsia="ru-RU"/>
              </w:rPr>
              <w:t>«</w:t>
            </w:r>
            <w:r w:rsidRPr="00D46DA9">
              <w:rPr>
                <w:sz w:val="26"/>
                <w:szCs w:val="26"/>
                <w:lang w:eastAsia="ru-RU"/>
              </w:rPr>
              <w:t>Формирование комфортной</w:t>
            </w:r>
            <w:r w:rsidRPr="007204E7"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городской среды</w:t>
            </w:r>
          </w:p>
          <w:p w:rsidR="007204E7" w:rsidRPr="00D46DA9" w:rsidRDefault="007204E7" w:rsidP="007204E7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46DA9">
              <w:rPr>
                <w:sz w:val="26"/>
                <w:szCs w:val="26"/>
                <w:lang w:eastAsia="ru-RU"/>
              </w:rPr>
              <w:t>на территории</w:t>
            </w:r>
            <w:r w:rsidRPr="007204E7"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EC14C5" w:rsidRPr="007204E7" w:rsidRDefault="007204E7" w:rsidP="007204E7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46DA9">
              <w:rPr>
                <w:sz w:val="26"/>
                <w:szCs w:val="26"/>
                <w:lang w:eastAsia="ru-RU"/>
              </w:rPr>
              <w:t>город Саяногорск</w:t>
            </w:r>
            <w:r w:rsidRPr="007204E7">
              <w:rPr>
                <w:sz w:val="26"/>
                <w:szCs w:val="26"/>
                <w:lang w:eastAsia="ru-RU"/>
              </w:rPr>
              <w:t xml:space="preserve"> </w:t>
            </w:r>
            <w:r w:rsidRPr="00D46DA9">
              <w:rPr>
                <w:sz w:val="26"/>
                <w:szCs w:val="26"/>
                <w:lang w:eastAsia="ru-RU"/>
              </w:rPr>
              <w:t>на 2018 - 2022 годы</w:t>
            </w:r>
            <w:r w:rsidRPr="007204E7">
              <w:rPr>
                <w:sz w:val="26"/>
                <w:szCs w:val="26"/>
                <w:lang w:eastAsia="ru-RU"/>
              </w:rPr>
              <w:t>»</w:t>
            </w:r>
          </w:p>
        </w:tc>
      </w:tr>
    </w:tbl>
    <w:p w:rsidR="00EC14C5" w:rsidRDefault="00EC14C5" w:rsidP="00EC14C5">
      <w:pPr>
        <w:suppressAutoHyphens w:val="0"/>
        <w:autoSpaceDE w:val="0"/>
        <w:autoSpaceDN w:val="0"/>
        <w:adjustRightInd w:val="0"/>
        <w:ind w:left="9204"/>
        <w:outlineLvl w:val="0"/>
        <w:rPr>
          <w:sz w:val="28"/>
          <w:szCs w:val="28"/>
          <w:lang w:eastAsia="ru-RU"/>
        </w:rPr>
      </w:pP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C14C5">
        <w:rPr>
          <w:bCs/>
          <w:sz w:val="28"/>
          <w:szCs w:val="28"/>
          <w:lang w:eastAsia="ru-RU"/>
        </w:rPr>
        <w:t>Перечень</w:t>
      </w: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C14C5">
        <w:rPr>
          <w:bCs/>
          <w:sz w:val="28"/>
          <w:szCs w:val="28"/>
          <w:lang w:eastAsia="ru-RU"/>
        </w:rPr>
        <w:t>основных мероприятий по благоустройству к Программе</w:t>
      </w: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7204E7">
        <w:rPr>
          <w:bCs/>
          <w:sz w:val="28"/>
          <w:szCs w:val="28"/>
          <w:lang w:eastAsia="ru-RU"/>
        </w:rPr>
        <w:t>«</w:t>
      </w:r>
      <w:r w:rsidRPr="00EC14C5">
        <w:rPr>
          <w:bCs/>
          <w:sz w:val="28"/>
          <w:szCs w:val="28"/>
          <w:lang w:eastAsia="ru-RU"/>
        </w:rPr>
        <w:t>Формирование комфортной городской среды на территории</w:t>
      </w: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C14C5">
        <w:rPr>
          <w:bCs/>
          <w:sz w:val="28"/>
          <w:szCs w:val="28"/>
          <w:lang w:eastAsia="ru-RU"/>
        </w:rPr>
        <w:t>муниципального образования город Саяногорск</w:t>
      </w: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C14C5">
        <w:rPr>
          <w:bCs/>
          <w:sz w:val="28"/>
          <w:szCs w:val="28"/>
          <w:lang w:eastAsia="ru-RU"/>
        </w:rPr>
        <w:t>на 2018 - 2022 годы</w:t>
      </w:r>
      <w:r w:rsidRPr="007204E7">
        <w:rPr>
          <w:bCs/>
          <w:sz w:val="28"/>
          <w:szCs w:val="28"/>
          <w:lang w:eastAsia="ru-RU"/>
        </w:rPr>
        <w:t>»</w:t>
      </w:r>
    </w:p>
    <w:p w:rsidR="00EC14C5" w:rsidRPr="00EC14C5" w:rsidRDefault="00EC14C5" w:rsidP="00EC14C5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tbl>
      <w:tblPr>
        <w:tblW w:w="1519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1191"/>
        <w:gridCol w:w="1077"/>
        <w:gridCol w:w="1361"/>
        <w:gridCol w:w="1134"/>
        <w:gridCol w:w="1191"/>
        <w:gridCol w:w="1871"/>
        <w:gridCol w:w="3231"/>
        <w:gridCol w:w="1587"/>
      </w:tblGrid>
      <w:tr w:rsidR="00EC14C5" w:rsidRPr="00EC14C5" w:rsidTr="007204E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Минимальный перечень работ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Дополнительный перечень работ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Срок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Основные направления реализации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Связь с показателями Программы (подпрограммы)</w:t>
            </w:r>
          </w:p>
        </w:tc>
      </w:tr>
      <w:tr w:rsidR="00EC14C5" w:rsidRPr="00EC14C5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Начала реализации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Окончания реализации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EC14C5" w:rsidTr="007204E7">
        <w:tc>
          <w:tcPr>
            <w:tcW w:w="15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EC14C5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  <w:lang w:eastAsia="ru-RU"/>
              </w:rPr>
            </w:pPr>
            <w:r w:rsidRPr="00EC14C5">
              <w:rPr>
                <w:sz w:val="22"/>
                <w:szCs w:val="22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</w:t>
            </w:r>
          </w:p>
        </w:tc>
      </w:tr>
      <w:tr w:rsidR="00EC14C5" w:rsidRPr="001B1258" w:rsidTr="007204E7">
        <w:trPr>
          <w:trHeight w:val="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1. Благоустройство дворовых территорий муниципального образования город Саяногорск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П. 7.1 раздела VII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П. 7.2 раздела VII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Комитет по 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FF553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2018 - </w:t>
            </w:r>
            <w:r w:rsidR="00FF5538" w:rsidRPr="001B1258">
              <w:rPr>
                <w:sz w:val="22"/>
                <w:szCs w:val="22"/>
                <w:lang w:eastAsia="ru-RU"/>
              </w:rPr>
              <w:t>5</w:t>
            </w:r>
            <w:r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Повышение уровня благоустройства дворовых территорий многоквартирных домов муниципального образования город Саяногорск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100%</w:t>
            </w:r>
          </w:p>
        </w:tc>
      </w:tr>
      <w:tr w:rsidR="00EC14C5" w:rsidRPr="001B1258" w:rsidTr="007204E7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2019 - </w:t>
            </w:r>
            <w:r w:rsidR="006875E2" w:rsidRPr="001B1258">
              <w:rPr>
                <w:sz w:val="22"/>
                <w:szCs w:val="22"/>
                <w:lang w:eastAsia="ru-RU"/>
              </w:rPr>
              <w:t>0</w:t>
            </w:r>
            <w:r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FF5538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2020 - 3</w:t>
            </w:r>
            <w:r w:rsidR="006875E2" w:rsidRPr="001B1258">
              <w:rPr>
                <w:sz w:val="22"/>
                <w:szCs w:val="22"/>
                <w:lang w:eastAsia="ru-RU"/>
              </w:rPr>
              <w:t>8</w:t>
            </w:r>
            <w:r w:rsidR="00EC14C5"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FF553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2021 - 2</w:t>
            </w:r>
            <w:r w:rsidR="00A06E8A" w:rsidRPr="001B1258">
              <w:rPr>
                <w:sz w:val="22"/>
                <w:szCs w:val="22"/>
                <w:lang w:eastAsia="ru-RU"/>
              </w:rPr>
              <w:t>5</w:t>
            </w:r>
            <w:r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FF553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2022 - </w:t>
            </w:r>
            <w:r w:rsidR="00FF5538" w:rsidRPr="001B1258">
              <w:rPr>
                <w:sz w:val="22"/>
                <w:szCs w:val="22"/>
                <w:lang w:eastAsia="ru-RU"/>
              </w:rPr>
              <w:t>74</w:t>
            </w:r>
            <w:r w:rsidRPr="001B1258">
              <w:rPr>
                <w:sz w:val="22"/>
                <w:szCs w:val="22"/>
                <w:lang w:eastAsia="ru-RU"/>
              </w:rPr>
              <w:t xml:space="preserve">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2. Благоустройство общественных территорий муниципального </w:t>
            </w:r>
            <w:r w:rsidRPr="001B1258">
              <w:rPr>
                <w:sz w:val="22"/>
                <w:szCs w:val="22"/>
                <w:lang w:eastAsia="ru-RU"/>
              </w:rPr>
              <w:lastRenderedPageBreak/>
              <w:t>образования город Саяногорск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lastRenderedPageBreak/>
              <w:t>Работы по благоустройству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Комитет по 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2018 - 5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Повышение уровня благоустройства общественных территорий муниципального образования город Саяногорск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48,8%</w:t>
            </w: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2019 - </w:t>
            </w:r>
            <w:r w:rsidR="006875E2" w:rsidRPr="001B1258">
              <w:rPr>
                <w:sz w:val="22"/>
                <w:szCs w:val="22"/>
                <w:lang w:eastAsia="ru-RU"/>
              </w:rPr>
              <w:t>7</w:t>
            </w:r>
            <w:r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2020 - </w:t>
            </w:r>
            <w:r w:rsidR="006875E2" w:rsidRPr="001B1258">
              <w:rPr>
                <w:sz w:val="22"/>
                <w:szCs w:val="22"/>
                <w:lang w:eastAsia="ru-RU"/>
              </w:rPr>
              <w:t>11</w:t>
            </w:r>
            <w:r w:rsidRPr="001B1258">
              <w:rPr>
                <w:sz w:val="22"/>
                <w:szCs w:val="22"/>
                <w:lang w:eastAsia="ru-RU"/>
              </w:rPr>
              <w:t xml:space="preserve">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2021 - 2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CB479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 xml:space="preserve">2022 - </w:t>
            </w:r>
            <w:r w:rsidR="00CB479B" w:rsidRPr="001B1258">
              <w:rPr>
                <w:sz w:val="22"/>
                <w:szCs w:val="22"/>
                <w:lang w:eastAsia="ru-RU"/>
              </w:rPr>
              <w:t>5</w:t>
            </w:r>
            <w:r w:rsidRPr="001B1258">
              <w:rPr>
                <w:sz w:val="22"/>
                <w:szCs w:val="22"/>
                <w:lang w:eastAsia="ru-RU"/>
              </w:rPr>
              <w:t xml:space="preserve">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3. Благоустройство мест массового отдыха населения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Работы по благоустройству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Комитет по ЖКХ и Т г. Саяногорска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2018 - 1 ед.,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Повышение уровня благоустройства мест массового отдыха населения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25%</w:t>
            </w: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2019 - 0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2020 - 0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2021 - 0 ед.,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C14C5" w:rsidRPr="001B1258" w:rsidTr="007204E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B1258">
              <w:rPr>
                <w:sz w:val="22"/>
                <w:szCs w:val="22"/>
                <w:lang w:eastAsia="ru-RU"/>
              </w:rPr>
              <w:t>2022 - 0 ед.</w:t>
            </w: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C5" w:rsidRPr="001B1258" w:rsidRDefault="00EC14C5" w:rsidP="00EC14C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D46DA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 w:rsidRPr="001B1258">
        <w:rPr>
          <w:sz w:val="28"/>
          <w:szCs w:val="28"/>
          <w:lang w:eastAsia="ru-RU"/>
        </w:rPr>
        <w:t>».</w:t>
      </w:r>
    </w:p>
    <w:p w:rsidR="00D46DA9" w:rsidRDefault="00D46DA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</w:p>
    <w:p w:rsidR="00AF48F9" w:rsidRDefault="00AF48F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  <w:sectPr w:rsidR="00AF48F9" w:rsidSect="00EC14C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12329" w:rsidRDefault="007510DE" w:rsidP="0011232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8</w:t>
      </w:r>
      <w:r w:rsidR="00112329">
        <w:rPr>
          <w:sz w:val="28"/>
          <w:szCs w:val="28"/>
          <w:lang w:eastAsia="ru-RU"/>
        </w:rPr>
        <w:t xml:space="preserve">) Приложение №10 к муниципальной программе </w:t>
      </w:r>
      <w:r w:rsidR="00112329" w:rsidRPr="00E07792">
        <w:rPr>
          <w:sz w:val="28"/>
          <w:szCs w:val="28"/>
          <w:lang w:eastAsia="ru-RU"/>
        </w:rPr>
        <w:t>изложить в следующей редакции: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AF48F9" w:rsidRPr="00AF48F9" w:rsidRDefault="000C39F2" w:rsidP="00AF48F9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AF48F9" w:rsidRPr="00AF48F9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</w:t>
      </w:r>
      <w:r w:rsidR="00AF48F9" w:rsidRPr="00AF48F9">
        <w:rPr>
          <w:sz w:val="28"/>
          <w:szCs w:val="28"/>
          <w:lang w:eastAsia="ru-RU"/>
        </w:rPr>
        <w:t>10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к муниципальной программе</w:t>
      </w:r>
    </w:p>
    <w:p w:rsidR="00AF48F9" w:rsidRPr="00AF48F9" w:rsidRDefault="000C39F2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AF48F9" w:rsidRPr="00AF48F9">
        <w:rPr>
          <w:sz w:val="28"/>
          <w:szCs w:val="28"/>
          <w:lang w:eastAsia="ru-RU"/>
        </w:rPr>
        <w:t>Формирование комфортной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городской среды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на территории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муниципального образования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город Саяногорск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на 2018 - 2022 годы</w:t>
      </w:r>
      <w:r w:rsidR="000C39F2">
        <w:rPr>
          <w:sz w:val="28"/>
          <w:szCs w:val="28"/>
          <w:lang w:eastAsia="ru-RU"/>
        </w:rPr>
        <w:t>»</w:t>
      </w:r>
    </w:p>
    <w:p w:rsidR="00AF48F9" w:rsidRPr="00AF48F9" w:rsidRDefault="00AF48F9" w:rsidP="00AF48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AF48F9" w:rsidRPr="000C39F2" w:rsidRDefault="00AF48F9" w:rsidP="00AF48F9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0C39F2">
        <w:rPr>
          <w:bCs/>
          <w:sz w:val="28"/>
          <w:szCs w:val="28"/>
          <w:lang w:eastAsia="ru-RU"/>
        </w:rPr>
        <w:t>Адресный перечень</w:t>
      </w:r>
    </w:p>
    <w:p w:rsidR="00AF48F9" w:rsidRPr="000C39F2" w:rsidRDefault="00AF48F9" w:rsidP="00AF48F9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0C39F2">
        <w:rPr>
          <w:bCs/>
          <w:sz w:val="28"/>
          <w:szCs w:val="28"/>
          <w:lang w:eastAsia="ru-RU"/>
        </w:rPr>
        <w:t>дворовых территорий, подлежащих благоустройству</w:t>
      </w:r>
    </w:p>
    <w:p w:rsidR="00AF48F9" w:rsidRPr="000C39F2" w:rsidRDefault="00AF48F9" w:rsidP="00AF48F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AF48F9" w:rsidRPr="000C39F2" w:rsidRDefault="00AF48F9" w:rsidP="00AF48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tbl>
      <w:tblPr>
        <w:tblW w:w="96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1976"/>
        <w:gridCol w:w="2410"/>
        <w:gridCol w:w="3552"/>
        <w:gridCol w:w="1134"/>
      </w:tblGrid>
      <w:tr w:rsidR="00AF48F9" w:rsidRPr="00E912F2" w:rsidTr="00DB3131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DB3131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№</w:t>
            </w:r>
            <w:r w:rsidR="00AF48F9" w:rsidRPr="00E912F2">
              <w:rPr>
                <w:lang w:eastAsia="ru-RU"/>
              </w:rPr>
              <w:t xml:space="preserve"> п/п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Адрес дворовой территории многоквартирного дома (название населенного пункта, название улицы, номер МКД)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Перечень видов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Планируемый год благоустройства</w:t>
            </w:r>
          </w:p>
        </w:tc>
      </w:tr>
      <w:tr w:rsidR="00AF48F9" w:rsidRPr="00E912F2" w:rsidTr="00DB3131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согласно минимальному перечню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согласно дополнительному перечню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F48F9" w:rsidRPr="00E912F2" w:rsidTr="00DB3131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(указать виды работ)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(указать виды работ)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024EF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</w:t>
            </w:r>
            <w:r w:rsidR="00024EF0" w:rsidRPr="00E912F2">
              <w:rPr>
                <w:lang w:eastAsia="ru-RU"/>
              </w:rPr>
              <w:t xml:space="preserve">дворовых тротуаров  и </w:t>
            </w:r>
            <w:r w:rsidRPr="00E912F2">
              <w:rPr>
                <w:lang w:eastAsia="ru-RU"/>
              </w:rPr>
              <w:t xml:space="preserve">пешеходных дорожек, оборудование детской площадки, </w:t>
            </w:r>
            <w:r w:rsidR="00024EF0" w:rsidRPr="00E912F2">
              <w:rPr>
                <w:lang w:eastAsia="ru-RU"/>
              </w:rPr>
              <w:t xml:space="preserve">оборудование </w:t>
            </w:r>
            <w:r w:rsidRPr="00E912F2">
              <w:rPr>
                <w:lang w:eastAsia="ru-RU"/>
              </w:rPr>
              <w:t>спортивной площадки, обустройство автомобильной парковки,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024EF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урн, 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</w:t>
            </w:r>
            <w:r w:rsidR="00024EF0" w:rsidRPr="00E912F2">
              <w:rPr>
                <w:lang w:eastAsia="ru-RU"/>
              </w:rPr>
              <w:t xml:space="preserve"> дворовых тротуаров и </w:t>
            </w:r>
            <w:r w:rsidRPr="00E912F2">
              <w:rPr>
                <w:lang w:eastAsia="ru-RU"/>
              </w:rPr>
              <w:t>пешеходных дорожек, оборудование детской площадки, обустройство автомобильной парковки,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5/6,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024EF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</w:t>
            </w:r>
            <w:r w:rsidR="00AF48F9" w:rsidRPr="00E912F2">
              <w:rPr>
                <w:lang w:eastAsia="ru-RU"/>
              </w:rPr>
              <w:t>емонт</w:t>
            </w:r>
            <w:r w:rsidRPr="00E912F2">
              <w:rPr>
                <w:lang w:eastAsia="ru-RU"/>
              </w:rPr>
              <w:t xml:space="preserve">  дворовых тротуаров</w:t>
            </w:r>
            <w:r w:rsidR="00AF48F9" w:rsidRPr="00E912F2">
              <w:rPr>
                <w:lang w:eastAsia="ru-RU"/>
              </w:rPr>
              <w:t xml:space="preserve"> </w:t>
            </w:r>
            <w:r w:rsidRPr="00E912F2">
              <w:rPr>
                <w:lang w:eastAsia="ru-RU"/>
              </w:rPr>
              <w:t xml:space="preserve">и </w:t>
            </w:r>
            <w:r w:rsidR="00AF48F9" w:rsidRPr="00E912F2">
              <w:rPr>
                <w:lang w:eastAsia="ru-RU"/>
              </w:rPr>
              <w:t xml:space="preserve">пешеходных дорожек, оборудование спортивной площадки, обустройство автомобильной парковки, озеленение территории, </w:t>
            </w:r>
            <w:r w:rsidRPr="00E912F2">
              <w:rPr>
                <w:lang w:eastAsia="ru-RU"/>
              </w:rPr>
              <w:t xml:space="preserve">ремонт системы </w:t>
            </w:r>
            <w:r w:rsidR="00AF48F9" w:rsidRPr="00E912F2">
              <w:rPr>
                <w:lang w:eastAsia="ru-RU"/>
              </w:rPr>
              <w:t>водоотведение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8, 4,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024EF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</w:t>
            </w:r>
            <w:r w:rsidR="00024EF0" w:rsidRPr="00E912F2">
              <w:rPr>
                <w:lang w:eastAsia="ru-RU"/>
              </w:rPr>
              <w:t xml:space="preserve"> дворовых тротуаров и </w:t>
            </w:r>
            <w:r w:rsidRPr="00E912F2">
              <w:rPr>
                <w:lang w:eastAsia="ru-RU"/>
              </w:rPr>
              <w:t xml:space="preserve">пешеходных дорожек, оборудование детской площадки, </w:t>
            </w:r>
            <w:r w:rsidR="00024EF0" w:rsidRPr="00E912F2">
              <w:rPr>
                <w:lang w:eastAsia="ru-RU"/>
              </w:rPr>
              <w:t xml:space="preserve">оборудование </w:t>
            </w:r>
            <w:r w:rsidRPr="00E912F2">
              <w:rPr>
                <w:lang w:eastAsia="ru-RU"/>
              </w:rPr>
              <w:t>спортивной площадки, обустройство автомобильной парковки,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г. Саяногорск, Енисейский мкр., </w:t>
            </w:r>
            <w:r w:rsidRPr="00E912F2">
              <w:rPr>
                <w:lang w:eastAsia="ru-RU"/>
              </w:rPr>
              <w:lastRenderedPageBreak/>
              <w:t>дома 10А, 10Б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</w:t>
            </w:r>
            <w:r w:rsidR="00AF48F9" w:rsidRPr="00E912F2">
              <w:rPr>
                <w:lang w:eastAsia="ru-RU"/>
              </w:rPr>
              <w:lastRenderedPageBreak/>
              <w:t>детской площадки,</w:t>
            </w:r>
            <w:r w:rsidR="002F74D7" w:rsidRPr="00E912F2">
              <w:rPr>
                <w:lang w:eastAsia="ru-RU"/>
              </w:rPr>
              <w:t xml:space="preserve"> оборудование </w:t>
            </w:r>
            <w:r w:rsidR="00AF48F9" w:rsidRPr="00E912F2">
              <w:rPr>
                <w:lang w:eastAsia="ru-RU"/>
              </w:rPr>
              <w:t xml:space="preserve"> спортивной площадки,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10,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2F74D7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обустройство автомобильной парковки, </w:t>
            </w:r>
            <w:r w:rsidR="002F74D7" w:rsidRPr="00E912F2">
              <w:rPr>
                <w:lang w:eastAsia="ru-RU"/>
              </w:rPr>
              <w:t xml:space="preserve">ремонт </w:t>
            </w:r>
            <w:r w:rsidR="00AF48F9" w:rsidRPr="00E912F2">
              <w:rPr>
                <w:lang w:eastAsia="ru-RU"/>
              </w:rPr>
              <w:t>систем</w:t>
            </w:r>
            <w:r w:rsidR="002F74D7" w:rsidRPr="00E912F2">
              <w:rPr>
                <w:lang w:eastAsia="ru-RU"/>
              </w:rPr>
              <w:t>ы</w:t>
            </w:r>
            <w:r w:rsidR="00AF48F9" w:rsidRPr="00E912F2">
              <w:rPr>
                <w:lang w:eastAsia="ru-RU"/>
              </w:rPr>
              <w:t xml:space="preserve">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C17D97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17,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2F74D7" w:rsidRPr="00E912F2">
              <w:rPr>
                <w:lang w:eastAsia="ru-RU"/>
              </w:rPr>
              <w:t xml:space="preserve">оборудование </w:t>
            </w:r>
            <w:r w:rsidR="00AF48F9" w:rsidRPr="00E912F2">
              <w:rPr>
                <w:lang w:eastAsia="ru-RU"/>
              </w:rPr>
              <w:t xml:space="preserve">спортивной площадки, обустройство автомобильной парковки, </w:t>
            </w:r>
            <w:r w:rsidR="002F74D7" w:rsidRPr="00E912F2">
              <w:rPr>
                <w:lang w:eastAsia="ru-RU"/>
              </w:rPr>
              <w:t>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дворовых территорий, установка скамеек</w:t>
            </w:r>
            <w:r w:rsidR="002F74D7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оборудование детской площадки, спортивной площадки, обустройство автомобильной парковки,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2F74D7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6119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оборудование детской площадки</w:t>
            </w:r>
            <w:r w:rsidR="002F74D7" w:rsidRPr="00E912F2">
              <w:rPr>
                <w:lang w:eastAsia="ru-RU"/>
              </w:rPr>
              <w:t xml:space="preserve">, оборудование </w:t>
            </w:r>
            <w:r w:rsidR="0026119B" w:rsidRPr="00E912F2">
              <w:rPr>
                <w:lang w:eastAsia="ru-RU"/>
              </w:rPr>
              <w:t>спортивной площадки,</w:t>
            </w:r>
            <w:r w:rsidR="00AF48F9" w:rsidRPr="00E912F2">
              <w:rPr>
                <w:lang w:eastAsia="ru-RU"/>
              </w:rPr>
              <w:t xml:space="preserve"> обустройство автомобильной парковки,</w:t>
            </w:r>
            <w:r w:rsidR="0026119B" w:rsidRPr="00E912F2">
              <w:rPr>
                <w:lang w:eastAsia="ru-RU"/>
              </w:rPr>
              <w:t xml:space="preserve"> ремонт</w:t>
            </w:r>
            <w:r w:rsidR="00AF48F9" w:rsidRPr="00E912F2">
              <w:rPr>
                <w:lang w:eastAsia="ru-RU"/>
              </w:rPr>
              <w:t xml:space="preserve"> систем</w:t>
            </w:r>
            <w:r w:rsidR="0026119B" w:rsidRPr="00E912F2">
              <w:rPr>
                <w:lang w:eastAsia="ru-RU"/>
              </w:rPr>
              <w:t>ы</w:t>
            </w:r>
            <w:r w:rsidR="00AF48F9" w:rsidRPr="00E912F2">
              <w:rPr>
                <w:lang w:eastAsia="ru-RU"/>
              </w:rPr>
              <w:t xml:space="preserve">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Енисейский мкр., дома 12,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F3560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F35607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обустройство автомобильной парковки,</w:t>
            </w:r>
            <w:r w:rsidR="0026119B" w:rsidRPr="00E912F2">
              <w:rPr>
                <w:lang w:eastAsia="ru-RU"/>
              </w:rPr>
              <w:t xml:space="preserve"> ремонт системы</w:t>
            </w:r>
            <w:r w:rsidR="00AF48F9" w:rsidRPr="00E912F2">
              <w:rPr>
                <w:lang w:eastAsia="ru-RU"/>
              </w:rPr>
              <w:t xml:space="preserve">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5, 6,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81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ремонт дворовых проездов, установка скамеек</w:t>
            </w:r>
            <w:r w:rsidR="008157A1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озеленение территории, оборудование детской площадки, </w:t>
            </w:r>
            <w:r w:rsidR="002F74D7" w:rsidRPr="00E912F2">
              <w:rPr>
                <w:lang w:eastAsia="ru-RU"/>
              </w:rPr>
              <w:t xml:space="preserve">оборудование спортивной площадки, </w:t>
            </w:r>
            <w:r w:rsidR="00E96428" w:rsidRPr="00E912F2">
              <w:rPr>
                <w:lang w:eastAsia="ru-RU"/>
              </w:rPr>
              <w:t>ремонт системы</w:t>
            </w:r>
            <w:r w:rsidR="00AF48F9" w:rsidRPr="00E912F2">
              <w:rPr>
                <w:lang w:eastAsia="ru-RU"/>
              </w:rPr>
              <w:t xml:space="preserve"> водоотведения поверхностного стока,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1, 2, 3,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81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8157A1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10, 11, 12, 13, 15, 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8146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обеспечение освещения дворовой территории, ремонт дворовых проездов, установка </w:t>
            </w:r>
            <w:r w:rsidRPr="00E912F2">
              <w:rPr>
                <w:lang w:eastAsia="ru-RU"/>
              </w:rPr>
              <w:lastRenderedPageBreak/>
              <w:t>скамеек</w:t>
            </w:r>
            <w:r w:rsidR="00A81465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2F74D7" w:rsidRPr="00E912F2">
              <w:rPr>
                <w:lang w:eastAsia="ru-RU"/>
              </w:rPr>
              <w:t xml:space="preserve">оборудование спортивной площадки, </w:t>
            </w:r>
            <w:r w:rsidR="00AF48F9" w:rsidRPr="00E912F2">
              <w:rPr>
                <w:lang w:eastAsia="ru-RU"/>
              </w:rPr>
              <w:t xml:space="preserve"> озеленение </w:t>
            </w:r>
            <w:r w:rsidR="00AF48F9" w:rsidRPr="00E912F2">
              <w:rPr>
                <w:lang w:eastAsia="ru-RU"/>
              </w:rPr>
              <w:lastRenderedPageBreak/>
              <w:t>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15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17, 19,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8146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</w:t>
            </w:r>
            <w:r w:rsidR="0026119B" w:rsidRPr="00E912F2">
              <w:rPr>
                <w:lang w:eastAsia="ru-RU"/>
              </w:rPr>
              <w:t>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Комсомольский мкр., дом 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6119B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Комсомольский мкр., дома 68, 69,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8146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A81465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</w:t>
            </w:r>
            <w:r w:rsidR="0026119B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Комсомольский мкр., дома 71,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автомобильных парковок, озеленение территории, ремонт системы водоотведения поверхностного стока, </w:t>
            </w:r>
            <w:r w:rsidR="0026119B" w:rsidRPr="00E912F2">
              <w:rPr>
                <w:lang w:eastAsia="ru-RU"/>
              </w:rPr>
              <w:t>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Комсомольский мкр., дома 74, 75, 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озеленение 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2018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Комсомольский мкр., дома 61, 62, 63, 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автомобильных парковок, </w:t>
            </w:r>
            <w:r w:rsidR="0026119B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Южный мкр., дома 1, 2, 3, 4, 5,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26119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устройство автомобильных парковок, </w:t>
            </w:r>
            <w:r w:rsidR="0026119B" w:rsidRPr="00E912F2">
              <w:rPr>
                <w:lang w:eastAsia="ru-RU"/>
              </w:rPr>
              <w:t>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Южный мкр., дома 7, 8, 9,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4F694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4F694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устройство автомобильных парковок, </w:t>
            </w:r>
            <w:r w:rsidR="0026119B" w:rsidRPr="00E912F2">
              <w:rPr>
                <w:lang w:eastAsia="ru-RU"/>
              </w:rPr>
              <w:t xml:space="preserve">оборудование детской площадки, </w:t>
            </w:r>
            <w:r w:rsidR="00AF48F9" w:rsidRPr="00E912F2">
              <w:rPr>
                <w:lang w:eastAsia="ru-RU"/>
              </w:rPr>
              <w:t>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Южный мкр., ул. Юбилейная, дома 3а (корпуса 1 - 4), 15А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26119B" w:rsidRPr="00E912F2">
              <w:rPr>
                <w:lang w:eastAsia="ru-RU"/>
              </w:rPr>
              <w:t xml:space="preserve"> 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24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14, 25, 32,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4F694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4F694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устройство автомобильных парковок,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21, 22, 23, 24, 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дорожек,</w:t>
            </w:r>
            <w:r w:rsidR="00AF48F9" w:rsidRPr="00E912F2">
              <w:rPr>
                <w:lang w:eastAsia="ru-RU"/>
              </w:rPr>
              <w:t xml:space="preserve"> устройство автомобильных парковок,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35, 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2F74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дворовых тротуаров и пешеходных дорожек, устройство автомобильных парковок,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36, 37,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тротуаров и пешеходных дорожек, 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2018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44, 46, 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дворовых тротуаров и пешеходных дорожек, обустройство автомобильных парковок,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48,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тротуаров и пешеходных дорожек, обустройство автомобильных парковок, оборудование детских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50, 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2F74D7" w:rsidRPr="00E912F2">
              <w:rPr>
                <w:lang w:eastAsia="ru-RU"/>
              </w:rPr>
              <w:t xml:space="preserve">оборудование спортивной площадки, </w:t>
            </w:r>
            <w:r w:rsidR="00AF48F9" w:rsidRPr="00E912F2">
              <w:rPr>
                <w:lang w:eastAsia="ru-RU"/>
              </w:rPr>
              <w:t>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спортивной площадки, озеленение </w:t>
            </w:r>
            <w:r w:rsidR="00AF48F9" w:rsidRPr="00E912F2">
              <w:rPr>
                <w:lang w:eastAsia="ru-RU"/>
              </w:rPr>
              <w:lastRenderedPageBreak/>
              <w:t>территории, 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36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55, 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53, 54, 18, 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оборудование детской площадки, </w:t>
            </w:r>
            <w:r w:rsidR="00371DFA" w:rsidRPr="00E912F2">
              <w:rPr>
                <w:lang w:eastAsia="ru-RU"/>
              </w:rPr>
              <w:t xml:space="preserve">оборудование спортивной площадки, </w:t>
            </w:r>
            <w:r w:rsidR="00AF48F9" w:rsidRPr="00E912F2">
              <w:rPr>
                <w:lang w:eastAsia="ru-RU"/>
              </w:rPr>
              <w:t xml:space="preserve"> обустройство автомобильных парковок,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 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39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Заводской мкр., дома 15А, 15Б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4, 5, 6, 8, 14,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автомобильной парковки,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 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20, 19, 18, 17, 16, 21,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024EF0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автомобильной парковки, </w:t>
            </w:r>
            <w:r w:rsidR="009336E0"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6875E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29, 25Б, 25А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C17D97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2020</w:t>
            </w:r>
            <w:r w:rsidR="00AF48F9" w:rsidRPr="00E912F2">
              <w:rPr>
                <w:lang w:eastAsia="ru-RU"/>
              </w:rPr>
              <w:t>, 2022</w:t>
            </w:r>
          </w:p>
        </w:tc>
      </w:tr>
      <w:tr w:rsidR="00AF48F9" w:rsidRPr="00E912F2" w:rsidTr="004F6940">
        <w:trPr>
          <w:trHeight w:val="155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26, 27,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автомобильной парковки, </w:t>
            </w:r>
            <w:r w:rsidR="009336E0"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C17D97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47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31, 32, 33, 34, 34А, 34Б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</w:t>
            </w:r>
            <w:r w:rsidR="009336E0" w:rsidRPr="00E912F2">
              <w:rPr>
                <w:lang w:eastAsia="ru-RU"/>
              </w:rPr>
              <w:t>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371DFA" w:rsidRPr="00E912F2">
              <w:rPr>
                <w:lang w:eastAsia="ru-RU"/>
              </w:rPr>
              <w:t xml:space="preserve">оборудование спортивной площадки, </w:t>
            </w:r>
            <w:r w:rsidR="00AF48F9" w:rsidRPr="00E912F2">
              <w:rPr>
                <w:lang w:eastAsia="ru-RU"/>
              </w:rPr>
              <w:t>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Советский мкр., дома 37, 35, 36, 38,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автомобильной парковки, </w:t>
            </w:r>
            <w:r w:rsidR="009336E0"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49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ремонт дворовых тротуаров и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201</w:t>
            </w:r>
            <w:r w:rsidR="00C17D97" w:rsidRPr="00E912F2">
              <w:rPr>
                <w:lang w:eastAsia="ru-RU"/>
              </w:rPr>
              <w:t>8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дома 9, 10, 11, 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 xml:space="preserve">, обустройство автомобильной парковки, </w:t>
            </w:r>
            <w:r w:rsidR="009336E0"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</w:t>
            </w:r>
            <w:r w:rsidR="004D769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18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9336E0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="00AF48F9"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C17D9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C17D97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дворового проезда, установка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дома 3, 4, 5,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2018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дома 21/23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 xml:space="preserve">оборудование спортивной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Интернациональный мкр., дома 17/25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59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60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2, 2В, 2Б, 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35, 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ремонт дворового тротуара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37,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4D76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4D7690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34 (корпуса 1 - 4),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2125CE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  <w:r w:rsidR="002125CE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39 - 40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 xml:space="preserve">оборудование спортивной площадки, </w:t>
            </w:r>
            <w:r w:rsidRPr="00E912F2">
              <w:rPr>
                <w:lang w:eastAsia="ru-RU"/>
              </w:rPr>
              <w:t xml:space="preserve"> 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28 (корпуса 1 - 5)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ремонт систем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22/1, 22/1, 23, 23а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69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21, 25, 26, 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20, 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  <w:r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 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дворовых проездов, установка урн и обеспечение освещения </w:t>
            </w:r>
            <w:r w:rsidRPr="00E912F2">
              <w:rPr>
                <w:lang w:eastAsia="ru-RU"/>
              </w:rPr>
              <w:lastRenderedPageBreak/>
              <w:t>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lastRenderedPageBreak/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73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10,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обустройство автомобильной парковки, ремонт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8,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ремонт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Центральный мкр., дома 12, 13А,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дворовых тротуаров и пешеходных дорожек, озеленение территории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  <w:r w:rsidRPr="00E912F2">
              <w:rPr>
                <w:lang w:eastAsia="ru-RU"/>
              </w:rPr>
              <w:t>, 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1, 2,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125CE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9,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79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15, 6, 5,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13А,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19А, 18А, 18Б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25, 21А, 21Б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125CE" w:rsidP="002125CE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</w:t>
            </w:r>
            <w:r w:rsidR="00AF48F9" w:rsidRPr="00E912F2">
              <w:rPr>
                <w:lang w:eastAsia="ru-RU"/>
              </w:rPr>
              <w:t xml:space="preserve"> </w:t>
            </w:r>
            <w:r w:rsidR="00927414" w:rsidRPr="00E912F2">
              <w:rPr>
                <w:lang w:eastAsia="ru-RU"/>
              </w:rPr>
              <w:t xml:space="preserve">оборудование </w:t>
            </w:r>
            <w:r w:rsidR="00AF48F9" w:rsidRPr="00E912F2">
              <w:rPr>
                <w:lang w:eastAsia="ru-RU"/>
              </w:rPr>
              <w:t xml:space="preserve">спортивной площадки,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2125CE">
        <w:trPr>
          <w:trHeight w:val="1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22, 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11, 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ремонт дворовых проездов, установка, обеспечение освещения </w:t>
            </w:r>
            <w:r w:rsidRPr="00E912F2">
              <w:rPr>
                <w:lang w:eastAsia="ru-RU"/>
              </w:rPr>
              <w:lastRenderedPageBreak/>
              <w:t>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85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 и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 xml:space="preserve">, 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927414" w:rsidRPr="00E912F2">
              <w:rPr>
                <w:lang w:eastAsia="ru-RU"/>
              </w:rPr>
              <w:t xml:space="preserve">оборудование </w:t>
            </w:r>
            <w:r w:rsidRPr="00E912F2">
              <w:rPr>
                <w:lang w:eastAsia="ru-RU"/>
              </w:rPr>
              <w:t>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89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скамеек, 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26А, 26Б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25А, 25Б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  <w:r w:rsidRPr="00E912F2">
              <w:rPr>
                <w:lang w:eastAsia="ru-RU"/>
              </w:rPr>
              <w:t>, озеленение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24А, 24Б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06E8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A06E8A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23А, 23Б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A06E8A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дома 48, 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927414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</w:t>
            </w:r>
            <w:r w:rsidR="00AF48F9" w:rsidRPr="00E912F2">
              <w:rPr>
                <w:lang w:eastAsia="ru-RU"/>
              </w:rPr>
              <w:t>емонт проезда,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г. Саяногорск, Ленинградский мкр., дом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 xml:space="preserve">оборудование спортивной площадки, </w:t>
            </w:r>
            <w:r w:rsidRPr="00E912F2">
              <w:rPr>
                <w:lang w:eastAsia="ru-RU"/>
              </w:rPr>
              <w:t xml:space="preserve">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г. Саяногорск, </w:t>
            </w:r>
            <w:r w:rsidRPr="00E912F2">
              <w:rPr>
                <w:lang w:eastAsia="ru-RU"/>
              </w:rPr>
              <w:lastRenderedPageBreak/>
              <w:t>Ленинградский мкр., дома 33,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 xml:space="preserve">установка скамеек, урн и </w:t>
            </w:r>
            <w:r w:rsidRPr="00E912F2">
              <w:rPr>
                <w:lang w:eastAsia="ru-RU"/>
              </w:rPr>
              <w:lastRenderedPageBreak/>
              <w:t>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98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Гагарина, дома 57, 59, 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дворовых территорий, ремонт дворового проезда,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99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Дивногорская, дома 6, 8,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дворовых территорий, установка скамеек</w:t>
            </w:r>
            <w:r w:rsidR="00927414" w:rsidRPr="00E912F2">
              <w:rPr>
                <w:lang w:eastAsia="ru-RU"/>
              </w:rPr>
              <w:t xml:space="preserve">, 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Рабовича, дома 1,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дворовых территорий, ремонт проезда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устройство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Дивногорская, дома 1, 2, 3,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дворовых территорий, установка скамеек</w:t>
            </w:r>
            <w:r w:rsidR="00927414" w:rsidRPr="00E912F2">
              <w:rPr>
                <w:lang w:eastAsia="ru-RU"/>
              </w:rPr>
              <w:t xml:space="preserve">, 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дома 31,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дома 32,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дома 36, 38, 40, ул. Короленко, дома 27,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дворового проезда, обеспечение освещения дворовых территорий,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дома 52, 54, ул. Короленко, дом 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дворового проезда, 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дома 56, 58, 60, ул. Островского, дом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урн, ремонт дворового проезда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Гагарина, 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="003F4CD7" w:rsidRPr="00E912F2">
              <w:rPr>
                <w:lang w:eastAsia="ru-RU"/>
              </w:rPr>
              <w:t xml:space="preserve"> </w:t>
            </w:r>
            <w:r w:rsidRPr="00E912F2">
              <w:rPr>
                <w:lang w:eastAsia="ru-RU"/>
              </w:rPr>
              <w:t>урн, ремонт дворового проезда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Короленко, 26, 28,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дворового проезда, 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 xml:space="preserve">, 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109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Короленко 30,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Гагарина, 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 xml:space="preserve">, </w:t>
            </w:r>
            <w:r w:rsidRPr="00E912F2">
              <w:rPr>
                <w:lang w:eastAsia="ru-RU"/>
              </w:rPr>
              <w:t>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111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Гагарина, 63, 65, 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Калинина, 18, 20А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Калинина, 20А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Ленина,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Победы,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обустройство автомобильной парковки,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Майна, ул. Пристанская,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1, 8,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обустройство автомобильных парковок, </w:t>
            </w:r>
            <w:r w:rsidR="002F74D7"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2, 7,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парковок, 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06E8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A06E8A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119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парковок, 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</w:t>
            </w:r>
            <w:r w:rsidR="00927414" w:rsidRPr="00E912F2">
              <w:rPr>
                <w:lang w:eastAsia="ru-RU"/>
              </w:rPr>
              <w:t>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10, 11, 11а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оборудование спортивной площадки, ремонт системы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</w:t>
            </w:r>
            <w:r w:rsidR="00724890" w:rsidRPr="00E912F2">
              <w:rPr>
                <w:lang w:eastAsia="ru-RU"/>
              </w:rPr>
              <w:t>020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 и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обус</w:t>
            </w:r>
            <w:r w:rsidR="00927414" w:rsidRPr="00E912F2">
              <w:rPr>
                <w:lang w:eastAsia="ru-RU"/>
              </w:rPr>
              <w:t>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6875E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6875E2">
              <w:rPr>
                <w:lang w:eastAsia="ru-RU"/>
              </w:rPr>
              <w:t>20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21,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урн,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обустройство автомобильной парковки, 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23,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скамеек,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lastRenderedPageBreak/>
              <w:t>128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37, 38, 39, 40,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129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42, 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92741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</w:t>
            </w:r>
            <w:r w:rsidR="00927414" w:rsidRPr="00E912F2">
              <w:rPr>
                <w:lang w:eastAsia="ru-RU"/>
              </w:rPr>
              <w:t>,</w:t>
            </w:r>
            <w:r w:rsidRPr="00E912F2">
              <w:rPr>
                <w:lang w:eastAsia="ru-RU"/>
              </w:rPr>
              <w:t xml:space="preserve">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44, 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скамейки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2F74D7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 дворовых тротуаров и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69,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 и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автомобильных парковок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73, 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дворового проезда, установка урн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371DFA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 xml:space="preserve">оборудование детской площадки, </w:t>
            </w:r>
            <w:r w:rsidR="00371DFA" w:rsidRPr="00E912F2">
              <w:rPr>
                <w:lang w:eastAsia="ru-RU"/>
              </w:rPr>
              <w:t>оборудование спортивной площадки,</w:t>
            </w:r>
            <w:r w:rsidRPr="00E912F2">
              <w:rPr>
                <w:lang w:eastAsia="ru-RU"/>
              </w:rPr>
              <w:t xml:space="preserve"> обустройство автомобильной парковки, ремонт пешеходных дорожек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75, 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скамейки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обустройство автомобильных парковок, ремонт пешеходной дорожки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139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77, 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установка скамеек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140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79,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ремонт систем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2</w:t>
            </w:r>
          </w:p>
        </w:tc>
      </w:tr>
      <w:tr w:rsidR="00AF48F9" w:rsidRPr="00E912F2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141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81, 82, 83, 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нет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ремонт систем водоотведения поверхностного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202</w:t>
            </w:r>
            <w:r w:rsidR="00724890" w:rsidRPr="00E912F2">
              <w:rPr>
                <w:lang w:eastAsia="ru-RU"/>
              </w:rPr>
              <w:t>1</w:t>
            </w:r>
          </w:p>
        </w:tc>
      </w:tr>
      <w:tr w:rsidR="00AF48F9" w:rsidRPr="00AF48F9" w:rsidTr="00DB313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142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рп Черемушки, дома 87, 88, 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ремонт дворовых проездов, установка скамеек, урн и обеспечение освещения дворовой территории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E912F2" w:rsidRDefault="00AF48F9" w:rsidP="00AF48F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оборудование детской площадки, ремонт систем водоотведения поверхностного стока, обустройство автомобильной парковки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F9" w:rsidRPr="00AF48F9" w:rsidRDefault="00AF48F9" w:rsidP="0072489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912F2">
              <w:rPr>
                <w:lang w:eastAsia="ru-RU"/>
              </w:rPr>
              <w:t>20</w:t>
            </w:r>
            <w:r w:rsidR="00724890" w:rsidRPr="00E912F2">
              <w:rPr>
                <w:lang w:eastAsia="ru-RU"/>
              </w:rPr>
              <w:t>20</w:t>
            </w:r>
          </w:p>
        </w:tc>
      </w:tr>
    </w:tbl>
    <w:p w:rsidR="00AF48F9" w:rsidRDefault="00112329" w:rsidP="00D46DA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112329" w:rsidRDefault="00112329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C749BC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9) Приложение №11 к муниципальной программе </w:t>
      </w:r>
      <w:r w:rsidRPr="00E07792">
        <w:rPr>
          <w:sz w:val="28"/>
          <w:szCs w:val="28"/>
          <w:lang w:eastAsia="ru-RU"/>
        </w:rPr>
        <w:t>изложить в следующей редакции:</w:t>
      </w:r>
    </w:p>
    <w:p w:rsidR="00C749BC" w:rsidRDefault="00C749BC" w:rsidP="00C749BC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  <w:sectPr w:rsidR="00C749BC" w:rsidSect="00AF48F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Pr="00AF48F9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№11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к муниципальной программе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AF48F9">
        <w:rPr>
          <w:sz w:val="28"/>
          <w:szCs w:val="28"/>
          <w:lang w:eastAsia="ru-RU"/>
        </w:rPr>
        <w:t>Формирование комфортной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городской среды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на территории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муниципального образования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город Саяногорск</w:t>
      </w:r>
    </w:p>
    <w:p w:rsidR="00C749BC" w:rsidRPr="00AF48F9" w:rsidRDefault="00C749BC" w:rsidP="00C749BC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AF48F9">
        <w:rPr>
          <w:sz w:val="28"/>
          <w:szCs w:val="28"/>
          <w:lang w:eastAsia="ru-RU"/>
        </w:rPr>
        <w:t>на 2018 - 2022 годы</w:t>
      </w:r>
      <w:r>
        <w:rPr>
          <w:sz w:val="28"/>
          <w:szCs w:val="28"/>
          <w:lang w:eastAsia="ru-RU"/>
        </w:rPr>
        <w:t>»</w:t>
      </w: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C749BC">
      <w:pPr>
        <w:pStyle w:val="ConsPlusNormal"/>
        <w:jc w:val="center"/>
        <w:rPr>
          <w:sz w:val="27"/>
          <w:szCs w:val="27"/>
        </w:rPr>
      </w:pPr>
      <w:r w:rsidRPr="00EC43C9">
        <w:rPr>
          <w:sz w:val="27"/>
          <w:szCs w:val="27"/>
        </w:rPr>
        <w:t>Адресный п</w:t>
      </w:r>
      <w:r>
        <w:rPr>
          <w:sz w:val="27"/>
          <w:szCs w:val="27"/>
        </w:rPr>
        <w:t>еречень общественных территорий</w:t>
      </w:r>
      <w:r w:rsidRPr="00EC43C9">
        <w:rPr>
          <w:sz w:val="27"/>
          <w:szCs w:val="27"/>
        </w:rPr>
        <w:t xml:space="preserve"> подлежащих благоустройству</w:t>
      </w:r>
      <w:r>
        <w:rPr>
          <w:sz w:val="27"/>
          <w:szCs w:val="27"/>
        </w:rPr>
        <w:t xml:space="preserve"> в 2018-2022 годах</w:t>
      </w: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tbl>
      <w:tblPr>
        <w:tblW w:w="1467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5066"/>
        <w:gridCol w:w="7371"/>
        <w:gridCol w:w="1632"/>
      </w:tblGrid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Наименование общественной территории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Перечень работ по благоустройству (ремонту) общественных территорий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Планируемый год благоустройства</w:t>
            </w:r>
          </w:p>
        </w:tc>
      </w:tr>
      <w:tr w:rsidR="00C749BC" w:rsidRPr="0006444D" w:rsidTr="00C749BC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площадь "Краеведческий музей" в Енисейском мкр.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 этап. Изготовление проекта и ремонт пешеходной дорожки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2018</w:t>
            </w:r>
          </w:p>
        </w:tc>
      </w:tr>
      <w:tr w:rsidR="00C749BC" w:rsidRPr="0006444D" w:rsidTr="00C749BC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 этап. Работы по благоустройству (ремонту):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демонтаж существующих клумб, декоративная укладка тротуарной плитки, устройство амфитеатра для зрителей, установка большого экрана для демонстрации, урн, скамеек, торшерных светильников, кованого ограждения, озеленение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гравийный карьер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Установка урн, туалетов с септиками, раздевалок, отсыпка песком пляжной зоны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2018</w:t>
            </w:r>
          </w:p>
        </w:tc>
      </w:tr>
      <w:tr w:rsidR="00C749BC" w:rsidRPr="0006444D" w:rsidTr="00C749BC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ул. Пионерская (район дома 41)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 этап. Устройство подпорной стены, ремонт и расширение существующих лестниц, тротуара, проезда, ремонт освещения, установка урн и скамеек, ограждения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2018</w:t>
            </w:r>
          </w:p>
        </w:tc>
      </w:tr>
      <w:tr w:rsidR="00C749BC" w:rsidRPr="0006444D" w:rsidTr="00C749BC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 xml:space="preserve">2 этап. </w:t>
            </w:r>
            <w:r w:rsidR="00A1051F" w:rsidRPr="0006444D">
              <w:rPr>
                <w:sz w:val="22"/>
                <w:szCs w:val="22"/>
                <w:lang w:eastAsia="ru-RU"/>
              </w:rPr>
              <w:t xml:space="preserve">Отделка подпорной стены (со стороны ул.Пионерская и со стороны дома 41 Заводского мкр.) и лестниц гранитным камнем,  укладка брусчатки </w:t>
            </w:r>
            <w:r w:rsidR="00A1051F" w:rsidRPr="0006444D">
              <w:rPr>
                <w:sz w:val="22"/>
                <w:szCs w:val="22"/>
                <w:lang w:eastAsia="ru-RU"/>
              </w:rPr>
              <w:lastRenderedPageBreak/>
              <w:t>на пешеходной дорожке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2019</w:t>
            </w:r>
          </w:p>
        </w:tc>
      </w:tr>
      <w:tr w:rsidR="00C749BC" w:rsidRPr="0006444D" w:rsidTr="00C749BC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4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"Доска Почета" - Енисейский мкр., д. N 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 этап. Асфальтирование пешеходных дорожек, ремонт облицовки доски и клумб, устройство пешеходных дорожек, установка скамеек, урн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2018</w:t>
            </w:r>
          </w:p>
        </w:tc>
      </w:tr>
      <w:tr w:rsidR="00C749BC" w:rsidRPr="0006444D" w:rsidTr="00C749BC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 xml:space="preserve">2 этап. </w:t>
            </w:r>
            <w:r w:rsidR="00A1051F" w:rsidRPr="0006444D">
              <w:rPr>
                <w:sz w:val="22"/>
                <w:szCs w:val="22"/>
                <w:lang w:eastAsia="ru-RU"/>
              </w:rPr>
              <w:t>Установка кованых изделий, бетонирование двух пешеходных дорожек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сквер "Книга" в районе центральной библиотеки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Асфальтирование проезда и парковки, укладка брусчатки, обрамление клумб, ремонт пешеходной дорожки, лестницы с ограждением, ремонт подпорных стен, ремонт освещения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2018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пешеходные дорожки вдоль улицы 30 лет КГЭС от площади "Краеведческий музей" до этнокомплекса "Ымай" и до остановки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"Означенное"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A1051F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пешеходной дорожки из асфальтобетонной смеси с бордюрным камнем и установка ограждения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площадь "Узла связи" в Енисейском мкр.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A1051F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Асфальтирование площади с выгораживанием пешеходных зон столбиками, устройство пешеходных дорожек вдоль проезжей части ул. 30 лет КГЭС и от въезда на территорию площади до рынка, ремонт лестниц и подпорных стен, установка парапетных скамеек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дорожка в районе Школы N 4 (ул. Металлургов)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A1051F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пешеходной дорожки из асфальта с бордюрным камнем от ул.Песочная до ул.Юбилейная и от ул.Металлургов к школе №4, перенос  остановочных павильонов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дорожка из парка до набережной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A1051F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пешеходной дорожки из бетона с бордюрным камнем, замена скамеек и урн, установка бетонных ограничителей, ограждение мостика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дорожка от ДК "Энергетик" до поликлиники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A1051F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пешеходной дорожки из асфальтобетонной смеси с бордюрным камнем, ремонт существующего ограждения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2019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сквер в северо-западном районе (поселок КСРЗ) - ТОС "Клубничная поляна"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Планировка и установка металлического ограждения вокруг территории, устройство велосипедной дорожки по периметру, спортивная и детская игровая площадки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детская площадка в районе ул. Ленина, 49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Демонтаж существующего детского городка, планировка территории, установка деревянного ограждения вдоль частных заборов, металлического ограждения вдоль ул. Ленина и ул. Победы, выгораживание бордюрным камнем участка под установку новых малых архитектурных форм, асфальтирование оставшейся площади для катания на роликовых коньках, самокатах и гироскутерах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площадь по ул. Победы в районе ДК "Визит"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Укладка брусчатки, устройство лестницы виде амфитеатра, установка новых скамеек и урн, устройство газона на склоне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площадка для школьного автобуса в районе Майнской средней школы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разворотной площадки с въездом и выездом на ул. Хлебозаводская, автопарковки для личного автотранспорта с асфальтированием данной территории и обрамлением бордюрным камнем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д. Богословка,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дорожка к школе и памятнику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пешеходной дорожки из бетона с бордюрным камнем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дорожка по ул. Ленина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пешеходной дорожки из асфальтобетонной смеси с бордюрным камнем и арт-объектами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парковки в районе д/с "Фонарик"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Устройство парковки с асфальтированием данной территории и обрамлением бордюрным камнем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A1051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  <w:r w:rsidR="00A1051F" w:rsidRPr="0006444D">
              <w:rPr>
                <w:sz w:val="22"/>
                <w:szCs w:val="22"/>
                <w:lang w:eastAsia="ru-RU"/>
              </w:rPr>
              <w:t>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набережная в районе спасательной станции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2020 - 2022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набережная в районе клуба "Моржи"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2020 - 2022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пешеходная зона в Центральном мкр., от футбольного поля с искусственным покрытием (район Летника) до перекрестка автодорог Ленина и Ветеранов Труда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Комплексное благоустройство пешеходной зоны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 xml:space="preserve">пешеходные дорожки: район жилых домов 2, 9 </w:t>
            </w:r>
            <w:r w:rsidRPr="0006444D">
              <w:rPr>
                <w:sz w:val="22"/>
                <w:szCs w:val="22"/>
                <w:lang w:eastAsia="ru-RU"/>
              </w:rPr>
              <w:lastRenderedPageBreak/>
              <w:t>Советского мкр., администрации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сквер в Центральном мкр., район между детскими садами N 28 и N 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сквер в Центральном мкр., район детской поликлиники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лесопарковая зона отдыха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Проект, комплексное благоустройство территории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2021 - 2022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Майна,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экопарк в районе питомника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Комплексное благоустройство территории с сохранением функции питомника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2021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зона отдыха (спортивный городок) между жилыми домами 2, 3, 4, 5, 6, 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Обустройство зоны отдыха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пешеходные дорожки, II терраса, в т.ч. к жилому дому N 87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Обустройство пешеходных дорожек на II террасе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освещение пешеходных дорожек рабочего поселка Черемушки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Восстановление освещения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освещение центральной площади рабочего поселка Черемушки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Восстановление освещения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рп. Черемушки,</w:t>
            </w:r>
          </w:p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лестница с предмостной площади к центральной площади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лестничного марша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2020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 xml:space="preserve">г. Саяногорск, пешеходная дорожка в районе школ </w:t>
            </w:r>
            <w:r w:rsidRPr="0006444D">
              <w:rPr>
                <w:sz w:val="22"/>
                <w:szCs w:val="22"/>
                <w:lang w:eastAsia="ru-RU"/>
              </w:rPr>
              <w:lastRenderedPageBreak/>
              <w:t>NN 7, 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Ремонт пешеходной дорожки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lastRenderedPageBreak/>
              <w:t>32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 Черемушки, пешеходная дорожка, связывающая жилую зону по ул. Набережная, дома 25 и 29 с пешеходной дорожкой центральной автодороги рп Черемушки в районе остановки Рабочая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пешеходной дорожки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 пешеходная дорожка в районе дома 25 Интернационального микрорайона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пешеходной дорожки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г. Саяногорск, сквер в районе жилых домов 1, 2 Енисейского микрорайона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Благоустройство сквера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  <w:tr w:rsidR="00C749BC" w:rsidRPr="0006444D" w:rsidTr="00C749BC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рп Черемушки Пешеходная дорожка в районе дома 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Ремонт пешеходной дорожки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BC" w:rsidRPr="0006444D" w:rsidRDefault="00C749BC" w:rsidP="00C749B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06444D">
              <w:rPr>
                <w:sz w:val="22"/>
                <w:szCs w:val="22"/>
                <w:lang w:eastAsia="ru-RU"/>
              </w:rPr>
              <w:t>2022</w:t>
            </w:r>
          </w:p>
        </w:tc>
      </w:tr>
    </w:tbl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Pr="00A1051F" w:rsidRDefault="00A1051F" w:rsidP="00A1051F">
      <w:pPr>
        <w:suppressAutoHyphens w:val="0"/>
        <w:autoSpaceDE w:val="0"/>
        <w:autoSpaceDN w:val="0"/>
        <w:adjustRightInd w:val="0"/>
        <w:ind w:firstLine="708"/>
        <w:outlineLvl w:val="0"/>
        <w:rPr>
          <w:sz w:val="28"/>
          <w:szCs w:val="28"/>
          <w:lang w:eastAsia="ru-RU"/>
        </w:rPr>
      </w:pPr>
      <w:r w:rsidRPr="00A1051F">
        <w:rPr>
          <w:sz w:val="28"/>
          <w:szCs w:val="28"/>
          <w:lang w:eastAsia="ru-RU"/>
        </w:rPr>
        <w:t>».</w:t>
      </w: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C749BC" w:rsidRDefault="00C749BC" w:rsidP="005F225E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  <w:sectPr w:rsidR="00C749BC" w:rsidSect="00C749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865DC" w:rsidRPr="00E07792" w:rsidRDefault="001B6373" w:rsidP="00252CEA">
      <w:pPr>
        <w:suppressAutoHyphens w:val="0"/>
        <w:autoSpaceDE w:val="0"/>
        <w:autoSpaceDN w:val="0"/>
        <w:adjustRightInd w:val="0"/>
        <w:ind w:right="-2" w:firstLine="539"/>
        <w:jc w:val="both"/>
        <w:rPr>
          <w:sz w:val="28"/>
          <w:szCs w:val="28"/>
          <w:lang w:eastAsia="ru-RU"/>
        </w:rPr>
      </w:pPr>
      <w:r w:rsidRPr="00E07792">
        <w:rPr>
          <w:sz w:val="28"/>
          <w:szCs w:val="28"/>
          <w:lang w:eastAsia="ru-RU"/>
        </w:rPr>
        <w:lastRenderedPageBreak/>
        <w:t>2.</w:t>
      </w:r>
      <w:r w:rsidR="00DF33E9" w:rsidRPr="00E07792">
        <w:rPr>
          <w:sz w:val="28"/>
          <w:szCs w:val="28"/>
          <w:lang w:eastAsia="ru-RU"/>
        </w:rPr>
        <w:t xml:space="preserve"> </w:t>
      </w:r>
      <w:r w:rsidR="00C865DC" w:rsidRPr="00E07792">
        <w:rPr>
          <w:sz w:val="28"/>
          <w:szCs w:val="28"/>
          <w:lang w:eastAsia="ru-RU"/>
        </w:rPr>
        <w:t xml:space="preserve">Настоящее </w:t>
      </w:r>
      <w:r w:rsidR="00AE4817" w:rsidRPr="00E07792">
        <w:rPr>
          <w:sz w:val="28"/>
          <w:szCs w:val="28"/>
          <w:lang w:eastAsia="ru-RU"/>
        </w:rPr>
        <w:t>п</w:t>
      </w:r>
      <w:r w:rsidR="00C865DC" w:rsidRPr="00E07792">
        <w:rPr>
          <w:sz w:val="28"/>
          <w:szCs w:val="28"/>
          <w:lang w:eastAsia="ru-RU"/>
        </w:rPr>
        <w:t xml:space="preserve">остановление вступает в силу </w:t>
      </w:r>
      <w:r w:rsidR="0042771E" w:rsidRPr="00E07792">
        <w:rPr>
          <w:sz w:val="28"/>
          <w:szCs w:val="28"/>
          <w:lang w:eastAsia="ru-RU"/>
        </w:rPr>
        <w:t>после дня его официального опубликования</w:t>
      </w:r>
      <w:r w:rsidR="00E912F2">
        <w:rPr>
          <w:sz w:val="28"/>
          <w:szCs w:val="28"/>
          <w:lang w:eastAsia="ru-RU"/>
        </w:rPr>
        <w:t>.</w:t>
      </w:r>
    </w:p>
    <w:p w:rsidR="00C865DC" w:rsidRPr="00BB73A4" w:rsidRDefault="00C865DC" w:rsidP="00D846F9">
      <w:pPr>
        <w:tabs>
          <w:tab w:val="left" w:pos="567"/>
        </w:tabs>
        <w:suppressAutoHyphens w:val="0"/>
        <w:autoSpaceDE w:val="0"/>
        <w:autoSpaceDN w:val="0"/>
        <w:adjustRightInd w:val="0"/>
        <w:ind w:right="-2" w:firstLine="539"/>
        <w:jc w:val="both"/>
        <w:rPr>
          <w:sz w:val="28"/>
          <w:szCs w:val="28"/>
          <w:lang w:eastAsia="ru-RU"/>
        </w:rPr>
      </w:pPr>
      <w:r w:rsidRPr="00E07792">
        <w:rPr>
          <w:sz w:val="28"/>
          <w:szCs w:val="28"/>
          <w:lang w:eastAsia="ru-RU"/>
        </w:rPr>
        <w:t>3.</w:t>
      </w:r>
      <w:r w:rsidR="00DF33E9" w:rsidRPr="00E07792">
        <w:rPr>
          <w:sz w:val="28"/>
          <w:szCs w:val="28"/>
          <w:lang w:eastAsia="ru-RU"/>
        </w:rPr>
        <w:t xml:space="preserve"> </w:t>
      </w:r>
      <w:r w:rsidR="004F5819" w:rsidRPr="00E07792">
        <w:rPr>
          <w:sz w:val="28"/>
          <w:szCs w:val="28"/>
          <w:lang w:eastAsia="ru-RU"/>
        </w:rPr>
        <w:t>О</w:t>
      </w:r>
      <w:r w:rsidRPr="00E07792">
        <w:rPr>
          <w:sz w:val="28"/>
          <w:szCs w:val="28"/>
          <w:lang w:eastAsia="ru-RU"/>
        </w:rPr>
        <w:t>тделу</w:t>
      </w:r>
      <w:r w:rsidR="00BE77BE" w:rsidRPr="00E07792">
        <w:rPr>
          <w:sz w:val="28"/>
          <w:szCs w:val="28"/>
          <w:lang w:eastAsia="ru-RU"/>
        </w:rPr>
        <w:t xml:space="preserve"> </w:t>
      </w:r>
      <w:r w:rsidR="004F5819" w:rsidRPr="00E07792">
        <w:rPr>
          <w:sz w:val="28"/>
          <w:szCs w:val="28"/>
          <w:lang w:eastAsia="ru-RU"/>
        </w:rPr>
        <w:t xml:space="preserve">по </w:t>
      </w:r>
      <w:r w:rsidR="004F5819" w:rsidRPr="00E07792">
        <w:rPr>
          <w:sz w:val="28"/>
          <w:szCs w:val="28"/>
        </w:rPr>
        <w:t>взаимодействию со СМИ и связям с общественностью</w:t>
      </w:r>
      <w:r w:rsidRPr="00E07792">
        <w:rPr>
          <w:sz w:val="28"/>
          <w:szCs w:val="28"/>
          <w:lang w:eastAsia="ru-RU"/>
        </w:rPr>
        <w:t xml:space="preserve"> опубликовать настоящее</w:t>
      </w:r>
      <w:r w:rsidRPr="00BB73A4">
        <w:rPr>
          <w:sz w:val="28"/>
          <w:szCs w:val="28"/>
          <w:lang w:eastAsia="ru-RU"/>
        </w:rPr>
        <w:t xml:space="preserve"> </w:t>
      </w:r>
      <w:r w:rsidR="00B36982" w:rsidRPr="00BB73A4">
        <w:rPr>
          <w:sz w:val="28"/>
          <w:szCs w:val="28"/>
          <w:lang w:eastAsia="ru-RU"/>
        </w:rPr>
        <w:t>п</w:t>
      </w:r>
      <w:r w:rsidRPr="00BB73A4">
        <w:rPr>
          <w:sz w:val="28"/>
          <w:szCs w:val="28"/>
          <w:lang w:eastAsia="ru-RU"/>
        </w:rPr>
        <w:t>остановление в средствах массовой информации и разместить на официальном сайте муниципального образования город Саяногорск в сети Интернет.</w:t>
      </w:r>
    </w:p>
    <w:p w:rsidR="00C865DC" w:rsidRPr="00BB73A4" w:rsidRDefault="00C865DC" w:rsidP="00252CEA">
      <w:pPr>
        <w:suppressAutoHyphens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  <w:lang w:eastAsia="ru-RU"/>
        </w:rPr>
      </w:pPr>
      <w:r w:rsidRPr="00BB73A4">
        <w:rPr>
          <w:sz w:val="28"/>
          <w:szCs w:val="28"/>
          <w:lang w:eastAsia="ru-RU"/>
        </w:rPr>
        <w:t>4.</w:t>
      </w:r>
      <w:r w:rsidR="001C74AF">
        <w:rPr>
          <w:sz w:val="28"/>
          <w:szCs w:val="28"/>
          <w:lang w:eastAsia="ru-RU"/>
        </w:rPr>
        <w:t xml:space="preserve"> </w:t>
      </w:r>
      <w:r w:rsidRPr="00BB73A4">
        <w:rPr>
          <w:sz w:val="28"/>
          <w:szCs w:val="28"/>
          <w:lang w:eastAsia="ru-RU"/>
        </w:rPr>
        <w:t>Конт</w:t>
      </w:r>
      <w:r w:rsidR="00F50B62" w:rsidRPr="00BB73A4">
        <w:rPr>
          <w:sz w:val="28"/>
          <w:szCs w:val="28"/>
          <w:lang w:eastAsia="ru-RU"/>
        </w:rPr>
        <w:t>роль за исполнением настоящего п</w:t>
      </w:r>
      <w:r w:rsidRPr="00BB73A4">
        <w:rPr>
          <w:sz w:val="28"/>
          <w:szCs w:val="28"/>
          <w:lang w:eastAsia="ru-RU"/>
        </w:rPr>
        <w:t>остановления возложить на заместителя Главы муниципального образования г</w:t>
      </w:r>
      <w:r w:rsidR="00C33968">
        <w:rPr>
          <w:sz w:val="28"/>
          <w:szCs w:val="28"/>
          <w:lang w:eastAsia="ru-RU"/>
        </w:rPr>
        <w:t>.</w:t>
      </w:r>
      <w:r w:rsidRPr="00BB73A4">
        <w:rPr>
          <w:sz w:val="28"/>
          <w:szCs w:val="28"/>
          <w:lang w:eastAsia="ru-RU"/>
        </w:rPr>
        <w:t>Саяногорск по жилищно-коммунальному хозяйству, транспорту и строительству.</w:t>
      </w:r>
    </w:p>
    <w:p w:rsidR="00252CEA" w:rsidRDefault="00252CEA" w:rsidP="00076D71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8"/>
          <w:szCs w:val="28"/>
          <w:lang w:eastAsia="ru-RU"/>
        </w:rPr>
      </w:pPr>
    </w:p>
    <w:p w:rsidR="00F65487" w:rsidRPr="00BB73A4" w:rsidRDefault="00F65487" w:rsidP="00076D71">
      <w:pPr>
        <w:suppressAutoHyphens w:val="0"/>
        <w:autoSpaceDE w:val="0"/>
        <w:autoSpaceDN w:val="0"/>
        <w:adjustRightInd w:val="0"/>
        <w:ind w:right="-567" w:firstLine="540"/>
        <w:jc w:val="both"/>
        <w:rPr>
          <w:sz w:val="28"/>
          <w:szCs w:val="28"/>
          <w:lang w:eastAsia="ru-RU"/>
        </w:rPr>
      </w:pPr>
    </w:p>
    <w:tbl>
      <w:tblPr>
        <w:tblW w:w="9606" w:type="dxa"/>
        <w:tblLayout w:type="fixed"/>
        <w:tblLook w:val="0000"/>
      </w:tblPr>
      <w:tblGrid>
        <w:gridCol w:w="5070"/>
        <w:gridCol w:w="4536"/>
      </w:tblGrid>
      <w:tr w:rsidR="00121B19" w:rsidRPr="00BB73A4" w:rsidTr="00BB1BB6">
        <w:tc>
          <w:tcPr>
            <w:tcW w:w="5070" w:type="dxa"/>
            <w:shd w:val="clear" w:color="auto" w:fill="auto"/>
          </w:tcPr>
          <w:p w:rsidR="00121B19" w:rsidRPr="00BB73A4" w:rsidRDefault="00997080" w:rsidP="00BE77BE">
            <w:pPr>
              <w:snapToGrid w:val="0"/>
              <w:rPr>
                <w:sz w:val="28"/>
                <w:szCs w:val="28"/>
              </w:rPr>
            </w:pPr>
            <w:r w:rsidRPr="00BB73A4">
              <w:rPr>
                <w:sz w:val="28"/>
                <w:szCs w:val="28"/>
              </w:rPr>
              <w:t>Г</w:t>
            </w:r>
            <w:r w:rsidR="00121B19" w:rsidRPr="00BB73A4">
              <w:rPr>
                <w:sz w:val="28"/>
                <w:szCs w:val="28"/>
              </w:rPr>
              <w:t>лав</w:t>
            </w:r>
            <w:r w:rsidR="00BE77BE" w:rsidRPr="00BB73A4">
              <w:rPr>
                <w:sz w:val="28"/>
                <w:szCs w:val="28"/>
              </w:rPr>
              <w:t>а</w:t>
            </w:r>
            <w:r w:rsidR="00121B19" w:rsidRPr="00BB73A4">
              <w:rPr>
                <w:sz w:val="28"/>
                <w:szCs w:val="28"/>
              </w:rPr>
              <w:t xml:space="preserve"> муниципального образования город Саяногорск</w:t>
            </w:r>
          </w:p>
        </w:tc>
        <w:tc>
          <w:tcPr>
            <w:tcW w:w="4536" w:type="dxa"/>
            <w:shd w:val="clear" w:color="auto" w:fill="auto"/>
          </w:tcPr>
          <w:p w:rsidR="00121B19" w:rsidRPr="00607A53" w:rsidRDefault="00607A53" w:rsidP="00076D71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М.А.Валов</w:t>
            </w:r>
          </w:p>
        </w:tc>
      </w:tr>
    </w:tbl>
    <w:p w:rsidR="00975A23" w:rsidRDefault="00975A23" w:rsidP="00842CE7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sectPr w:rsidR="00975A23" w:rsidSect="00C749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5F8" w:rsidRDefault="001E75F8" w:rsidP="002F61D5">
      <w:r>
        <w:separator/>
      </w:r>
    </w:p>
  </w:endnote>
  <w:endnote w:type="continuationSeparator" w:id="1">
    <w:p w:rsidR="001E75F8" w:rsidRDefault="001E75F8" w:rsidP="002F6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5F8" w:rsidRDefault="001E75F8" w:rsidP="002F61D5">
      <w:r>
        <w:separator/>
      </w:r>
    </w:p>
  </w:footnote>
  <w:footnote w:type="continuationSeparator" w:id="1">
    <w:p w:rsidR="001E75F8" w:rsidRDefault="001E75F8" w:rsidP="002F61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B949496"/>
    <w:name w:val="WW8Num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258B103A"/>
    <w:multiLevelType w:val="hybridMultilevel"/>
    <w:tmpl w:val="57222660"/>
    <w:lvl w:ilvl="0" w:tplc="E81E4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34FC5"/>
    <w:multiLevelType w:val="multilevel"/>
    <w:tmpl w:val="E41EED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C575C6B"/>
    <w:multiLevelType w:val="hybridMultilevel"/>
    <w:tmpl w:val="492A4BF4"/>
    <w:lvl w:ilvl="0" w:tplc="69B255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6C3FAE"/>
    <w:multiLevelType w:val="hybridMultilevel"/>
    <w:tmpl w:val="76FE8834"/>
    <w:lvl w:ilvl="0" w:tplc="DD3861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7BC"/>
    <w:rsid w:val="000006ED"/>
    <w:rsid w:val="00000FD3"/>
    <w:rsid w:val="00001793"/>
    <w:rsid w:val="00001DE4"/>
    <w:rsid w:val="00002336"/>
    <w:rsid w:val="00002D30"/>
    <w:rsid w:val="000054CD"/>
    <w:rsid w:val="000058D3"/>
    <w:rsid w:val="00006120"/>
    <w:rsid w:val="00011B96"/>
    <w:rsid w:val="00011D21"/>
    <w:rsid w:val="0001214D"/>
    <w:rsid w:val="000123FE"/>
    <w:rsid w:val="0001248A"/>
    <w:rsid w:val="00012C2A"/>
    <w:rsid w:val="00014054"/>
    <w:rsid w:val="000145AF"/>
    <w:rsid w:val="00015002"/>
    <w:rsid w:val="00015463"/>
    <w:rsid w:val="0001547B"/>
    <w:rsid w:val="00015C3A"/>
    <w:rsid w:val="000173B2"/>
    <w:rsid w:val="0002046A"/>
    <w:rsid w:val="000210FF"/>
    <w:rsid w:val="0002140E"/>
    <w:rsid w:val="00021DF1"/>
    <w:rsid w:val="0002234E"/>
    <w:rsid w:val="00023BA0"/>
    <w:rsid w:val="00023F6D"/>
    <w:rsid w:val="00024EF0"/>
    <w:rsid w:val="00026801"/>
    <w:rsid w:val="00026E61"/>
    <w:rsid w:val="00027F90"/>
    <w:rsid w:val="000300B0"/>
    <w:rsid w:val="00031645"/>
    <w:rsid w:val="00031D5E"/>
    <w:rsid w:val="00034714"/>
    <w:rsid w:val="00036577"/>
    <w:rsid w:val="00040ADB"/>
    <w:rsid w:val="00043BB0"/>
    <w:rsid w:val="00043BEE"/>
    <w:rsid w:val="000442B4"/>
    <w:rsid w:val="000459DE"/>
    <w:rsid w:val="0004646E"/>
    <w:rsid w:val="00046CE1"/>
    <w:rsid w:val="00047ABD"/>
    <w:rsid w:val="00047DE7"/>
    <w:rsid w:val="00050523"/>
    <w:rsid w:val="000518CC"/>
    <w:rsid w:val="00052A6C"/>
    <w:rsid w:val="00057C4C"/>
    <w:rsid w:val="000632DC"/>
    <w:rsid w:val="00063B06"/>
    <w:rsid w:val="0006444D"/>
    <w:rsid w:val="000644A4"/>
    <w:rsid w:val="000653DC"/>
    <w:rsid w:val="000666E5"/>
    <w:rsid w:val="000706B5"/>
    <w:rsid w:val="0007215F"/>
    <w:rsid w:val="0007243E"/>
    <w:rsid w:val="000732F2"/>
    <w:rsid w:val="00073D01"/>
    <w:rsid w:val="00073E71"/>
    <w:rsid w:val="00074517"/>
    <w:rsid w:val="00076D71"/>
    <w:rsid w:val="00080590"/>
    <w:rsid w:val="0008088E"/>
    <w:rsid w:val="00080D60"/>
    <w:rsid w:val="0008294F"/>
    <w:rsid w:val="000840D6"/>
    <w:rsid w:val="00084E89"/>
    <w:rsid w:val="0008661C"/>
    <w:rsid w:val="00090056"/>
    <w:rsid w:val="00092EA5"/>
    <w:rsid w:val="00096E53"/>
    <w:rsid w:val="00097802"/>
    <w:rsid w:val="000A1056"/>
    <w:rsid w:val="000A1B97"/>
    <w:rsid w:val="000A5347"/>
    <w:rsid w:val="000A584D"/>
    <w:rsid w:val="000A58CC"/>
    <w:rsid w:val="000A6BCD"/>
    <w:rsid w:val="000B032B"/>
    <w:rsid w:val="000B0570"/>
    <w:rsid w:val="000B1862"/>
    <w:rsid w:val="000B26DB"/>
    <w:rsid w:val="000B3FE1"/>
    <w:rsid w:val="000B53CD"/>
    <w:rsid w:val="000B5794"/>
    <w:rsid w:val="000B6152"/>
    <w:rsid w:val="000B7561"/>
    <w:rsid w:val="000C04EC"/>
    <w:rsid w:val="000C22C4"/>
    <w:rsid w:val="000C39F2"/>
    <w:rsid w:val="000C3C8F"/>
    <w:rsid w:val="000C3D75"/>
    <w:rsid w:val="000C4F37"/>
    <w:rsid w:val="000C5D81"/>
    <w:rsid w:val="000C76E4"/>
    <w:rsid w:val="000D0167"/>
    <w:rsid w:val="000D3CFD"/>
    <w:rsid w:val="000D3D9D"/>
    <w:rsid w:val="000D4776"/>
    <w:rsid w:val="000D5C44"/>
    <w:rsid w:val="000D73D3"/>
    <w:rsid w:val="000E22FE"/>
    <w:rsid w:val="000E253E"/>
    <w:rsid w:val="000E3EE8"/>
    <w:rsid w:val="000E46D4"/>
    <w:rsid w:val="000E58F8"/>
    <w:rsid w:val="000E635B"/>
    <w:rsid w:val="000E76CC"/>
    <w:rsid w:val="000F1E14"/>
    <w:rsid w:val="000F362E"/>
    <w:rsid w:val="000F498A"/>
    <w:rsid w:val="000F5799"/>
    <w:rsid w:val="001019A8"/>
    <w:rsid w:val="00102E44"/>
    <w:rsid w:val="00103EB8"/>
    <w:rsid w:val="00105ABE"/>
    <w:rsid w:val="00106AD4"/>
    <w:rsid w:val="0010704C"/>
    <w:rsid w:val="001103C2"/>
    <w:rsid w:val="001110A6"/>
    <w:rsid w:val="001121A0"/>
    <w:rsid w:val="00112329"/>
    <w:rsid w:val="0011555B"/>
    <w:rsid w:val="001175DA"/>
    <w:rsid w:val="00117924"/>
    <w:rsid w:val="00117D5C"/>
    <w:rsid w:val="0012184C"/>
    <w:rsid w:val="0012189F"/>
    <w:rsid w:val="00121B19"/>
    <w:rsid w:val="00123BE3"/>
    <w:rsid w:val="00123E03"/>
    <w:rsid w:val="0012727A"/>
    <w:rsid w:val="00127375"/>
    <w:rsid w:val="00130FB0"/>
    <w:rsid w:val="00131573"/>
    <w:rsid w:val="0013167C"/>
    <w:rsid w:val="00131C2B"/>
    <w:rsid w:val="0013235C"/>
    <w:rsid w:val="00135963"/>
    <w:rsid w:val="00135DA4"/>
    <w:rsid w:val="001367B9"/>
    <w:rsid w:val="0014022C"/>
    <w:rsid w:val="00141580"/>
    <w:rsid w:val="00142052"/>
    <w:rsid w:val="001420CF"/>
    <w:rsid w:val="00142AC1"/>
    <w:rsid w:val="00142F3B"/>
    <w:rsid w:val="0014367B"/>
    <w:rsid w:val="00145908"/>
    <w:rsid w:val="00145DF0"/>
    <w:rsid w:val="001472DB"/>
    <w:rsid w:val="00147400"/>
    <w:rsid w:val="00147860"/>
    <w:rsid w:val="00147B06"/>
    <w:rsid w:val="00147CB1"/>
    <w:rsid w:val="0015321B"/>
    <w:rsid w:val="0015522A"/>
    <w:rsid w:val="00156423"/>
    <w:rsid w:val="00156881"/>
    <w:rsid w:val="00156BEB"/>
    <w:rsid w:val="00160D96"/>
    <w:rsid w:val="00160FB4"/>
    <w:rsid w:val="001620C4"/>
    <w:rsid w:val="001636D5"/>
    <w:rsid w:val="0016383E"/>
    <w:rsid w:val="00163C1A"/>
    <w:rsid w:val="00164F60"/>
    <w:rsid w:val="00167AFA"/>
    <w:rsid w:val="00167CD1"/>
    <w:rsid w:val="0017036D"/>
    <w:rsid w:val="00171951"/>
    <w:rsid w:val="00171EDD"/>
    <w:rsid w:val="001726A5"/>
    <w:rsid w:val="00176610"/>
    <w:rsid w:val="001820B0"/>
    <w:rsid w:val="0018263A"/>
    <w:rsid w:val="00183431"/>
    <w:rsid w:val="00185FE3"/>
    <w:rsid w:val="0018630F"/>
    <w:rsid w:val="00187C94"/>
    <w:rsid w:val="00187D2D"/>
    <w:rsid w:val="001903AE"/>
    <w:rsid w:val="00191E39"/>
    <w:rsid w:val="00192C9C"/>
    <w:rsid w:val="00193D6A"/>
    <w:rsid w:val="00193DD8"/>
    <w:rsid w:val="001941C6"/>
    <w:rsid w:val="00197309"/>
    <w:rsid w:val="001979D5"/>
    <w:rsid w:val="001A01F6"/>
    <w:rsid w:val="001A2BF6"/>
    <w:rsid w:val="001A4196"/>
    <w:rsid w:val="001A462E"/>
    <w:rsid w:val="001A5F90"/>
    <w:rsid w:val="001A7FF0"/>
    <w:rsid w:val="001B0281"/>
    <w:rsid w:val="001B1054"/>
    <w:rsid w:val="001B1258"/>
    <w:rsid w:val="001B1FF8"/>
    <w:rsid w:val="001B4802"/>
    <w:rsid w:val="001B502A"/>
    <w:rsid w:val="001B56F4"/>
    <w:rsid w:val="001B60B5"/>
    <w:rsid w:val="001B6373"/>
    <w:rsid w:val="001B6CA1"/>
    <w:rsid w:val="001B6EBB"/>
    <w:rsid w:val="001C0175"/>
    <w:rsid w:val="001C049A"/>
    <w:rsid w:val="001C3026"/>
    <w:rsid w:val="001C3064"/>
    <w:rsid w:val="001C3998"/>
    <w:rsid w:val="001C490F"/>
    <w:rsid w:val="001C4D84"/>
    <w:rsid w:val="001C4E00"/>
    <w:rsid w:val="001C4EA1"/>
    <w:rsid w:val="001C74AF"/>
    <w:rsid w:val="001C7B59"/>
    <w:rsid w:val="001D059F"/>
    <w:rsid w:val="001D06EC"/>
    <w:rsid w:val="001D0804"/>
    <w:rsid w:val="001D2150"/>
    <w:rsid w:val="001D5255"/>
    <w:rsid w:val="001D52FE"/>
    <w:rsid w:val="001D72D1"/>
    <w:rsid w:val="001D75E3"/>
    <w:rsid w:val="001D7735"/>
    <w:rsid w:val="001E0094"/>
    <w:rsid w:val="001E12AE"/>
    <w:rsid w:val="001E2805"/>
    <w:rsid w:val="001E29B5"/>
    <w:rsid w:val="001E316B"/>
    <w:rsid w:val="001E4BEC"/>
    <w:rsid w:val="001E620E"/>
    <w:rsid w:val="001E67B8"/>
    <w:rsid w:val="001E75F8"/>
    <w:rsid w:val="001E7B1B"/>
    <w:rsid w:val="001F0B34"/>
    <w:rsid w:val="001F11AC"/>
    <w:rsid w:val="001F1979"/>
    <w:rsid w:val="001F3E18"/>
    <w:rsid w:val="001F510F"/>
    <w:rsid w:val="001F5C5C"/>
    <w:rsid w:val="001F6F13"/>
    <w:rsid w:val="001F7985"/>
    <w:rsid w:val="00200C37"/>
    <w:rsid w:val="0020169D"/>
    <w:rsid w:val="00201DA0"/>
    <w:rsid w:val="002030A7"/>
    <w:rsid w:val="0020314B"/>
    <w:rsid w:val="00203C17"/>
    <w:rsid w:val="002043F6"/>
    <w:rsid w:val="0020578E"/>
    <w:rsid w:val="002058C4"/>
    <w:rsid w:val="00205AF7"/>
    <w:rsid w:val="0020635A"/>
    <w:rsid w:val="00210296"/>
    <w:rsid w:val="002106D4"/>
    <w:rsid w:val="002119D7"/>
    <w:rsid w:val="00211E93"/>
    <w:rsid w:val="00212126"/>
    <w:rsid w:val="002125CE"/>
    <w:rsid w:val="002136B9"/>
    <w:rsid w:val="0021529C"/>
    <w:rsid w:val="002154C6"/>
    <w:rsid w:val="00215CE2"/>
    <w:rsid w:val="00216717"/>
    <w:rsid w:val="002173B3"/>
    <w:rsid w:val="00221ED6"/>
    <w:rsid w:val="00224575"/>
    <w:rsid w:val="00224862"/>
    <w:rsid w:val="00224B46"/>
    <w:rsid w:val="00224B61"/>
    <w:rsid w:val="00225FF5"/>
    <w:rsid w:val="00227A20"/>
    <w:rsid w:val="002316AF"/>
    <w:rsid w:val="00233F97"/>
    <w:rsid w:val="00235934"/>
    <w:rsid w:val="002359C0"/>
    <w:rsid w:val="00236493"/>
    <w:rsid w:val="00237AB5"/>
    <w:rsid w:val="00237CC9"/>
    <w:rsid w:val="00241417"/>
    <w:rsid w:val="00241B27"/>
    <w:rsid w:val="00243B66"/>
    <w:rsid w:val="00244A11"/>
    <w:rsid w:val="00251E3A"/>
    <w:rsid w:val="0025245D"/>
    <w:rsid w:val="00252CEA"/>
    <w:rsid w:val="00254942"/>
    <w:rsid w:val="0025756E"/>
    <w:rsid w:val="002579DD"/>
    <w:rsid w:val="00260812"/>
    <w:rsid w:val="0026119B"/>
    <w:rsid w:val="0026235E"/>
    <w:rsid w:val="002627C3"/>
    <w:rsid w:val="00263025"/>
    <w:rsid w:val="00264635"/>
    <w:rsid w:val="0026478B"/>
    <w:rsid w:val="0026527F"/>
    <w:rsid w:val="00265523"/>
    <w:rsid w:val="002669D8"/>
    <w:rsid w:val="00266B7C"/>
    <w:rsid w:val="002671DE"/>
    <w:rsid w:val="00271A7F"/>
    <w:rsid w:val="00272006"/>
    <w:rsid w:val="00272709"/>
    <w:rsid w:val="002727F0"/>
    <w:rsid w:val="00273A97"/>
    <w:rsid w:val="002748C4"/>
    <w:rsid w:val="00275342"/>
    <w:rsid w:val="00276994"/>
    <w:rsid w:val="002775BF"/>
    <w:rsid w:val="002810D9"/>
    <w:rsid w:val="00283C6C"/>
    <w:rsid w:val="00284003"/>
    <w:rsid w:val="00285A11"/>
    <w:rsid w:val="00285BF1"/>
    <w:rsid w:val="00285DEE"/>
    <w:rsid w:val="00286853"/>
    <w:rsid w:val="002868CF"/>
    <w:rsid w:val="00287DB3"/>
    <w:rsid w:val="00290323"/>
    <w:rsid w:val="00290622"/>
    <w:rsid w:val="00290B4C"/>
    <w:rsid w:val="00291689"/>
    <w:rsid w:val="002919EF"/>
    <w:rsid w:val="00291B07"/>
    <w:rsid w:val="00291C59"/>
    <w:rsid w:val="002933EF"/>
    <w:rsid w:val="00293A90"/>
    <w:rsid w:val="00293E33"/>
    <w:rsid w:val="00294C7C"/>
    <w:rsid w:val="00294CDB"/>
    <w:rsid w:val="00296AF6"/>
    <w:rsid w:val="00296E74"/>
    <w:rsid w:val="00297C9B"/>
    <w:rsid w:val="002A083C"/>
    <w:rsid w:val="002A1B3C"/>
    <w:rsid w:val="002A2B98"/>
    <w:rsid w:val="002A2E59"/>
    <w:rsid w:val="002A392B"/>
    <w:rsid w:val="002A3C6D"/>
    <w:rsid w:val="002A419F"/>
    <w:rsid w:val="002A774D"/>
    <w:rsid w:val="002B0561"/>
    <w:rsid w:val="002B0F6B"/>
    <w:rsid w:val="002B3850"/>
    <w:rsid w:val="002B49B6"/>
    <w:rsid w:val="002B4B76"/>
    <w:rsid w:val="002B54A6"/>
    <w:rsid w:val="002B5C0F"/>
    <w:rsid w:val="002B6CB4"/>
    <w:rsid w:val="002B6DD3"/>
    <w:rsid w:val="002C14D7"/>
    <w:rsid w:val="002C2F58"/>
    <w:rsid w:val="002C33B1"/>
    <w:rsid w:val="002C4609"/>
    <w:rsid w:val="002C781D"/>
    <w:rsid w:val="002C7D41"/>
    <w:rsid w:val="002D0249"/>
    <w:rsid w:val="002D0846"/>
    <w:rsid w:val="002D1D5F"/>
    <w:rsid w:val="002D248E"/>
    <w:rsid w:val="002D2CBB"/>
    <w:rsid w:val="002D31F3"/>
    <w:rsid w:val="002D668A"/>
    <w:rsid w:val="002D6E68"/>
    <w:rsid w:val="002D7D52"/>
    <w:rsid w:val="002E0628"/>
    <w:rsid w:val="002E13E7"/>
    <w:rsid w:val="002E2B91"/>
    <w:rsid w:val="002E3838"/>
    <w:rsid w:val="002E3A96"/>
    <w:rsid w:val="002E5183"/>
    <w:rsid w:val="002E595B"/>
    <w:rsid w:val="002E5FBC"/>
    <w:rsid w:val="002E62B0"/>
    <w:rsid w:val="002F03EF"/>
    <w:rsid w:val="002F0DBC"/>
    <w:rsid w:val="002F1440"/>
    <w:rsid w:val="002F23A8"/>
    <w:rsid w:val="002F61D5"/>
    <w:rsid w:val="002F65AA"/>
    <w:rsid w:val="002F74D7"/>
    <w:rsid w:val="00301992"/>
    <w:rsid w:val="0030264C"/>
    <w:rsid w:val="0030335F"/>
    <w:rsid w:val="0030372A"/>
    <w:rsid w:val="00303F3C"/>
    <w:rsid w:val="003047DA"/>
    <w:rsid w:val="00305495"/>
    <w:rsid w:val="00305696"/>
    <w:rsid w:val="00307BA8"/>
    <w:rsid w:val="00310D0A"/>
    <w:rsid w:val="003119D0"/>
    <w:rsid w:val="003142A5"/>
    <w:rsid w:val="00314ACE"/>
    <w:rsid w:val="00315513"/>
    <w:rsid w:val="003159FF"/>
    <w:rsid w:val="00316EEE"/>
    <w:rsid w:val="0031768A"/>
    <w:rsid w:val="00317E00"/>
    <w:rsid w:val="00320370"/>
    <w:rsid w:val="0032175F"/>
    <w:rsid w:val="0032281A"/>
    <w:rsid w:val="00324B22"/>
    <w:rsid w:val="0032566E"/>
    <w:rsid w:val="00326B1C"/>
    <w:rsid w:val="00326F66"/>
    <w:rsid w:val="00330475"/>
    <w:rsid w:val="003332B2"/>
    <w:rsid w:val="00334378"/>
    <w:rsid w:val="003345E3"/>
    <w:rsid w:val="003347D4"/>
    <w:rsid w:val="00335D1A"/>
    <w:rsid w:val="00335EA6"/>
    <w:rsid w:val="0033630D"/>
    <w:rsid w:val="003376E9"/>
    <w:rsid w:val="00337B00"/>
    <w:rsid w:val="0034370F"/>
    <w:rsid w:val="00343E32"/>
    <w:rsid w:val="00344BE9"/>
    <w:rsid w:val="00345819"/>
    <w:rsid w:val="00345A05"/>
    <w:rsid w:val="00345BD8"/>
    <w:rsid w:val="0034735F"/>
    <w:rsid w:val="00350730"/>
    <w:rsid w:val="0035092A"/>
    <w:rsid w:val="00350C7C"/>
    <w:rsid w:val="00350D36"/>
    <w:rsid w:val="00351743"/>
    <w:rsid w:val="0036022B"/>
    <w:rsid w:val="00360367"/>
    <w:rsid w:val="00362363"/>
    <w:rsid w:val="003629D1"/>
    <w:rsid w:val="00362A8E"/>
    <w:rsid w:val="00363624"/>
    <w:rsid w:val="003637A8"/>
    <w:rsid w:val="0036615F"/>
    <w:rsid w:val="0036652B"/>
    <w:rsid w:val="0036790D"/>
    <w:rsid w:val="00371DFA"/>
    <w:rsid w:val="003724B0"/>
    <w:rsid w:val="0037302B"/>
    <w:rsid w:val="00373D86"/>
    <w:rsid w:val="00375C3E"/>
    <w:rsid w:val="00376B05"/>
    <w:rsid w:val="003777D5"/>
    <w:rsid w:val="00380158"/>
    <w:rsid w:val="003814D3"/>
    <w:rsid w:val="003828DE"/>
    <w:rsid w:val="00383A24"/>
    <w:rsid w:val="003850F7"/>
    <w:rsid w:val="003916C2"/>
    <w:rsid w:val="00393F7B"/>
    <w:rsid w:val="003950E1"/>
    <w:rsid w:val="0039530C"/>
    <w:rsid w:val="0039552F"/>
    <w:rsid w:val="00395665"/>
    <w:rsid w:val="00395B7C"/>
    <w:rsid w:val="00396FF6"/>
    <w:rsid w:val="00397586"/>
    <w:rsid w:val="00397648"/>
    <w:rsid w:val="00397F1A"/>
    <w:rsid w:val="003A098D"/>
    <w:rsid w:val="003A1572"/>
    <w:rsid w:val="003A2384"/>
    <w:rsid w:val="003A247E"/>
    <w:rsid w:val="003A377C"/>
    <w:rsid w:val="003A3C34"/>
    <w:rsid w:val="003A7B6B"/>
    <w:rsid w:val="003B3CBA"/>
    <w:rsid w:val="003B4B5D"/>
    <w:rsid w:val="003B5F9B"/>
    <w:rsid w:val="003B6002"/>
    <w:rsid w:val="003C084B"/>
    <w:rsid w:val="003C0FA3"/>
    <w:rsid w:val="003C128A"/>
    <w:rsid w:val="003C2B8E"/>
    <w:rsid w:val="003C362C"/>
    <w:rsid w:val="003C3AA7"/>
    <w:rsid w:val="003C3E56"/>
    <w:rsid w:val="003C408E"/>
    <w:rsid w:val="003C51DF"/>
    <w:rsid w:val="003C55E0"/>
    <w:rsid w:val="003C5B53"/>
    <w:rsid w:val="003C769E"/>
    <w:rsid w:val="003C76BC"/>
    <w:rsid w:val="003C790B"/>
    <w:rsid w:val="003D0846"/>
    <w:rsid w:val="003D17DD"/>
    <w:rsid w:val="003D408D"/>
    <w:rsid w:val="003D46EB"/>
    <w:rsid w:val="003E06F5"/>
    <w:rsid w:val="003E1001"/>
    <w:rsid w:val="003E1A4C"/>
    <w:rsid w:val="003E22A7"/>
    <w:rsid w:val="003E54C7"/>
    <w:rsid w:val="003E62FA"/>
    <w:rsid w:val="003E75A3"/>
    <w:rsid w:val="003E7DD2"/>
    <w:rsid w:val="003F1AE1"/>
    <w:rsid w:val="003F23C9"/>
    <w:rsid w:val="003F272B"/>
    <w:rsid w:val="003F36B0"/>
    <w:rsid w:val="003F4CD7"/>
    <w:rsid w:val="003F610D"/>
    <w:rsid w:val="003F7C56"/>
    <w:rsid w:val="00400121"/>
    <w:rsid w:val="004002F1"/>
    <w:rsid w:val="004009CF"/>
    <w:rsid w:val="004018DD"/>
    <w:rsid w:val="004046D4"/>
    <w:rsid w:val="004069A5"/>
    <w:rsid w:val="004106CC"/>
    <w:rsid w:val="00412C05"/>
    <w:rsid w:val="004146AE"/>
    <w:rsid w:val="00416358"/>
    <w:rsid w:val="0041713E"/>
    <w:rsid w:val="004179D7"/>
    <w:rsid w:val="004213C8"/>
    <w:rsid w:val="00421A4B"/>
    <w:rsid w:val="00422D2B"/>
    <w:rsid w:val="00423DEB"/>
    <w:rsid w:val="00424372"/>
    <w:rsid w:val="004243D7"/>
    <w:rsid w:val="00426307"/>
    <w:rsid w:val="004264CC"/>
    <w:rsid w:val="00426F7D"/>
    <w:rsid w:val="0042771E"/>
    <w:rsid w:val="004278E4"/>
    <w:rsid w:val="004327B6"/>
    <w:rsid w:val="00432E92"/>
    <w:rsid w:val="004330AD"/>
    <w:rsid w:val="0043336E"/>
    <w:rsid w:val="00433EEE"/>
    <w:rsid w:val="00435D2B"/>
    <w:rsid w:val="00436511"/>
    <w:rsid w:val="00437633"/>
    <w:rsid w:val="004401DE"/>
    <w:rsid w:val="00440997"/>
    <w:rsid w:val="00441850"/>
    <w:rsid w:val="0044268D"/>
    <w:rsid w:val="00442692"/>
    <w:rsid w:val="00443031"/>
    <w:rsid w:val="004432CE"/>
    <w:rsid w:val="00444DDF"/>
    <w:rsid w:val="00444E8B"/>
    <w:rsid w:val="004455B7"/>
    <w:rsid w:val="004458D1"/>
    <w:rsid w:val="00446484"/>
    <w:rsid w:val="00446558"/>
    <w:rsid w:val="0044782D"/>
    <w:rsid w:val="00450374"/>
    <w:rsid w:val="00450C93"/>
    <w:rsid w:val="00450F59"/>
    <w:rsid w:val="00451E0D"/>
    <w:rsid w:val="00453F6B"/>
    <w:rsid w:val="00454E11"/>
    <w:rsid w:val="004559C0"/>
    <w:rsid w:val="00455D69"/>
    <w:rsid w:val="00461EE0"/>
    <w:rsid w:val="00461FB7"/>
    <w:rsid w:val="00462DE5"/>
    <w:rsid w:val="0046639C"/>
    <w:rsid w:val="00466D53"/>
    <w:rsid w:val="004670E1"/>
    <w:rsid w:val="00467976"/>
    <w:rsid w:val="00471E6C"/>
    <w:rsid w:val="00474931"/>
    <w:rsid w:val="0047519F"/>
    <w:rsid w:val="004767DE"/>
    <w:rsid w:val="004770D8"/>
    <w:rsid w:val="0047733D"/>
    <w:rsid w:val="0047767A"/>
    <w:rsid w:val="0048099B"/>
    <w:rsid w:val="00481A41"/>
    <w:rsid w:val="0048328D"/>
    <w:rsid w:val="00483911"/>
    <w:rsid w:val="00483A04"/>
    <w:rsid w:val="00483E87"/>
    <w:rsid w:val="00487A1A"/>
    <w:rsid w:val="004900BE"/>
    <w:rsid w:val="004906D0"/>
    <w:rsid w:val="00490CE4"/>
    <w:rsid w:val="0049150F"/>
    <w:rsid w:val="0049154C"/>
    <w:rsid w:val="00491E89"/>
    <w:rsid w:val="004947FC"/>
    <w:rsid w:val="004960AA"/>
    <w:rsid w:val="00496333"/>
    <w:rsid w:val="00496570"/>
    <w:rsid w:val="004977A9"/>
    <w:rsid w:val="0049790C"/>
    <w:rsid w:val="004A14FC"/>
    <w:rsid w:val="004A159A"/>
    <w:rsid w:val="004A1C2F"/>
    <w:rsid w:val="004A2712"/>
    <w:rsid w:val="004A4335"/>
    <w:rsid w:val="004A4995"/>
    <w:rsid w:val="004A609A"/>
    <w:rsid w:val="004A6D21"/>
    <w:rsid w:val="004A7F74"/>
    <w:rsid w:val="004B0EFC"/>
    <w:rsid w:val="004B2089"/>
    <w:rsid w:val="004B2558"/>
    <w:rsid w:val="004B2CE1"/>
    <w:rsid w:val="004B3235"/>
    <w:rsid w:val="004B3FB1"/>
    <w:rsid w:val="004B5A41"/>
    <w:rsid w:val="004B626C"/>
    <w:rsid w:val="004B749B"/>
    <w:rsid w:val="004B7768"/>
    <w:rsid w:val="004B7B29"/>
    <w:rsid w:val="004B7CE3"/>
    <w:rsid w:val="004C19E2"/>
    <w:rsid w:val="004C1B17"/>
    <w:rsid w:val="004C1D5B"/>
    <w:rsid w:val="004C2A51"/>
    <w:rsid w:val="004C3313"/>
    <w:rsid w:val="004C44E5"/>
    <w:rsid w:val="004C4F77"/>
    <w:rsid w:val="004C52E5"/>
    <w:rsid w:val="004C7542"/>
    <w:rsid w:val="004C7DC2"/>
    <w:rsid w:val="004D1B3C"/>
    <w:rsid w:val="004D2CCF"/>
    <w:rsid w:val="004D47A5"/>
    <w:rsid w:val="004D6ABC"/>
    <w:rsid w:val="004D7690"/>
    <w:rsid w:val="004D7A0A"/>
    <w:rsid w:val="004E05AC"/>
    <w:rsid w:val="004E0EB6"/>
    <w:rsid w:val="004E0FA0"/>
    <w:rsid w:val="004E109A"/>
    <w:rsid w:val="004E1E6B"/>
    <w:rsid w:val="004E23A9"/>
    <w:rsid w:val="004E3314"/>
    <w:rsid w:val="004E6228"/>
    <w:rsid w:val="004E62F6"/>
    <w:rsid w:val="004F1CDD"/>
    <w:rsid w:val="004F2F37"/>
    <w:rsid w:val="004F44A0"/>
    <w:rsid w:val="004F45C4"/>
    <w:rsid w:val="004F4B89"/>
    <w:rsid w:val="004F50AE"/>
    <w:rsid w:val="004F56A5"/>
    <w:rsid w:val="004F5819"/>
    <w:rsid w:val="004F645F"/>
    <w:rsid w:val="004F6940"/>
    <w:rsid w:val="004F7738"/>
    <w:rsid w:val="004F7A90"/>
    <w:rsid w:val="0050018C"/>
    <w:rsid w:val="00501D50"/>
    <w:rsid w:val="005028B5"/>
    <w:rsid w:val="0050351B"/>
    <w:rsid w:val="00504B12"/>
    <w:rsid w:val="00505BA5"/>
    <w:rsid w:val="0051162A"/>
    <w:rsid w:val="00512368"/>
    <w:rsid w:val="005132C1"/>
    <w:rsid w:val="00513498"/>
    <w:rsid w:val="0051402A"/>
    <w:rsid w:val="0051420D"/>
    <w:rsid w:val="005155F0"/>
    <w:rsid w:val="005172EF"/>
    <w:rsid w:val="00517314"/>
    <w:rsid w:val="0051740E"/>
    <w:rsid w:val="005177F2"/>
    <w:rsid w:val="00520395"/>
    <w:rsid w:val="0052043B"/>
    <w:rsid w:val="00520644"/>
    <w:rsid w:val="0052083C"/>
    <w:rsid w:val="00522904"/>
    <w:rsid w:val="00523D97"/>
    <w:rsid w:val="005247D2"/>
    <w:rsid w:val="00525776"/>
    <w:rsid w:val="005269FD"/>
    <w:rsid w:val="00527523"/>
    <w:rsid w:val="00527E5A"/>
    <w:rsid w:val="00530F98"/>
    <w:rsid w:val="00532511"/>
    <w:rsid w:val="00532873"/>
    <w:rsid w:val="00532AB7"/>
    <w:rsid w:val="0053477E"/>
    <w:rsid w:val="00535CFA"/>
    <w:rsid w:val="00536079"/>
    <w:rsid w:val="00537139"/>
    <w:rsid w:val="0053784D"/>
    <w:rsid w:val="00540228"/>
    <w:rsid w:val="0054049F"/>
    <w:rsid w:val="00541139"/>
    <w:rsid w:val="00541293"/>
    <w:rsid w:val="00541FB3"/>
    <w:rsid w:val="00542CE2"/>
    <w:rsid w:val="00544222"/>
    <w:rsid w:val="00544AD4"/>
    <w:rsid w:val="00545296"/>
    <w:rsid w:val="00546050"/>
    <w:rsid w:val="00546577"/>
    <w:rsid w:val="005478AA"/>
    <w:rsid w:val="00547AE5"/>
    <w:rsid w:val="00547F33"/>
    <w:rsid w:val="00550B82"/>
    <w:rsid w:val="0055134D"/>
    <w:rsid w:val="00551E41"/>
    <w:rsid w:val="00553B89"/>
    <w:rsid w:val="005543D9"/>
    <w:rsid w:val="00554776"/>
    <w:rsid w:val="00555629"/>
    <w:rsid w:val="00557322"/>
    <w:rsid w:val="00560D0D"/>
    <w:rsid w:val="0056143C"/>
    <w:rsid w:val="005626C8"/>
    <w:rsid w:val="005634F3"/>
    <w:rsid w:val="0057194C"/>
    <w:rsid w:val="00571B7C"/>
    <w:rsid w:val="00573704"/>
    <w:rsid w:val="005737BC"/>
    <w:rsid w:val="0057408C"/>
    <w:rsid w:val="00574CBB"/>
    <w:rsid w:val="005776A3"/>
    <w:rsid w:val="005800DF"/>
    <w:rsid w:val="00581A8B"/>
    <w:rsid w:val="00581E2A"/>
    <w:rsid w:val="005836A7"/>
    <w:rsid w:val="00583D2D"/>
    <w:rsid w:val="00584C52"/>
    <w:rsid w:val="00584DDC"/>
    <w:rsid w:val="00585B36"/>
    <w:rsid w:val="00586DEC"/>
    <w:rsid w:val="005870D2"/>
    <w:rsid w:val="0058713D"/>
    <w:rsid w:val="00587654"/>
    <w:rsid w:val="00587E8E"/>
    <w:rsid w:val="00587FC1"/>
    <w:rsid w:val="005905AC"/>
    <w:rsid w:val="00591166"/>
    <w:rsid w:val="00591351"/>
    <w:rsid w:val="0059374B"/>
    <w:rsid w:val="00595626"/>
    <w:rsid w:val="0059571F"/>
    <w:rsid w:val="0059579F"/>
    <w:rsid w:val="00595C49"/>
    <w:rsid w:val="005A05F3"/>
    <w:rsid w:val="005A093B"/>
    <w:rsid w:val="005A0AAD"/>
    <w:rsid w:val="005A10D5"/>
    <w:rsid w:val="005A10E7"/>
    <w:rsid w:val="005A19DA"/>
    <w:rsid w:val="005A1AC9"/>
    <w:rsid w:val="005A1BBB"/>
    <w:rsid w:val="005A23AB"/>
    <w:rsid w:val="005A36FB"/>
    <w:rsid w:val="005A45B1"/>
    <w:rsid w:val="005A589B"/>
    <w:rsid w:val="005A64C9"/>
    <w:rsid w:val="005A68BE"/>
    <w:rsid w:val="005B2CC3"/>
    <w:rsid w:val="005B3347"/>
    <w:rsid w:val="005B3621"/>
    <w:rsid w:val="005B46A8"/>
    <w:rsid w:val="005B4CE1"/>
    <w:rsid w:val="005B5338"/>
    <w:rsid w:val="005B554F"/>
    <w:rsid w:val="005B60EA"/>
    <w:rsid w:val="005B7F38"/>
    <w:rsid w:val="005C073B"/>
    <w:rsid w:val="005C155E"/>
    <w:rsid w:val="005C22A2"/>
    <w:rsid w:val="005C4795"/>
    <w:rsid w:val="005C55BB"/>
    <w:rsid w:val="005C76EA"/>
    <w:rsid w:val="005C7C49"/>
    <w:rsid w:val="005D06CC"/>
    <w:rsid w:val="005D27A5"/>
    <w:rsid w:val="005D3D88"/>
    <w:rsid w:val="005D7956"/>
    <w:rsid w:val="005E19A6"/>
    <w:rsid w:val="005E1DD2"/>
    <w:rsid w:val="005E3D95"/>
    <w:rsid w:val="005E464C"/>
    <w:rsid w:val="005E5EA4"/>
    <w:rsid w:val="005F14F3"/>
    <w:rsid w:val="005F225E"/>
    <w:rsid w:val="005F23EE"/>
    <w:rsid w:val="005F2A88"/>
    <w:rsid w:val="005F43D9"/>
    <w:rsid w:val="005F5FFA"/>
    <w:rsid w:val="005F7045"/>
    <w:rsid w:val="005F719C"/>
    <w:rsid w:val="006013A2"/>
    <w:rsid w:val="0060166A"/>
    <w:rsid w:val="006031DE"/>
    <w:rsid w:val="00603FC5"/>
    <w:rsid w:val="0060676E"/>
    <w:rsid w:val="00606BEE"/>
    <w:rsid w:val="00607A53"/>
    <w:rsid w:val="00610122"/>
    <w:rsid w:val="00610B1B"/>
    <w:rsid w:val="00611AC7"/>
    <w:rsid w:val="006127C1"/>
    <w:rsid w:val="006134EA"/>
    <w:rsid w:val="00614AE0"/>
    <w:rsid w:val="00614FE1"/>
    <w:rsid w:val="0061614D"/>
    <w:rsid w:val="00621348"/>
    <w:rsid w:val="00623F44"/>
    <w:rsid w:val="0062483B"/>
    <w:rsid w:val="006249EC"/>
    <w:rsid w:val="00624E2B"/>
    <w:rsid w:val="00626CFF"/>
    <w:rsid w:val="00627051"/>
    <w:rsid w:val="00627841"/>
    <w:rsid w:val="006304A9"/>
    <w:rsid w:val="00630753"/>
    <w:rsid w:val="00631837"/>
    <w:rsid w:val="00631954"/>
    <w:rsid w:val="00631C6E"/>
    <w:rsid w:val="006346C6"/>
    <w:rsid w:val="00634A9E"/>
    <w:rsid w:val="0063509A"/>
    <w:rsid w:val="00635844"/>
    <w:rsid w:val="00637C45"/>
    <w:rsid w:val="006403B9"/>
    <w:rsid w:val="006408BB"/>
    <w:rsid w:val="00640F0F"/>
    <w:rsid w:val="00642995"/>
    <w:rsid w:val="00642ECE"/>
    <w:rsid w:val="00643565"/>
    <w:rsid w:val="006437BB"/>
    <w:rsid w:val="00643857"/>
    <w:rsid w:val="0064482C"/>
    <w:rsid w:val="00644BA2"/>
    <w:rsid w:val="006457CE"/>
    <w:rsid w:val="006460A9"/>
    <w:rsid w:val="00646ECF"/>
    <w:rsid w:val="0064768C"/>
    <w:rsid w:val="00647B02"/>
    <w:rsid w:val="00650D11"/>
    <w:rsid w:val="00651CE0"/>
    <w:rsid w:val="00657A3E"/>
    <w:rsid w:val="006610AF"/>
    <w:rsid w:val="00664924"/>
    <w:rsid w:val="006659F7"/>
    <w:rsid w:val="0067080E"/>
    <w:rsid w:val="00671D04"/>
    <w:rsid w:val="00672E50"/>
    <w:rsid w:val="00672E79"/>
    <w:rsid w:val="00673826"/>
    <w:rsid w:val="0067560B"/>
    <w:rsid w:val="00675D04"/>
    <w:rsid w:val="0068184C"/>
    <w:rsid w:val="00681A8A"/>
    <w:rsid w:val="006837C3"/>
    <w:rsid w:val="0068419E"/>
    <w:rsid w:val="00684B18"/>
    <w:rsid w:val="00686561"/>
    <w:rsid w:val="00686568"/>
    <w:rsid w:val="00686681"/>
    <w:rsid w:val="00686E68"/>
    <w:rsid w:val="0068755F"/>
    <w:rsid w:val="006875E2"/>
    <w:rsid w:val="00690B1F"/>
    <w:rsid w:val="0069298B"/>
    <w:rsid w:val="006929E3"/>
    <w:rsid w:val="00692C5A"/>
    <w:rsid w:val="006938DD"/>
    <w:rsid w:val="00694569"/>
    <w:rsid w:val="00694C09"/>
    <w:rsid w:val="00695BE3"/>
    <w:rsid w:val="00696B09"/>
    <w:rsid w:val="0069795A"/>
    <w:rsid w:val="006A04E1"/>
    <w:rsid w:val="006A1F17"/>
    <w:rsid w:val="006A39BC"/>
    <w:rsid w:val="006A3DDF"/>
    <w:rsid w:val="006A3E4C"/>
    <w:rsid w:val="006A4073"/>
    <w:rsid w:val="006A4C83"/>
    <w:rsid w:val="006A4F35"/>
    <w:rsid w:val="006A608E"/>
    <w:rsid w:val="006A7538"/>
    <w:rsid w:val="006A7D70"/>
    <w:rsid w:val="006B1357"/>
    <w:rsid w:val="006B1556"/>
    <w:rsid w:val="006B33E3"/>
    <w:rsid w:val="006B3FD5"/>
    <w:rsid w:val="006B55F8"/>
    <w:rsid w:val="006B69B3"/>
    <w:rsid w:val="006B7D0F"/>
    <w:rsid w:val="006C00AC"/>
    <w:rsid w:val="006C0876"/>
    <w:rsid w:val="006C08D2"/>
    <w:rsid w:val="006C179E"/>
    <w:rsid w:val="006C45BE"/>
    <w:rsid w:val="006C4C83"/>
    <w:rsid w:val="006C4DE6"/>
    <w:rsid w:val="006C69F1"/>
    <w:rsid w:val="006C702E"/>
    <w:rsid w:val="006D000E"/>
    <w:rsid w:val="006D01B5"/>
    <w:rsid w:val="006D2538"/>
    <w:rsid w:val="006D29F0"/>
    <w:rsid w:val="006D2ABE"/>
    <w:rsid w:val="006D3504"/>
    <w:rsid w:val="006D5943"/>
    <w:rsid w:val="006D616B"/>
    <w:rsid w:val="006D724D"/>
    <w:rsid w:val="006E000B"/>
    <w:rsid w:val="006E0184"/>
    <w:rsid w:val="006E5B62"/>
    <w:rsid w:val="006E5BC8"/>
    <w:rsid w:val="006E6B9F"/>
    <w:rsid w:val="006E7629"/>
    <w:rsid w:val="006F03E1"/>
    <w:rsid w:val="006F1055"/>
    <w:rsid w:val="006F1194"/>
    <w:rsid w:val="006F16DF"/>
    <w:rsid w:val="006F175A"/>
    <w:rsid w:val="006F18B4"/>
    <w:rsid w:val="006F2C96"/>
    <w:rsid w:val="006F39C6"/>
    <w:rsid w:val="006F3A31"/>
    <w:rsid w:val="006F3DFD"/>
    <w:rsid w:val="006F515A"/>
    <w:rsid w:val="00700B80"/>
    <w:rsid w:val="0070465C"/>
    <w:rsid w:val="007046AF"/>
    <w:rsid w:val="00705270"/>
    <w:rsid w:val="00705C4F"/>
    <w:rsid w:val="00706137"/>
    <w:rsid w:val="007064FF"/>
    <w:rsid w:val="00707188"/>
    <w:rsid w:val="00707711"/>
    <w:rsid w:val="00707EB1"/>
    <w:rsid w:val="00711B81"/>
    <w:rsid w:val="00712425"/>
    <w:rsid w:val="007129A1"/>
    <w:rsid w:val="00712D60"/>
    <w:rsid w:val="007131C6"/>
    <w:rsid w:val="0071421D"/>
    <w:rsid w:val="0071585A"/>
    <w:rsid w:val="00715AA8"/>
    <w:rsid w:val="007161E8"/>
    <w:rsid w:val="00717405"/>
    <w:rsid w:val="0071756E"/>
    <w:rsid w:val="007203F0"/>
    <w:rsid w:val="007204E7"/>
    <w:rsid w:val="00720A83"/>
    <w:rsid w:val="00720F1B"/>
    <w:rsid w:val="00721035"/>
    <w:rsid w:val="00721601"/>
    <w:rsid w:val="00722140"/>
    <w:rsid w:val="007232CA"/>
    <w:rsid w:val="00723EAB"/>
    <w:rsid w:val="0072481F"/>
    <w:rsid w:val="00724890"/>
    <w:rsid w:val="00726731"/>
    <w:rsid w:val="00727755"/>
    <w:rsid w:val="00731AF8"/>
    <w:rsid w:val="007322D4"/>
    <w:rsid w:val="0073430B"/>
    <w:rsid w:val="007348EF"/>
    <w:rsid w:val="007363AC"/>
    <w:rsid w:val="00736EEC"/>
    <w:rsid w:val="00737980"/>
    <w:rsid w:val="00737ED3"/>
    <w:rsid w:val="00740693"/>
    <w:rsid w:val="00741633"/>
    <w:rsid w:val="007420E2"/>
    <w:rsid w:val="0074520A"/>
    <w:rsid w:val="00745C2F"/>
    <w:rsid w:val="00746DD4"/>
    <w:rsid w:val="007473CC"/>
    <w:rsid w:val="007510DE"/>
    <w:rsid w:val="00751B8E"/>
    <w:rsid w:val="0075363E"/>
    <w:rsid w:val="00755220"/>
    <w:rsid w:val="00756C97"/>
    <w:rsid w:val="00761653"/>
    <w:rsid w:val="00762330"/>
    <w:rsid w:val="007625E4"/>
    <w:rsid w:val="00762656"/>
    <w:rsid w:val="00762B6B"/>
    <w:rsid w:val="0076427D"/>
    <w:rsid w:val="00764B78"/>
    <w:rsid w:val="007657A5"/>
    <w:rsid w:val="00767ECC"/>
    <w:rsid w:val="007703DB"/>
    <w:rsid w:val="007705EF"/>
    <w:rsid w:val="0077344E"/>
    <w:rsid w:val="00773D96"/>
    <w:rsid w:val="00773FCC"/>
    <w:rsid w:val="00774DE4"/>
    <w:rsid w:val="00777056"/>
    <w:rsid w:val="00777196"/>
    <w:rsid w:val="007773A8"/>
    <w:rsid w:val="007774FA"/>
    <w:rsid w:val="00777C0D"/>
    <w:rsid w:val="00780236"/>
    <w:rsid w:val="00781073"/>
    <w:rsid w:val="007820C5"/>
    <w:rsid w:val="00782F5C"/>
    <w:rsid w:val="007833CC"/>
    <w:rsid w:val="00787624"/>
    <w:rsid w:val="00790483"/>
    <w:rsid w:val="00792039"/>
    <w:rsid w:val="00793FA9"/>
    <w:rsid w:val="007949D4"/>
    <w:rsid w:val="00795E3E"/>
    <w:rsid w:val="007979A6"/>
    <w:rsid w:val="007A197D"/>
    <w:rsid w:val="007A1FD9"/>
    <w:rsid w:val="007A4153"/>
    <w:rsid w:val="007A6832"/>
    <w:rsid w:val="007B11AA"/>
    <w:rsid w:val="007B2A64"/>
    <w:rsid w:val="007B3416"/>
    <w:rsid w:val="007B54A2"/>
    <w:rsid w:val="007B669C"/>
    <w:rsid w:val="007B707A"/>
    <w:rsid w:val="007B7900"/>
    <w:rsid w:val="007B7FFD"/>
    <w:rsid w:val="007C1773"/>
    <w:rsid w:val="007C1FEC"/>
    <w:rsid w:val="007C273B"/>
    <w:rsid w:val="007C2785"/>
    <w:rsid w:val="007C37C0"/>
    <w:rsid w:val="007C4091"/>
    <w:rsid w:val="007C5F06"/>
    <w:rsid w:val="007C6444"/>
    <w:rsid w:val="007C69A1"/>
    <w:rsid w:val="007D0BF4"/>
    <w:rsid w:val="007D0EF4"/>
    <w:rsid w:val="007D15B4"/>
    <w:rsid w:val="007D583F"/>
    <w:rsid w:val="007D5BFF"/>
    <w:rsid w:val="007D6797"/>
    <w:rsid w:val="007D6EB9"/>
    <w:rsid w:val="007D748D"/>
    <w:rsid w:val="007E25A6"/>
    <w:rsid w:val="007E3143"/>
    <w:rsid w:val="007E34AA"/>
    <w:rsid w:val="007E3962"/>
    <w:rsid w:val="007E558F"/>
    <w:rsid w:val="007E70AD"/>
    <w:rsid w:val="007E73A2"/>
    <w:rsid w:val="007E75D2"/>
    <w:rsid w:val="007E7D57"/>
    <w:rsid w:val="007F06C2"/>
    <w:rsid w:val="007F2701"/>
    <w:rsid w:val="007F28D7"/>
    <w:rsid w:val="007F2A95"/>
    <w:rsid w:val="007F35D9"/>
    <w:rsid w:val="007F4972"/>
    <w:rsid w:val="007F513A"/>
    <w:rsid w:val="007F5ED3"/>
    <w:rsid w:val="007F62E7"/>
    <w:rsid w:val="007F66FB"/>
    <w:rsid w:val="008005B7"/>
    <w:rsid w:val="0080110F"/>
    <w:rsid w:val="008015D3"/>
    <w:rsid w:val="008022D6"/>
    <w:rsid w:val="00803405"/>
    <w:rsid w:val="008038EB"/>
    <w:rsid w:val="0080588D"/>
    <w:rsid w:val="00807C6B"/>
    <w:rsid w:val="00810158"/>
    <w:rsid w:val="00810C28"/>
    <w:rsid w:val="0081120F"/>
    <w:rsid w:val="00814280"/>
    <w:rsid w:val="00814F9A"/>
    <w:rsid w:val="00814FF6"/>
    <w:rsid w:val="008157A1"/>
    <w:rsid w:val="008159C3"/>
    <w:rsid w:val="00815AA4"/>
    <w:rsid w:val="00815C3A"/>
    <w:rsid w:val="00815DE5"/>
    <w:rsid w:val="00816565"/>
    <w:rsid w:val="0081691A"/>
    <w:rsid w:val="00817339"/>
    <w:rsid w:val="008215B3"/>
    <w:rsid w:val="00823E3B"/>
    <w:rsid w:val="0082465C"/>
    <w:rsid w:val="0082502E"/>
    <w:rsid w:val="00826C42"/>
    <w:rsid w:val="008311E8"/>
    <w:rsid w:val="0083260A"/>
    <w:rsid w:val="00833385"/>
    <w:rsid w:val="00833AEE"/>
    <w:rsid w:val="008357E8"/>
    <w:rsid w:val="00835F08"/>
    <w:rsid w:val="00835F94"/>
    <w:rsid w:val="008379E2"/>
    <w:rsid w:val="00837B8B"/>
    <w:rsid w:val="00840719"/>
    <w:rsid w:val="00842CE7"/>
    <w:rsid w:val="0084372E"/>
    <w:rsid w:val="00843DE7"/>
    <w:rsid w:val="0084465D"/>
    <w:rsid w:val="00844DF7"/>
    <w:rsid w:val="008500DD"/>
    <w:rsid w:val="008515AD"/>
    <w:rsid w:val="00852111"/>
    <w:rsid w:val="008524AC"/>
    <w:rsid w:val="00853D76"/>
    <w:rsid w:val="008540A6"/>
    <w:rsid w:val="008555BB"/>
    <w:rsid w:val="00860116"/>
    <w:rsid w:val="008614C2"/>
    <w:rsid w:val="008630DA"/>
    <w:rsid w:val="00863D62"/>
    <w:rsid w:val="008644C3"/>
    <w:rsid w:val="008648B9"/>
    <w:rsid w:val="00865813"/>
    <w:rsid w:val="00872109"/>
    <w:rsid w:val="00872565"/>
    <w:rsid w:val="008726C7"/>
    <w:rsid w:val="00872F34"/>
    <w:rsid w:val="00873192"/>
    <w:rsid w:val="00874791"/>
    <w:rsid w:val="00874846"/>
    <w:rsid w:val="00876C16"/>
    <w:rsid w:val="00876C62"/>
    <w:rsid w:val="0087722E"/>
    <w:rsid w:val="008773C9"/>
    <w:rsid w:val="008775ED"/>
    <w:rsid w:val="008812E5"/>
    <w:rsid w:val="00881607"/>
    <w:rsid w:val="008823D8"/>
    <w:rsid w:val="0088384C"/>
    <w:rsid w:val="008859A5"/>
    <w:rsid w:val="00886186"/>
    <w:rsid w:val="00886188"/>
    <w:rsid w:val="00886B34"/>
    <w:rsid w:val="00886DF6"/>
    <w:rsid w:val="00892B3D"/>
    <w:rsid w:val="00893473"/>
    <w:rsid w:val="00893E3F"/>
    <w:rsid w:val="008953C5"/>
    <w:rsid w:val="008960C0"/>
    <w:rsid w:val="008963E9"/>
    <w:rsid w:val="00896B62"/>
    <w:rsid w:val="00896C64"/>
    <w:rsid w:val="008A280C"/>
    <w:rsid w:val="008A2A7F"/>
    <w:rsid w:val="008A2AEA"/>
    <w:rsid w:val="008A423B"/>
    <w:rsid w:val="008A4F07"/>
    <w:rsid w:val="008A52D1"/>
    <w:rsid w:val="008A7417"/>
    <w:rsid w:val="008A7FB4"/>
    <w:rsid w:val="008B12AD"/>
    <w:rsid w:val="008B2550"/>
    <w:rsid w:val="008B2BF4"/>
    <w:rsid w:val="008B43AD"/>
    <w:rsid w:val="008B69FE"/>
    <w:rsid w:val="008B7DAA"/>
    <w:rsid w:val="008C0874"/>
    <w:rsid w:val="008C169B"/>
    <w:rsid w:val="008C16D8"/>
    <w:rsid w:val="008C1EBC"/>
    <w:rsid w:val="008C24DB"/>
    <w:rsid w:val="008C3171"/>
    <w:rsid w:val="008C51A1"/>
    <w:rsid w:val="008C7CDD"/>
    <w:rsid w:val="008D072C"/>
    <w:rsid w:val="008D155E"/>
    <w:rsid w:val="008D210E"/>
    <w:rsid w:val="008D4A60"/>
    <w:rsid w:val="008D56B7"/>
    <w:rsid w:val="008D67C8"/>
    <w:rsid w:val="008D68D0"/>
    <w:rsid w:val="008E2313"/>
    <w:rsid w:val="008E2F3B"/>
    <w:rsid w:val="008E35BB"/>
    <w:rsid w:val="008E3CC5"/>
    <w:rsid w:val="008E3D7A"/>
    <w:rsid w:val="008E3DC2"/>
    <w:rsid w:val="008E4119"/>
    <w:rsid w:val="008E768C"/>
    <w:rsid w:val="008E79CF"/>
    <w:rsid w:val="008F1A4F"/>
    <w:rsid w:val="008F2A81"/>
    <w:rsid w:val="008F485F"/>
    <w:rsid w:val="008F4CB4"/>
    <w:rsid w:val="008F4E40"/>
    <w:rsid w:val="008F56DF"/>
    <w:rsid w:val="008F71BA"/>
    <w:rsid w:val="00901A22"/>
    <w:rsid w:val="00903033"/>
    <w:rsid w:val="009032C4"/>
    <w:rsid w:val="00903C49"/>
    <w:rsid w:val="00904BA5"/>
    <w:rsid w:val="00904DED"/>
    <w:rsid w:val="00905020"/>
    <w:rsid w:val="009066CC"/>
    <w:rsid w:val="00906DB4"/>
    <w:rsid w:val="0090724D"/>
    <w:rsid w:val="009119B8"/>
    <w:rsid w:val="00911CAA"/>
    <w:rsid w:val="009135AC"/>
    <w:rsid w:val="009141A6"/>
    <w:rsid w:val="00914636"/>
    <w:rsid w:val="009151FF"/>
    <w:rsid w:val="009152AB"/>
    <w:rsid w:val="009158DF"/>
    <w:rsid w:val="009214B3"/>
    <w:rsid w:val="009223A3"/>
    <w:rsid w:val="00922784"/>
    <w:rsid w:val="00925069"/>
    <w:rsid w:val="009267D3"/>
    <w:rsid w:val="00926841"/>
    <w:rsid w:val="00927414"/>
    <w:rsid w:val="009306E9"/>
    <w:rsid w:val="00931CCE"/>
    <w:rsid w:val="00932457"/>
    <w:rsid w:val="00932620"/>
    <w:rsid w:val="0093361A"/>
    <w:rsid w:val="009336D2"/>
    <w:rsid w:val="009336E0"/>
    <w:rsid w:val="009337EE"/>
    <w:rsid w:val="00933A1A"/>
    <w:rsid w:val="00933E67"/>
    <w:rsid w:val="00935B72"/>
    <w:rsid w:val="00937006"/>
    <w:rsid w:val="00942064"/>
    <w:rsid w:val="00942076"/>
    <w:rsid w:val="009427FE"/>
    <w:rsid w:val="009431C7"/>
    <w:rsid w:val="00944704"/>
    <w:rsid w:val="00944F25"/>
    <w:rsid w:val="009453CE"/>
    <w:rsid w:val="00946EAC"/>
    <w:rsid w:val="00946FE0"/>
    <w:rsid w:val="0094709C"/>
    <w:rsid w:val="00951571"/>
    <w:rsid w:val="0095450F"/>
    <w:rsid w:val="0095451A"/>
    <w:rsid w:val="009546B5"/>
    <w:rsid w:val="00954A4E"/>
    <w:rsid w:val="00954BA1"/>
    <w:rsid w:val="00954EC5"/>
    <w:rsid w:val="009551D2"/>
    <w:rsid w:val="00955A44"/>
    <w:rsid w:val="00955FB8"/>
    <w:rsid w:val="00956570"/>
    <w:rsid w:val="0095716B"/>
    <w:rsid w:val="009601E1"/>
    <w:rsid w:val="00960A92"/>
    <w:rsid w:val="009620C1"/>
    <w:rsid w:val="009622E4"/>
    <w:rsid w:val="009623C6"/>
    <w:rsid w:val="00963A65"/>
    <w:rsid w:val="009645D1"/>
    <w:rsid w:val="00971266"/>
    <w:rsid w:val="00972EEC"/>
    <w:rsid w:val="00973AA3"/>
    <w:rsid w:val="009743D0"/>
    <w:rsid w:val="00974944"/>
    <w:rsid w:val="009753B8"/>
    <w:rsid w:val="00975520"/>
    <w:rsid w:val="00975A23"/>
    <w:rsid w:val="0097709A"/>
    <w:rsid w:val="009800BA"/>
    <w:rsid w:val="0098037C"/>
    <w:rsid w:val="00982204"/>
    <w:rsid w:val="00982826"/>
    <w:rsid w:val="00982D80"/>
    <w:rsid w:val="00983BD5"/>
    <w:rsid w:val="00983C11"/>
    <w:rsid w:val="0098494C"/>
    <w:rsid w:val="009849E1"/>
    <w:rsid w:val="009879D3"/>
    <w:rsid w:val="009924B4"/>
    <w:rsid w:val="0099262B"/>
    <w:rsid w:val="009945BB"/>
    <w:rsid w:val="00994AB1"/>
    <w:rsid w:val="00995183"/>
    <w:rsid w:val="00996F1B"/>
    <w:rsid w:val="00997080"/>
    <w:rsid w:val="009974B5"/>
    <w:rsid w:val="009974D6"/>
    <w:rsid w:val="009A0454"/>
    <w:rsid w:val="009A27D2"/>
    <w:rsid w:val="009A3086"/>
    <w:rsid w:val="009A35C0"/>
    <w:rsid w:val="009A4231"/>
    <w:rsid w:val="009A4C56"/>
    <w:rsid w:val="009B03F6"/>
    <w:rsid w:val="009B1F13"/>
    <w:rsid w:val="009B36C7"/>
    <w:rsid w:val="009B4B52"/>
    <w:rsid w:val="009B704A"/>
    <w:rsid w:val="009B78F7"/>
    <w:rsid w:val="009C1964"/>
    <w:rsid w:val="009C1EE1"/>
    <w:rsid w:val="009C20E2"/>
    <w:rsid w:val="009C34CB"/>
    <w:rsid w:val="009C5C21"/>
    <w:rsid w:val="009C7FC2"/>
    <w:rsid w:val="009D1738"/>
    <w:rsid w:val="009D200D"/>
    <w:rsid w:val="009D2ADB"/>
    <w:rsid w:val="009D3040"/>
    <w:rsid w:val="009D3CEA"/>
    <w:rsid w:val="009D3F75"/>
    <w:rsid w:val="009D4092"/>
    <w:rsid w:val="009D49BD"/>
    <w:rsid w:val="009D6053"/>
    <w:rsid w:val="009E2705"/>
    <w:rsid w:val="009E31F7"/>
    <w:rsid w:val="009E3DB0"/>
    <w:rsid w:val="009E601E"/>
    <w:rsid w:val="009E7992"/>
    <w:rsid w:val="009F0003"/>
    <w:rsid w:val="009F0D46"/>
    <w:rsid w:val="009F13AA"/>
    <w:rsid w:val="009F1DC7"/>
    <w:rsid w:val="009F2A89"/>
    <w:rsid w:val="009F4229"/>
    <w:rsid w:val="009F7600"/>
    <w:rsid w:val="009F7E30"/>
    <w:rsid w:val="00A02C63"/>
    <w:rsid w:val="00A030F4"/>
    <w:rsid w:val="00A0511C"/>
    <w:rsid w:val="00A06C6A"/>
    <w:rsid w:val="00A06E8A"/>
    <w:rsid w:val="00A0737C"/>
    <w:rsid w:val="00A07BED"/>
    <w:rsid w:val="00A1051F"/>
    <w:rsid w:val="00A10609"/>
    <w:rsid w:val="00A11074"/>
    <w:rsid w:val="00A111B0"/>
    <w:rsid w:val="00A12158"/>
    <w:rsid w:val="00A121D3"/>
    <w:rsid w:val="00A136CE"/>
    <w:rsid w:val="00A14A4D"/>
    <w:rsid w:val="00A14BE7"/>
    <w:rsid w:val="00A15430"/>
    <w:rsid w:val="00A15910"/>
    <w:rsid w:val="00A15ACF"/>
    <w:rsid w:val="00A15B2D"/>
    <w:rsid w:val="00A15F0F"/>
    <w:rsid w:val="00A165FF"/>
    <w:rsid w:val="00A20FE7"/>
    <w:rsid w:val="00A2166D"/>
    <w:rsid w:val="00A22144"/>
    <w:rsid w:val="00A23966"/>
    <w:rsid w:val="00A266D5"/>
    <w:rsid w:val="00A27934"/>
    <w:rsid w:val="00A30721"/>
    <w:rsid w:val="00A318D6"/>
    <w:rsid w:val="00A334BB"/>
    <w:rsid w:val="00A3428C"/>
    <w:rsid w:val="00A3645D"/>
    <w:rsid w:val="00A36B95"/>
    <w:rsid w:val="00A3751B"/>
    <w:rsid w:val="00A4110B"/>
    <w:rsid w:val="00A41AEB"/>
    <w:rsid w:val="00A41D88"/>
    <w:rsid w:val="00A42E5F"/>
    <w:rsid w:val="00A433BC"/>
    <w:rsid w:val="00A4387B"/>
    <w:rsid w:val="00A43DAF"/>
    <w:rsid w:val="00A45971"/>
    <w:rsid w:val="00A50065"/>
    <w:rsid w:val="00A51F4A"/>
    <w:rsid w:val="00A52BE0"/>
    <w:rsid w:val="00A568F7"/>
    <w:rsid w:val="00A56913"/>
    <w:rsid w:val="00A56AF2"/>
    <w:rsid w:val="00A57F5F"/>
    <w:rsid w:val="00A6007E"/>
    <w:rsid w:val="00A6082A"/>
    <w:rsid w:val="00A6148F"/>
    <w:rsid w:val="00A61A57"/>
    <w:rsid w:val="00A62042"/>
    <w:rsid w:val="00A6272D"/>
    <w:rsid w:val="00A63897"/>
    <w:rsid w:val="00A64195"/>
    <w:rsid w:val="00A6484B"/>
    <w:rsid w:val="00A67CB7"/>
    <w:rsid w:val="00A721D6"/>
    <w:rsid w:val="00A7334D"/>
    <w:rsid w:val="00A736F3"/>
    <w:rsid w:val="00A7383F"/>
    <w:rsid w:val="00A74C3A"/>
    <w:rsid w:val="00A75F4D"/>
    <w:rsid w:val="00A76089"/>
    <w:rsid w:val="00A77710"/>
    <w:rsid w:val="00A801C0"/>
    <w:rsid w:val="00A81465"/>
    <w:rsid w:val="00A817AE"/>
    <w:rsid w:val="00A83EDB"/>
    <w:rsid w:val="00A8510B"/>
    <w:rsid w:val="00A853F8"/>
    <w:rsid w:val="00A85C10"/>
    <w:rsid w:val="00A867A9"/>
    <w:rsid w:val="00A87401"/>
    <w:rsid w:val="00A87964"/>
    <w:rsid w:val="00A90001"/>
    <w:rsid w:val="00A9430E"/>
    <w:rsid w:val="00A94D6B"/>
    <w:rsid w:val="00A956C3"/>
    <w:rsid w:val="00A95948"/>
    <w:rsid w:val="00AA00A0"/>
    <w:rsid w:val="00AA324C"/>
    <w:rsid w:val="00AA50ED"/>
    <w:rsid w:val="00AA5F16"/>
    <w:rsid w:val="00AA7321"/>
    <w:rsid w:val="00AA773E"/>
    <w:rsid w:val="00AB0B34"/>
    <w:rsid w:val="00AB178E"/>
    <w:rsid w:val="00AB3959"/>
    <w:rsid w:val="00AB3D18"/>
    <w:rsid w:val="00AB4523"/>
    <w:rsid w:val="00AB4568"/>
    <w:rsid w:val="00AB58F9"/>
    <w:rsid w:val="00AB6D94"/>
    <w:rsid w:val="00AB75CF"/>
    <w:rsid w:val="00AC4E93"/>
    <w:rsid w:val="00AC5204"/>
    <w:rsid w:val="00AC5BCD"/>
    <w:rsid w:val="00AC71C6"/>
    <w:rsid w:val="00AC7C61"/>
    <w:rsid w:val="00AC7CBA"/>
    <w:rsid w:val="00AD0E67"/>
    <w:rsid w:val="00AD4BC3"/>
    <w:rsid w:val="00AD546E"/>
    <w:rsid w:val="00AD6927"/>
    <w:rsid w:val="00AE1386"/>
    <w:rsid w:val="00AE2E08"/>
    <w:rsid w:val="00AE4817"/>
    <w:rsid w:val="00AE4947"/>
    <w:rsid w:val="00AE60BB"/>
    <w:rsid w:val="00AE6568"/>
    <w:rsid w:val="00AE73CB"/>
    <w:rsid w:val="00AE755D"/>
    <w:rsid w:val="00AF0F1E"/>
    <w:rsid w:val="00AF28C2"/>
    <w:rsid w:val="00AF4229"/>
    <w:rsid w:val="00AF4416"/>
    <w:rsid w:val="00AF4837"/>
    <w:rsid w:val="00AF48F9"/>
    <w:rsid w:val="00AF4EFF"/>
    <w:rsid w:val="00AF6F8D"/>
    <w:rsid w:val="00AF79B6"/>
    <w:rsid w:val="00AF7A56"/>
    <w:rsid w:val="00B00F05"/>
    <w:rsid w:val="00B00F53"/>
    <w:rsid w:val="00B02721"/>
    <w:rsid w:val="00B02C58"/>
    <w:rsid w:val="00B0507F"/>
    <w:rsid w:val="00B064CE"/>
    <w:rsid w:val="00B06BEA"/>
    <w:rsid w:val="00B07EA3"/>
    <w:rsid w:val="00B1041D"/>
    <w:rsid w:val="00B1141A"/>
    <w:rsid w:val="00B11770"/>
    <w:rsid w:val="00B12473"/>
    <w:rsid w:val="00B150AD"/>
    <w:rsid w:val="00B15B31"/>
    <w:rsid w:val="00B15EA4"/>
    <w:rsid w:val="00B16C8D"/>
    <w:rsid w:val="00B1766B"/>
    <w:rsid w:val="00B178D8"/>
    <w:rsid w:val="00B20248"/>
    <w:rsid w:val="00B215C9"/>
    <w:rsid w:val="00B23123"/>
    <w:rsid w:val="00B2353D"/>
    <w:rsid w:val="00B244C4"/>
    <w:rsid w:val="00B24507"/>
    <w:rsid w:val="00B25474"/>
    <w:rsid w:val="00B2564B"/>
    <w:rsid w:val="00B2566A"/>
    <w:rsid w:val="00B25EF8"/>
    <w:rsid w:val="00B27462"/>
    <w:rsid w:val="00B336C1"/>
    <w:rsid w:val="00B33BDA"/>
    <w:rsid w:val="00B34B8D"/>
    <w:rsid w:val="00B36982"/>
    <w:rsid w:val="00B400C0"/>
    <w:rsid w:val="00B42957"/>
    <w:rsid w:val="00B43378"/>
    <w:rsid w:val="00B45CE2"/>
    <w:rsid w:val="00B46D98"/>
    <w:rsid w:val="00B509BE"/>
    <w:rsid w:val="00B5121D"/>
    <w:rsid w:val="00B51933"/>
    <w:rsid w:val="00B51CAC"/>
    <w:rsid w:val="00B55CE2"/>
    <w:rsid w:val="00B567CE"/>
    <w:rsid w:val="00B57AC0"/>
    <w:rsid w:val="00B605FD"/>
    <w:rsid w:val="00B60E97"/>
    <w:rsid w:val="00B610F5"/>
    <w:rsid w:val="00B611C9"/>
    <w:rsid w:val="00B6575F"/>
    <w:rsid w:val="00B65BBB"/>
    <w:rsid w:val="00B66C9E"/>
    <w:rsid w:val="00B67134"/>
    <w:rsid w:val="00B701DB"/>
    <w:rsid w:val="00B70421"/>
    <w:rsid w:val="00B71404"/>
    <w:rsid w:val="00B71B31"/>
    <w:rsid w:val="00B74E38"/>
    <w:rsid w:val="00B7553C"/>
    <w:rsid w:val="00B757AA"/>
    <w:rsid w:val="00B7603D"/>
    <w:rsid w:val="00B76CBE"/>
    <w:rsid w:val="00B77211"/>
    <w:rsid w:val="00B80161"/>
    <w:rsid w:val="00B82B34"/>
    <w:rsid w:val="00B82DBB"/>
    <w:rsid w:val="00B8599F"/>
    <w:rsid w:val="00B8698B"/>
    <w:rsid w:val="00B86F9C"/>
    <w:rsid w:val="00B87495"/>
    <w:rsid w:val="00B908D2"/>
    <w:rsid w:val="00B91A18"/>
    <w:rsid w:val="00B92588"/>
    <w:rsid w:val="00B94896"/>
    <w:rsid w:val="00B95C85"/>
    <w:rsid w:val="00B96DC3"/>
    <w:rsid w:val="00BA13AF"/>
    <w:rsid w:val="00BA1DF2"/>
    <w:rsid w:val="00BA354A"/>
    <w:rsid w:val="00BA620E"/>
    <w:rsid w:val="00BA65C2"/>
    <w:rsid w:val="00BA7CF7"/>
    <w:rsid w:val="00BB01A0"/>
    <w:rsid w:val="00BB029C"/>
    <w:rsid w:val="00BB086F"/>
    <w:rsid w:val="00BB087C"/>
    <w:rsid w:val="00BB1BB6"/>
    <w:rsid w:val="00BB2D17"/>
    <w:rsid w:val="00BB30B8"/>
    <w:rsid w:val="00BB5083"/>
    <w:rsid w:val="00BB555B"/>
    <w:rsid w:val="00BB713A"/>
    <w:rsid w:val="00BB73A4"/>
    <w:rsid w:val="00BB7794"/>
    <w:rsid w:val="00BB784F"/>
    <w:rsid w:val="00BC07B2"/>
    <w:rsid w:val="00BC0F29"/>
    <w:rsid w:val="00BC263C"/>
    <w:rsid w:val="00BC33EF"/>
    <w:rsid w:val="00BC4696"/>
    <w:rsid w:val="00BC666D"/>
    <w:rsid w:val="00BC6FCA"/>
    <w:rsid w:val="00BD05B6"/>
    <w:rsid w:val="00BD0AFB"/>
    <w:rsid w:val="00BD1036"/>
    <w:rsid w:val="00BD463D"/>
    <w:rsid w:val="00BD561A"/>
    <w:rsid w:val="00BD7276"/>
    <w:rsid w:val="00BE140B"/>
    <w:rsid w:val="00BE3FBD"/>
    <w:rsid w:val="00BE4C0F"/>
    <w:rsid w:val="00BE6E2D"/>
    <w:rsid w:val="00BE6E95"/>
    <w:rsid w:val="00BE77BE"/>
    <w:rsid w:val="00BF0956"/>
    <w:rsid w:val="00BF1D1A"/>
    <w:rsid w:val="00BF33EE"/>
    <w:rsid w:val="00BF3D14"/>
    <w:rsid w:val="00BF48F6"/>
    <w:rsid w:val="00BF4F45"/>
    <w:rsid w:val="00BF54F8"/>
    <w:rsid w:val="00BF6CFA"/>
    <w:rsid w:val="00C01205"/>
    <w:rsid w:val="00C0309B"/>
    <w:rsid w:val="00C04158"/>
    <w:rsid w:val="00C04B9A"/>
    <w:rsid w:val="00C04C6F"/>
    <w:rsid w:val="00C072F8"/>
    <w:rsid w:val="00C10736"/>
    <w:rsid w:val="00C11493"/>
    <w:rsid w:val="00C13738"/>
    <w:rsid w:val="00C13BCF"/>
    <w:rsid w:val="00C15ADD"/>
    <w:rsid w:val="00C16267"/>
    <w:rsid w:val="00C17A03"/>
    <w:rsid w:val="00C17D97"/>
    <w:rsid w:val="00C20ECC"/>
    <w:rsid w:val="00C21AC2"/>
    <w:rsid w:val="00C22719"/>
    <w:rsid w:val="00C24A9A"/>
    <w:rsid w:val="00C2586D"/>
    <w:rsid w:val="00C26B48"/>
    <w:rsid w:val="00C26CCB"/>
    <w:rsid w:val="00C27477"/>
    <w:rsid w:val="00C27B58"/>
    <w:rsid w:val="00C27E2E"/>
    <w:rsid w:val="00C31D79"/>
    <w:rsid w:val="00C3274C"/>
    <w:rsid w:val="00C32BEF"/>
    <w:rsid w:val="00C33234"/>
    <w:rsid w:val="00C3382C"/>
    <w:rsid w:val="00C33968"/>
    <w:rsid w:val="00C339CB"/>
    <w:rsid w:val="00C34FC1"/>
    <w:rsid w:val="00C35A90"/>
    <w:rsid w:val="00C35DCE"/>
    <w:rsid w:val="00C376E5"/>
    <w:rsid w:val="00C40333"/>
    <w:rsid w:val="00C416AD"/>
    <w:rsid w:val="00C41D20"/>
    <w:rsid w:val="00C43566"/>
    <w:rsid w:val="00C43867"/>
    <w:rsid w:val="00C44C1A"/>
    <w:rsid w:val="00C44D73"/>
    <w:rsid w:val="00C44FF6"/>
    <w:rsid w:val="00C45C84"/>
    <w:rsid w:val="00C4798F"/>
    <w:rsid w:val="00C47DAE"/>
    <w:rsid w:val="00C501BE"/>
    <w:rsid w:val="00C55678"/>
    <w:rsid w:val="00C55A95"/>
    <w:rsid w:val="00C560DE"/>
    <w:rsid w:val="00C564E2"/>
    <w:rsid w:val="00C56FDD"/>
    <w:rsid w:val="00C57D1B"/>
    <w:rsid w:val="00C616F9"/>
    <w:rsid w:val="00C62B5C"/>
    <w:rsid w:val="00C63966"/>
    <w:rsid w:val="00C64485"/>
    <w:rsid w:val="00C659F7"/>
    <w:rsid w:val="00C65EE9"/>
    <w:rsid w:val="00C67481"/>
    <w:rsid w:val="00C67AC0"/>
    <w:rsid w:val="00C70F2C"/>
    <w:rsid w:val="00C716A7"/>
    <w:rsid w:val="00C7186F"/>
    <w:rsid w:val="00C71C35"/>
    <w:rsid w:val="00C72D9B"/>
    <w:rsid w:val="00C73C92"/>
    <w:rsid w:val="00C749BC"/>
    <w:rsid w:val="00C75B84"/>
    <w:rsid w:val="00C76D22"/>
    <w:rsid w:val="00C77B00"/>
    <w:rsid w:val="00C80A75"/>
    <w:rsid w:val="00C811DE"/>
    <w:rsid w:val="00C81C46"/>
    <w:rsid w:val="00C82694"/>
    <w:rsid w:val="00C82843"/>
    <w:rsid w:val="00C83638"/>
    <w:rsid w:val="00C84160"/>
    <w:rsid w:val="00C8609B"/>
    <w:rsid w:val="00C865DC"/>
    <w:rsid w:val="00C87156"/>
    <w:rsid w:val="00C902EC"/>
    <w:rsid w:val="00C91AD5"/>
    <w:rsid w:val="00C9210B"/>
    <w:rsid w:val="00C93DF7"/>
    <w:rsid w:val="00C94851"/>
    <w:rsid w:val="00C9570B"/>
    <w:rsid w:val="00C9654B"/>
    <w:rsid w:val="00C979C2"/>
    <w:rsid w:val="00CA01E1"/>
    <w:rsid w:val="00CA1B0E"/>
    <w:rsid w:val="00CA354E"/>
    <w:rsid w:val="00CA4580"/>
    <w:rsid w:val="00CB066B"/>
    <w:rsid w:val="00CB077C"/>
    <w:rsid w:val="00CB2C43"/>
    <w:rsid w:val="00CB3607"/>
    <w:rsid w:val="00CB3630"/>
    <w:rsid w:val="00CB3A86"/>
    <w:rsid w:val="00CB3F40"/>
    <w:rsid w:val="00CB44A6"/>
    <w:rsid w:val="00CB479B"/>
    <w:rsid w:val="00CB51BA"/>
    <w:rsid w:val="00CB5A2E"/>
    <w:rsid w:val="00CB5CFC"/>
    <w:rsid w:val="00CB70A4"/>
    <w:rsid w:val="00CB78AB"/>
    <w:rsid w:val="00CC061B"/>
    <w:rsid w:val="00CC0BF9"/>
    <w:rsid w:val="00CC142C"/>
    <w:rsid w:val="00CC1A6A"/>
    <w:rsid w:val="00CC1E77"/>
    <w:rsid w:val="00CC1F96"/>
    <w:rsid w:val="00CC2DF9"/>
    <w:rsid w:val="00CC3E10"/>
    <w:rsid w:val="00CD0077"/>
    <w:rsid w:val="00CD0FA3"/>
    <w:rsid w:val="00CD247B"/>
    <w:rsid w:val="00CD314D"/>
    <w:rsid w:val="00CD39E6"/>
    <w:rsid w:val="00CD4E87"/>
    <w:rsid w:val="00CD5E87"/>
    <w:rsid w:val="00CD656F"/>
    <w:rsid w:val="00CD74F9"/>
    <w:rsid w:val="00CD7BCB"/>
    <w:rsid w:val="00CE1289"/>
    <w:rsid w:val="00CE1EF6"/>
    <w:rsid w:val="00CE4B09"/>
    <w:rsid w:val="00CE64CE"/>
    <w:rsid w:val="00CE73D8"/>
    <w:rsid w:val="00CF0C4A"/>
    <w:rsid w:val="00CF22B5"/>
    <w:rsid w:val="00CF26F0"/>
    <w:rsid w:val="00CF436F"/>
    <w:rsid w:val="00CF442C"/>
    <w:rsid w:val="00CF50AA"/>
    <w:rsid w:val="00CF536D"/>
    <w:rsid w:val="00CF7F3E"/>
    <w:rsid w:val="00D01AB6"/>
    <w:rsid w:val="00D021E8"/>
    <w:rsid w:val="00D026D4"/>
    <w:rsid w:val="00D0275C"/>
    <w:rsid w:val="00D033FC"/>
    <w:rsid w:val="00D03B45"/>
    <w:rsid w:val="00D04D98"/>
    <w:rsid w:val="00D10683"/>
    <w:rsid w:val="00D10DC6"/>
    <w:rsid w:val="00D11140"/>
    <w:rsid w:val="00D113FB"/>
    <w:rsid w:val="00D12571"/>
    <w:rsid w:val="00D1357D"/>
    <w:rsid w:val="00D15180"/>
    <w:rsid w:val="00D2015A"/>
    <w:rsid w:val="00D21297"/>
    <w:rsid w:val="00D21A03"/>
    <w:rsid w:val="00D2278D"/>
    <w:rsid w:val="00D2513E"/>
    <w:rsid w:val="00D25273"/>
    <w:rsid w:val="00D26411"/>
    <w:rsid w:val="00D2644A"/>
    <w:rsid w:val="00D27269"/>
    <w:rsid w:val="00D2764A"/>
    <w:rsid w:val="00D27A7C"/>
    <w:rsid w:val="00D27B80"/>
    <w:rsid w:val="00D27C65"/>
    <w:rsid w:val="00D27DF3"/>
    <w:rsid w:val="00D30544"/>
    <w:rsid w:val="00D338D0"/>
    <w:rsid w:val="00D33CA6"/>
    <w:rsid w:val="00D33D87"/>
    <w:rsid w:val="00D33E04"/>
    <w:rsid w:val="00D33FC4"/>
    <w:rsid w:val="00D340D6"/>
    <w:rsid w:val="00D36BA8"/>
    <w:rsid w:val="00D40CE7"/>
    <w:rsid w:val="00D42BE4"/>
    <w:rsid w:val="00D42D3E"/>
    <w:rsid w:val="00D43206"/>
    <w:rsid w:val="00D43BAC"/>
    <w:rsid w:val="00D44232"/>
    <w:rsid w:val="00D4476A"/>
    <w:rsid w:val="00D45777"/>
    <w:rsid w:val="00D45EBB"/>
    <w:rsid w:val="00D46318"/>
    <w:rsid w:val="00D46DA9"/>
    <w:rsid w:val="00D4790D"/>
    <w:rsid w:val="00D51C4F"/>
    <w:rsid w:val="00D533DD"/>
    <w:rsid w:val="00D53B8B"/>
    <w:rsid w:val="00D54016"/>
    <w:rsid w:val="00D54AC3"/>
    <w:rsid w:val="00D54CCD"/>
    <w:rsid w:val="00D5785A"/>
    <w:rsid w:val="00D60594"/>
    <w:rsid w:val="00D610D6"/>
    <w:rsid w:val="00D614DB"/>
    <w:rsid w:val="00D61A70"/>
    <w:rsid w:val="00D64A7A"/>
    <w:rsid w:val="00D6621A"/>
    <w:rsid w:val="00D66F2A"/>
    <w:rsid w:val="00D6782D"/>
    <w:rsid w:val="00D702F5"/>
    <w:rsid w:val="00D70E13"/>
    <w:rsid w:val="00D71C5B"/>
    <w:rsid w:val="00D7319B"/>
    <w:rsid w:val="00D73C84"/>
    <w:rsid w:val="00D77757"/>
    <w:rsid w:val="00D80FF1"/>
    <w:rsid w:val="00D81404"/>
    <w:rsid w:val="00D8335F"/>
    <w:rsid w:val="00D83D04"/>
    <w:rsid w:val="00D83D47"/>
    <w:rsid w:val="00D846F9"/>
    <w:rsid w:val="00D86DC1"/>
    <w:rsid w:val="00D87D3F"/>
    <w:rsid w:val="00D91B20"/>
    <w:rsid w:val="00D9264F"/>
    <w:rsid w:val="00D933A3"/>
    <w:rsid w:val="00D93D1B"/>
    <w:rsid w:val="00D94EB9"/>
    <w:rsid w:val="00D953AC"/>
    <w:rsid w:val="00D95F68"/>
    <w:rsid w:val="00D965B9"/>
    <w:rsid w:val="00D96F10"/>
    <w:rsid w:val="00D97909"/>
    <w:rsid w:val="00DA0A23"/>
    <w:rsid w:val="00DA0BEE"/>
    <w:rsid w:val="00DA1050"/>
    <w:rsid w:val="00DA1CD7"/>
    <w:rsid w:val="00DA23A7"/>
    <w:rsid w:val="00DA4987"/>
    <w:rsid w:val="00DA6B83"/>
    <w:rsid w:val="00DA7ADF"/>
    <w:rsid w:val="00DB02A3"/>
    <w:rsid w:val="00DB07B5"/>
    <w:rsid w:val="00DB11B4"/>
    <w:rsid w:val="00DB1E12"/>
    <w:rsid w:val="00DB2423"/>
    <w:rsid w:val="00DB279A"/>
    <w:rsid w:val="00DB3131"/>
    <w:rsid w:val="00DB7096"/>
    <w:rsid w:val="00DC0560"/>
    <w:rsid w:val="00DC0A18"/>
    <w:rsid w:val="00DC0DA1"/>
    <w:rsid w:val="00DC0E6E"/>
    <w:rsid w:val="00DC2FA9"/>
    <w:rsid w:val="00DC34C8"/>
    <w:rsid w:val="00DC3FFB"/>
    <w:rsid w:val="00DC4445"/>
    <w:rsid w:val="00DC5219"/>
    <w:rsid w:val="00DC7090"/>
    <w:rsid w:val="00DC72C1"/>
    <w:rsid w:val="00DC745E"/>
    <w:rsid w:val="00DC7512"/>
    <w:rsid w:val="00DC787A"/>
    <w:rsid w:val="00DD0250"/>
    <w:rsid w:val="00DD22EC"/>
    <w:rsid w:val="00DD6253"/>
    <w:rsid w:val="00DD6917"/>
    <w:rsid w:val="00DD7832"/>
    <w:rsid w:val="00DD7B87"/>
    <w:rsid w:val="00DE0915"/>
    <w:rsid w:val="00DE179F"/>
    <w:rsid w:val="00DE23DB"/>
    <w:rsid w:val="00DE29C5"/>
    <w:rsid w:val="00DE2B0C"/>
    <w:rsid w:val="00DE3327"/>
    <w:rsid w:val="00DE494A"/>
    <w:rsid w:val="00DE5A4C"/>
    <w:rsid w:val="00DE7D89"/>
    <w:rsid w:val="00DF0706"/>
    <w:rsid w:val="00DF1829"/>
    <w:rsid w:val="00DF33E9"/>
    <w:rsid w:val="00DF5849"/>
    <w:rsid w:val="00DF5F2D"/>
    <w:rsid w:val="00DF6087"/>
    <w:rsid w:val="00DF7B10"/>
    <w:rsid w:val="00E00DC5"/>
    <w:rsid w:val="00E017FA"/>
    <w:rsid w:val="00E03330"/>
    <w:rsid w:val="00E055EF"/>
    <w:rsid w:val="00E06EAA"/>
    <w:rsid w:val="00E07792"/>
    <w:rsid w:val="00E12015"/>
    <w:rsid w:val="00E136D4"/>
    <w:rsid w:val="00E137B0"/>
    <w:rsid w:val="00E14E9A"/>
    <w:rsid w:val="00E15257"/>
    <w:rsid w:val="00E16091"/>
    <w:rsid w:val="00E20D28"/>
    <w:rsid w:val="00E21ADF"/>
    <w:rsid w:val="00E223DD"/>
    <w:rsid w:val="00E22CE4"/>
    <w:rsid w:val="00E24DCD"/>
    <w:rsid w:val="00E27A19"/>
    <w:rsid w:val="00E27F12"/>
    <w:rsid w:val="00E31B3E"/>
    <w:rsid w:val="00E32549"/>
    <w:rsid w:val="00E32AAD"/>
    <w:rsid w:val="00E32BB6"/>
    <w:rsid w:val="00E33FEA"/>
    <w:rsid w:val="00E358A1"/>
    <w:rsid w:val="00E37134"/>
    <w:rsid w:val="00E37F81"/>
    <w:rsid w:val="00E410A9"/>
    <w:rsid w:val="00E41166"/>
    <w:rsid w:val="00E41CB3"/>
    <w:rsid w:val="00E42326"/>
    <w:rsid w:val="00E42BBC"/>
    <w:rsid w:val="00E440DC"/>
    <w:rsid w:val="00E512AF"/>
    <w:rsid w:val="00E51A09"/>
    <w:rsid w:val="00E520B2"/>
    <w:rsid w:val="00E54036"/>
    <w:rsid w:val="00E5457A"/>
    <w:rsid w:val="00E547DD"/>
    <w:rsid w:val="00E54AAF"/>
    <w:rsid w:val="00E54C7E"/>
    <w:rsid w:val="00E55369"/>
    <w:rsid w:val="00E5540E"/>
    <w:rsid w:val="00E60951"/>
    <w:rsid w:val="00E60F30"/>
    <w:rsid w:val="00E6268A"/>
    <w:rsid w:val="00E635D6"/>
    <w:rsid w:val="00E63B3C"/>
    <w:rsid w:val="00E658E7"/>
    <w:rsid w:val="00E660DC"/>
    <w:rsid w:val="00E67946"/>
    <w:rsid w:val="00E7005E"/>
    <w:rsid w:val="00E702D4"/>
    <w:rsid w:val="00E70A74"/>
    <w:rsid w:val="00E71077"/>
    <w:rsid w:val="00E717EA"/>
    <w:rsid w:val="00E72E49"/>
    <w:rsid w:val="00E7517B"/>
    <w:rsid w:val="00E75BE4"/>
    <w:rsid w:val="00E762B4"/>
    <w:rsid w:val="00E776A8"/>
    <w:rsid w:val="00E80EB4"/>
    <w:rsid w:val="00E80FAE"/>
    <w:rsid w:val="00E82728"/>
    <w:rsid w:val="00E8474C"/>
    <w:rsid w:val="00E852C7"/>
    <w:rsid w:val="00E85B85"/>
    <w:rsid w:val="00E8679F"/>
    <w:rsid w:val="00E90CEB"/>
    <w:rsid w:val="00E9103E"/>
    <w:rsid w:val="00E912F2"/>
    <w:rsid w:val="00E9268C"/>
    <w:rsid w:val="00E93140"/>
    <w:rsid w:val="00E95D25"/>
    <w:rsid w:val="00E96428"/>
    <w:rsid w:val="00E967D5"/>
    <w:rsid w:val="00E9756A"/>
    <w:rsid w:val="00EA0B40"/>
    <w:rsid w:val="00EA1121"/>
    <w:rsid w:val="00EA1708"/>
    <w:rsid w:val="00EA1C55"/>
    <w:rsid w:val="00EA2133"/>
    <w:rsid w:val="00EA24CA"/>
    <w:rsid w:val="00EA3042"/>
    <w:rsid w:val="00EA4E5C"/>
    <w:rsid w:val="00EA5408"/>
    <w:rsid w:val="00EA79E5"/>
    <w:rsid w:val="00EB0590"/>
    <w:rsid w:val="00EB0F4A"/>
    <w:rsid w:val="00EB11E3"/>
    <w:rsid w:val="00EB1A95"/>
    <w:rsid w:val="00EB2741"/>
    <w:rsid w:val="00EB2AAE"/>
    <w:rsid w:val="00EB2E7D"/>
    <w:rsid w:val="00EB399B"/>
    <w:rsid w:val="00EB58F0"/>
    <w:rsid w:val="00EB64B8"/>
    <w:rsid w:val="00EC14C5"/>
    <w:rsid w:val="00EC2D98"/>
    <w:rsid w:val="00EC410C"/>
    <w:rsid w:val="00EC429A"/>
    <w:rsid w:val="00EC43C9"/>
    <w:rsid w:val="00EC4404"/>
    <w:rsid w:val="00EC5AA9"/>
    <w:rsid w:val="00EC63E4"/>
    <w:rsid w:val="00ED0976"/>
    <w:rsid w:val="00ED10D8"/>
    <w:rsid w:val="00ED2E1C"/>
    <w:rsid w:val="00ED566E"/>
    <w:rsid w:val="00ED5AE0"/>
    <w:rsid w:val="00ED770F"/>
    <w:rsid w:val="00ED7CCB"/>
    <w:rsid w:val="00EE26E3"/>
    <w:rsid w:val="00EE3B47"/>
    <w:rsid w:val="00EE4D7F"/>
    <w:rsid w:val="00EE4E2A"/>
    <w:rsid w:val="00EE55A2"/>
    <w:rsid w:val="00EE5799"/>
    <w:rsid w:val="00EE5C41"/>
    <w:rsid w:val="00EE5D20"/>
    <w:rsid w:val="00EE6221"/>
    <w:rsid w:val="00EE6A97"/>
    <w:rsid w:val="00EF00B6"/>
    <w:rsid w:val="00EF01D5"/>
    <w:rsid w:val="00EF0827"/>
    <w:rsid w:val="00EF1064"/>
    <w:rsid w:val="00EF110D"/>
    <w:rsid w:val="00EF320D"/>
    <w:rsid w:val="00F01BAD"/>
    <w:rsid w:val="00F0211D"/>
    <w:rsid w:val="00F025C7"/>
    <w:rsid w:val="00F02B13"/>
    <w:rsid w:val="00F03E31"/>
    <w:rsid w:val="00F04239"/>
    <w:rsid w:val="00F048B9"/>
    <w:rsid w:val="00F1046A"/>
    <w:rsid w:val="00F11714"/>
    <w:rsid w:val="00F12D2F"/>
    <w:rsid w:val="00F12EC8"/>
    <w:rsid w:val="00F1351A"/>
    <w:rsid w:val="00F172CB"/>
    <w:rsid w:val="00F174E4"/>
    <w:rsid w:val="00F20A95"/>
    <w:rsid w:val="00F216C3"/>
    <w:rsid w:val="00F21D70"/>
    <w:rsid w:val="00F23E06"/>
    <w:rsid w:val="00F23E62"/>
    <w:rsid w:val="00F24022"/>
    <w:rsid w:val="00F24D41"/>
    <w:rsid w:val="00F24E8D"/>
    <w:rsid w:val="00F25F04"/>
    <w:rsid w:val="00F263D3"/>
    <w:rsid w:val="00F26AF8"/>
    <w:rsid w:val="00F27CE8"/>
    <w:rsid w:val="00F27D4F"/>
    <w:rsid w:val="00F30901"/>
    <w:rsid w:val="00F35607"/>
    <w:rsid w:val="00F41386"/>
    <w:rsid w:val="00F43D1F"/>
    <w:rsid w:val="00F43D98"/>
    <w:rsid w:val="00F44E84"/>
    <w:rsid w:val="00F45132"/>
    <w:rsid w:val="00F505BC"/>
    <w:rsid w:val="00F50B62"/>
    <w:rsid w:val="00F52BE6"/>
    <w:rsid w:val="00F531D6"/>
    <w:rsid w:val="00F539A3"/>
    <w:rsid w:val="00F5417A"/>
    <w:rsid w:val="00F54C34"/>
    <w:rsid w:val="00F54D5C"/>
    <w:rsid w:val="00F54F41"/>
    <w:rsid w:val="00F54F5B"/>
    <w:rsid w:val="00F55047"/>
    <w:rsid w:val="00F56592"/>
    <w:rsid w:val="00F56B06"/>
    <w:rsid w:val="00F57237"/>
    <w:rsid w:val="00F57F21"/>
    <w:rsid w:val="00F60B8E"/>
    <w:rsid w:val="00F618DA"/>
    <w:rsid w:val="00F61FDE"/>
    <w:rsid w:val="00F62E67"/>
    <w:rsid w:val="00F63202"/>
    <w:rsid w:val="00F632D1"/>
    <w:rsid w:val="00F63ECE"/>
    <w:rsid w:val="00F65397"/>
    <w:rsid w:val="00F65487"/>
    <w:rsid w:val="00F65B67"/>
    <w:rsid w:val="00F67DD1"/>
    <w:rsid w:val="00F72BF5"/>
    <w:rsid w:val="00F74A92"/>
    <w:rsid w:val="00F77060"/>
    <w:rsid w:val="00F81246"/>
    <w:rsid w:val="00F832AE"/>
    <w:rsid w:val="00F83926"/>
    <w:rsid w:val="00F83C02"/>
    <w:rsid w:val="00F84255"/>
    <w:rsid w:val="00F864D1"/>
    <w:rsid w:val="00F922A2"/>
    <w:rsid w:val="00F94853"/>
    <w:rsid w:val="00F95C54"/>
    <w:rsid w:val="00FA01AF"/>
    <w:rsid w:val="00FA1346"/>
    <w:rsid w:val="00FA1DA2"/>
    <w:rsid w:val="00FA2324"/>
    <w:rsid w:val="00FA28BB"/>
    <w:rsid w:val="00FA2B0C"/>
    <w:rsid w:val="00FA2B5F"/>
    <w:rsid w:val="00FA2E00"/>
    <w:rsid w:val="00FA3CA3"/>
    <w:rsid w:val="00FA4C92"/>
    <w:rsid w:val="00FA517F"/>
    <w:rsid w:val="00FA534C"/>
    <w:rsid w:val="00FA608F"/>
    <w:rsid w:val="00FA7A78"/>
    <w:rsid w:val="00FB0149"/>
    <w:rsid w:val="00FB20DA"/>
    <w:rsid w:val="00FB6090"/>
    <w:rsid w:val="00FB60D0"/>
    <w:rsid w:val="00FB63DC"/>
    <w:rsid w:val="00FB7735"/>
    <w:rsid w:val="00FC2846"/>
    <w:rsid w:val="00FC3E64"/>
    <w:rsid w:val="00FC4AE5"/>
    <w:rsid w:val="00FC5F76"/>
    <w:rsid w:val="00FD2C80"/>
    <w:rsid w:val="00FD3E08"/>
    <w:rsid w:val="00FD5F5F"/>
    <w:rsid w:val="00FE2485"/>
    <w:rsid w:val="00FE34BE"/>
    <w:rsid w:val="00FE3F3F"/>
    <w:rsid w:val="00FE4168"/>
    <w:rsid w:val="00FE5378"/>
    <w:rsid w:val="00FE5D8B"/>
    <w:rsid w:val="00FE7013"/>
    <w:rsid w:val="00FF01AF"/>
    <w:rsid w:val="00FF0F62"/>
    <w:rsid w:val="00FF101A"/>
    <w:rsid w:val="00FF14A2"/>
    <w:rsid w:val="00FF1A2E"/>
    <w:rsid w:val="00FF349E"/>
    <w:rsid w:val="00FF37FE"/>
    <w:rsid w:val="00FF41FE"/>
    <w:rsid w:val="00FF5538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97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7B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737BC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rsid w:val="005F5FFA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6F2C9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91E39"/>
    <w:rPr>
      <w:sz w:val="28"/>
    </w:rPr>
  </w:style>
  <w:style w:type="character" w:customStyle="1" w:styleId="a6">
    <w:name w:val="Основной текст Знак"/>
    <w:link w:val="a5"/>
    <w:rsid w:val="00191E39"/>
    <w:rPr>
      <w:sz w:val="28"/>
      <w:lang w:val="ru-RU" w:eastAsia="ar-SA" w:bidi="ar-SA"/>
    </w:rPr>
  </w:style>
  <w:style w:type="character" w:styleId="a7">
    <w:name w:val="annotation reference"/>
    <w:basedOn w:val="a0"/>
    <w:semiHidden/>
    <w:rsid w:val="00D80FF1"/>
    <w:rPr>
      <w:sz w:val="16"/>
      <w:szCs w:val="16"/>
    </w:rPr>
  </w:style>
  <w:style w:type="paragraph" w:styleId="a8">
    <w:name w:val="annotation text"/>
    <w:basedOn w:val="a"/>
    <w:semiHidden/>
    <w:rsid w:val="00D80FF1"/>
  </w:style>
  <w:style w:type="paragraph" w:styleId="a9">
    <w:name w:val="annotation subject"/>
    <w:basedOn w:val="a8"/>
    <w:next w:val="a8"/>
    <w:semiHidden/>
    <w:rsid w:val="00D80FF1"/>
    <w:rPr>
      <w:b/>
      <w:bCs/>
    </w:rPr>
  </w:style>
  <w:style w:type="paragraph" w:styleId="aa">
    <w:name w:val="footnote text"/>
    <w:basedOn w:val="a"/>
    <w:link w:val="ab"/>
    <w:semiHidden/>
    <w:unhideWhenUsed/>
    <w:rsid w:val="002F61D5"/>
  </w:style>
  <w:style w:type="character" w:customStyle="1" w:styleId="ab">
    <w:name w:val="Текст сноски Знак"/>
    <w:basedOn w:val="a0"/>
    <w:link w:val="aa"/>
    <w:semiHidden/>
    <w:rsid w:val="002F61D5"/>
    <w:rPr>
      <w:lang w:eastAsia="ar-SA"/>
    </w:rPr>
  </w:style>
  <w:style w:type="character" w:styleId="ac">
    <w:name w:val="footnote reference"/>
    <w:basedOn w:val="a0"/>
    <w:semiHidden/>
    <w:unhideWhenUsed/>
    <w:rsid w:val="002F61D5"/>
    <w:rPr>
      <w:vertAlign w:val="superscript"/>
    </w:rPr>
  </w:style>
  <w:style w:type="paragraph" w:customStyle="1" w:styleId="Default">
    <w:name w:val="Default"/>
    <w:rsid w:val="006A7D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1">
    <w:name w:val="p11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2">
    <w:name w:val="p12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6A7D70"/>
  </w:style>
  <w:style w:type="paragraph" w:customStyle="1" w:styleId="p13">
    <w:name w:val="p1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4">
    <w:name w:val="p14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A7D70"/>
    <w:pPr>
      <w:ind w:left="720"/>
      <w:contextualSpacing/>
    </w:pPr>
  </w:style>
  <w:style w:type="paragraph" w:styleId="ae">
    <w:name w:val="endnote text"/>
    <w:basedOn w:val="a"/>
    <w:link w:val="af"/>
    <w:semiHidden/>
    <w:unhideWhenUsed/>
    <w:rsid w:val="00D26411"/>
  </w:style>
  <w:style w:type="character" w:customStyle="1" w:styleId="af">
    <w:name w:val="Текст концевой сноски Знак"/>
    <w:basedOn w:val="a0"/>
    <w:link w:val="ae"/>
    <w:semiHidden/>
    <w:rsid w:val="00D26411"/>
    <w:rPr>
      <w:lang w:eastAsia="ar-SA"/>
    </w:rPr>
  </w:style>
  <w:style w:type="character" w:styleId="af0">
    <w:name w:val="endnote reference"/>
    <w:basedOn w:val="a0"/>
    <w:semiHidden/>
    <w:unhideWhenUsed/>
    <w:rsid w:val="00D26411"/>
    <w:rPr>
      <w:vertAlign w:val="superscript"/>
    </w:rPr>
  </w:style>
  <w:style w:type="character" w:styleId="af1">
    <w:name w:val="Hyperlink"/>
    <w:basedOn w:val="a0"/>
    <w:uiPriority w:val="99"/>
    <w:rsid w:val="00376B05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6D3504"/>
    <w:pPr>
      <w:suppressAutoHyphens w:val="0"/>
    </w:pPr>
    <w:rPr>
      <w:rFonts w:eastAsiaTheme="minorHAnsi"/>
      <w:sz w:val="24"/>
      <w:szCs w:val="24"/>
      <w:lang w:eastAsia="ru-RU"/>
    </w:rPr>
  </w:style>
  <w:style w:type="table" w:styleId="af3">
    <w:name w:val="Table Grid"/>
    <w:basedOn w:val="a1"/>
    <w:rsid w:val="00043B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60D8B-0CA4-410E-9F40-EB5CE8F5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32</Pages>
  <Words>7837</Words>
  <Characters>44676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Печура</dc:creator>
  <cp:lastModifiedBy>Ярцева Алла Сергеевна</cp:lastModifiedBy>
  <cp:revision>7</cp:revision>
  <cp:lastPrinted>2019-01-09T01:56:00Z</cp:lastPrinted>
  <dcterms:created xsi:type="dcterms:W3CDTF">2019-02-25T08:49:00Z</dcterms:created>
  <dcterms:modified xsi:type="dcterms:W3CDTF">2019-02-26T03:56:00Z</dcterms:modified>
</cp:coreProperties>
</file>