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D3924" w:rsidRPr="009E1CD6" w:rsidRDefault="005D3924" w:rsidP="009E1CD6">
      <w:pPr>
        <w:jc w:val="center"/>
        <w:rPr>
          <w:color w:val="000000"/>
          <w:sz w:val="28"/>
          <w:szCs w:val="28"/>
        </w:rPr>
      </w:pPr>
    </w:p>
    <w:p w:rsidR="006046D3" w:rsidRPr="009E1CD6" w:rsidRDefault="00ED2157" w:rsidP="009E1CD6">
      <w:pPr>
        <w:pStyle w:val="p1"/>
        <w:shd w:val="clear" w:color="auto" w:fill="FFFFFF"/>
        <w:spacing w:before="0" w:beforeAutospacing="0" w:after="0" w:afterAutospacing="0"/>
        <w:jc w:val="center"/>
        <w:rPr>
          <w:color w:val="000000"/>
        </w:rPr>
      </w:pPr>
      <w:r w:rsidRPr="009E1CD6">
        <w:rPr>
          <w:color w:val="000000"/>
        </w:rPr>
        <w:t>«</w:t>
      </w:r>
      <w:r w:rsidR="00227141" w:rsidRPr="009E1CD6">
        <w:rPr>
          <w:color w:val="000000"/>
        </w:rPr>
        <w:t>Извещение</w:t>
      </w:r>
      <w:r w:rsidR="006046D3" w:rsidRPr="009E1CD6">
        <w:rPr>
          <w:color w:val="000000"/>
        </w:rPr>
        <w:t xml:space="preserve"> о проведении общественного обсуждения</w:t>
      </w:r>
    </w:p>
    <w:p w:rsidR="009E1CD6" w:rsidRPr="009E1CD6" w:rsidRDefault="00142E04" w:rsidP="009E1CD6">
      <w:pPr>
        <w:autoSpaceDE w:val="0"/>
        <w:ind w:right="24"/>
        <w:jc w:val="center"/>
      </w:pPr>
      <w:r>
        <w:rPr>
          <w:color w:val="000000"/>
        </w:rPr>
        <w:t xml:space="preserve">проекта </w:t>
      </w:r>
      <w:r w:rsidR="00303605">
        <w:rPr>
          <w:color w:val="000000"/>
        </w:rPr>
        <w:t xml:space="preserve">внесения </w:t>
      </w:r>
      <w:r w:rsidR="008B53FF">
        <w:rPr>
          <w:color w:val="000000"/>
        </w:rPr>
        <w:t xml:space="preserve">изменений в </w:t>
      </w:r>
      <w:r w:rsidR="009E1CD6" w:rsidRPr="009E1CD6">
        <w:t>муниципальн</w:t>
      </w:r>
      <w:r w:rsidR="008B53FF">
        <w:t>ую программу</w:t>
      </w:r>
      <w:r w:rsidR="009E1CD6" w:rsidRPr="009E1CD6">
        <w:t xml:space="preserve"> «Формирование комфортной городской среды на территории муниципального образования город Саяногорск на 2018-2022 годы»</w:t>
      </w:r>
    </w:p>
    <w:p w:rsidR="006046D3" w:rsidRPr="009B4C83" w:rsidRDefault="006046D3" w:rsidP="00D76872">
      <w:pPr>
        <w:pStyle w:val="p1"/>
        <w:shd w:val="clear" w:color="auto" w:fill="FFFFFF"/>
        <w:spacing w:before="0" w:beforeAutospacing="0" w:after="0" w:afterAutospacing="0"/>
        <w:jc w:val="both"/>
        <w:rPr>
          <w:color w:val="000000"/>
        </w:rPr>
      </w:pPr>
    </w:p>
    <w:p w:rsidR="006046D3" w:rsidRPr="009B4C83" w:rsidRDefault="006046D3" w:rsidP="006046D3">
      <w:pPr>
        <w:pStyle w:val="p4"/>
        <w:shd w:val="clear" w:color="auto" w:fill="FFFFFF"/>
        <w:spacing w:before="0" w:beforeAutospacing="0" w:after="0" w:afterAutospacing="0"/>
        <w:ind w:left="567"/>
        <w:jc w:val="both"/>
        <w:rPr>
          <w:color w:val="000000"/>
        </w:rPr>
      </w:pPr>
      <w:bookmarkStart w:id="0" w:name="_GoBack"/>
      <w:bookmarkEnd w:id="0"/>
    </w:p>
    <w:p w:rsidR="00D76872" w:rsidRPr="009B4C83" w:rsidRDefault="00ED2157" w:rsidP="008B53FF">
      <w:pPr>
        <w:autoSpaceDE w:val="0"/>
        <w:ind w:right="24" w:firstLine="567"/>
        <w:jc w:val="both"/>
        <w:rPr>
          <w:color w:val="000000"/>
        </w:rPr>
      </w:pPr>
      <w:r w:rsidRPr="009B4C83">
        <w:rPr>
          <w:color w:val="000000"/>
        </w:rPr>
        <w:t xml:space="preserve">Комитет по </w:t>
      </w:r>
      <w:r w:rsidR="00CF25CD" w:rsidRPr="009B4C83">
        <w:rPr>
          <w:color w:val="000000"/>
        </w:rPr>
        <w:t>Жилищно-коммунальному хозяйству и транспорту г</w:t>
      </w:r>
      <w:proofErr w:type="gramStart"/>
      <w:r w:rsidR="00CF25CD" w:rsidRPr="009B4C83">
        <w:rPr>
          <w:color w:val="000000"/>
        </w:rPr>
        <w:t>.С</w:t>
      </w:r>
      <w:proofErr w:type="gramEnd"/>
      <w:r w:rsidR="00CF25CD" w:rsidRPr="009B4C83">
        <w:rPr>
          <w:color w:val="000000"/>
        </w:rPr>
        <w:t>аяногорска (адрес электронной почты</w:t>
      </w:r>
      <w:r w:rsidR="005D3924" w:rsidRPr="009B4C83">
        <w:rPr>
          <w:color w:val="000000"/>
        </w:rPr>
        <w:t>:</w:t>
      </w:r>
      <w:r w:rsidR="00CF25CD" w:rsidRPr="009B4C83">
        <w:rPr>
          <w:color w:val="000000"/>
        </w:rPr>
        <w:t xml:space="preserve"> </w:t>
      </w:r>
      <w:r w:rsidR="005D3924" w:rsidRPr="009B4C83">
        <w:rPr>
          <w:lang w:val="en-US"/>
        </w:rPr>
        <w:t>P</w:t>
      </w:r>
      <w:proofErr w:type="spellStart"/>
      <w:r w:rsidR="00CF25CD" w:rsidRPr="009B4C83">
        <w:t>riem</w:t>
      </w:r>
      <w:proofErr w:type="spellEnd"/>
      <w:r w:rsidR="00CC4C4E" w:rsidRPr="009B4C83">
        <w:rPr>
          <w:lang w:val="en-US"/>
        </w:rPr>
        <w:fldChar w:fldCharType="begin"/>
      </w:r>
      <w:r w:rsidR="005D3924" w:rsidRPr="009B4C83">
        <w:instrText xml:space="preserve"> </w:instrText>
      </w:r>
      <w:r w:rsidR="005D3924" w:rsidRPr="009B4C83">
        <w:rPr>
          <w:lang w:val="en-US"/>
        </w:rPr>
        <w:instrText>HYPERLINK</w:instrText>
      </w:r>
      <w:r w:rsidR="005D3924" w:rsidRPr="009B4C83">
        <w:instrText xml:space="preserve"> "</w:instrText>
      </w:r>
      <w:r w:rsidR="005D3924" w:rsidRPr="009B4C83">
        <w:rPr>
          <w:lang w:val="en-US"/>
        </w:rPr>
        <w:instrText>mailto</w:instrText>
      </w:r>
      <w:r w:rsidR="005D3924" w:rsidRPr="009B4C83">
        <w:instrText>:</w:instrText>
      </w:r>
      <w:r w:rsidR="005D3924" w:rsidRPr="009B4C83">
        <w:rPr>
          <w:lang w:val="en-US"/>
        </w:rPr>
        <w:instrText>G</w:instrText>
      </w:r>
      <w:r w:rsidR="005D3924" w:rsidRPr="009B4C83">
        <w:instrText>KH@sng.</w:instrText>
      </w:r>
      <w:r w:rsidR="005D3924" w:rsidRPr="009B4C83">
        <w:rPr>
          <w:lang w:val="en-US"/>
        </w:rPr>
        <w:instrText>khakasnet</w:instrText>
      </w:r>
      <w:r w:rsidR="005D3924" w:rsidRPr="009B4C83">
        <w:instrText>.</w:instrText>
      </w:r>
      <w:r w:rsidR="005D3924" w:rsidRPr="009B4C83">
        <w:rPr>
          <w:lang w:val="en-US"/>
        </w:rPr>
        <w:instrText>ru</w:instrText>
      </w:r>
      <w:r w:rsidR="005D3924" w:rsidRPr="009B4C83">
        <w:instrText xml:space="preserve">" </w:instrText>
      </w:r>
      <w:r w:rsidR="00CC4C4E" w:rsidRPr="009B4C83">
        <w:rPr>
          <w:lang w:val="en-US"/>
        </w:rPr>
        <w:fldChar w:fldCharType="separate"/>
      </w:r>
      <w:r w:rsidR="005D3924" w:rsidRPr="009B4C83">
        <w:rPr>
          <w:rStyle w:val="a3"/>
          <w:color w:val="auto"/>
          <w:lang w:val="en-US"/>
        </w:rPr>
        <w:t>G</w:t>
      </w:r>
      <w:r w:rsidR="005D3924" w:rsidRPr="009B4C83">
        <w:rPr>
          <w:rStyle w:val="a3"/>
          <w:color w:val="auto"/>
        </w:rPr>
        <w:t>KH@sng.</w:t>
      </w:r>
      <w:r w:rsidR="005D3924" w:rsidRPr="009B4C83">
        <w:rPr>
          <w:rStyle w:val="a3"/>
          <w:color w:val="auto"/>
          <w:lang w:val="en-US"/>
        </w:rPr>
        <w:t>khakasnet</w:t>
      </w:r>
      <w:r w:rsidR="005D3924" w:rsidRPr="009B4C83">
        <w:rPr>
          <w:rStyle w:val="a3"/>
          <w:color w:val="auto"/>
        </w:rPr>
        <w:t>.</w:t>
      </w:r>
      <w:r w:rsidR="005D3924" w:rsidRPr="009B4C83">
        <w:rPr>
          <w:rStyle w:val="a3"/>
          <w:color w:val="auto"/>
          <w:lang w:val="en-US"/>
        </w:rPr>
        <w:t>ru</w:t>
      </w:r>
      <w:r w:rsidR="00CC4C4E" w:rsidRPr="009B4C83">
        <w:rPr>
          <w:lang w:val="en-US"/>
        </w:rPr>
        <w:fldChar w:fldCharType="end"/>
      </w:r>
      <w:r w:rsidR="00CF25CD" w:rsidRPr="009B4C83">
        <w:rPr>
          <w:color w:val="000000"/>
        </w:rPr>
        <w:t xml:space="preserve">, </w:t>
      </w:r>
      <w:r w:rsidR="006046D3" w:rsidRPr="009B4C83">
        <w:rPr>
          <w:color w:val="000000"/>
        </w:rPr>
        <w:t> </w:t>
      </w:r>
      <w:r w:rsidR="00CF25CD" w:rsidRPr="009B4C83">
        <w:rPr>
          <w:color w:val="000000"/>
        </w:rPr>
        <w:t xml:space="preserve"> контактное лицо</w:t>
      </w:r>
      <w:r w:rsidR="001138B9">
        <w:rPr>
          <w:color w:val="000000"/>
        </w:rPr>
        <w:t xml:space="preserve"> – Кузьмин Владимир Сергеевич</w:t>
      </w:r>
      <w:r w:rsidR="005D3924" w:rsidRPr="009B4C83">
        <w:rPr>
          <w:color w:val="000000"/>
        </w:rPr>
        <w:t>, телефон 8 (39042) 6-</w:t>
      </w:r>
      <w:r w:rsidR="001138B9">
        <w:rPr>
          <w:color w:val="000000"/>
        </w:rPr>
        <w:t>76-13</w:t>
      </w:r>
      <w:r w:rsidR="00CF25CD" w:rsidRPr="009B4C83">
        <w:rPr>
          <w:color w:val="000000"/>
        </w:rPr>
        <w:t xml:space="preserve">), </w:t>
      </w:r>
      <w:r w:rsidR="006046D3" w:rsidRPr="009B4C83">
        <w:rPr>
          <w:color w:val="000000"/>
        </w:rPr>
        <w:t xml:space="preserve">предлагает всем заинтересованным лицам принять участие в обсуждении проекта </w:t>
      </w:r>
      <w:r w:rsidR="008B53FF">
        <w:rPr>
          <w:color w:val="000000"/>
        </w:rPr>
        <w:t xml:space="preserve">внесения изменений </w:t>
      </w:r>
      <w:proofErr w:type="gramStart"/>
      <w:r w:rsidR="008B53FF">
        <w:rPr>
          <w:color w:val="000000"/>
        </w:rPr>
        <w:t xml:space="preserve">в </w:t>
      </w:r>
      <w:r w:rsidR="008B53FF" w:rsidRPr="009E1CD6">
        <w:t xml:space="preserve"> муниципальн</w:t>
      </w:r>
      <w:r w:rsidR="008B53FF">
        <w:t>ую</w:t>
      </w:r>
      <w:proofErr w:type="gramEnd"/>
      <w:r w:rsidR="008B53FF">
        <w:t xml:space="preserve"> программу</w:t>
      </w:r>
      <w:r w:rsidR="008B53FF" w:rsidRPr="009E1CD6">
        <w:t xml:space="preserve"> «Формирование комфортной городской среды на территории муниципального образования город Саяногорск на 2018-2022 годы»</w:t>
      </w:r>
      <w:r w:rsidR="008B53FF">
        <w:t>.</w:t>
      </w:r>
      <w:r w:rsidR="00D76872" w:rsidRPr="009B4C83">
        <w:rPr>
          <w:color w:val="000000"/>
        </w:rPr>
        <w:t xml:space="preserve"> Ознакомиться с проектом документа можно </w:t>
      </w:r>
      <w:r w:rsidR="00CF25CD" w:rsidRPr="009B4C83">
        <w:rPr>
          <w:color w:val="000000"/>
        </w:rPr>
        <w:t>на официально</w:t>
      </w:r>
      <w:r w:rsidR="009E1CD6">
        <w:rPr>
          <w:color w:val="000000"/>
        </w:rPr>
        <w:t>м</w:t>
      </w:r>
      <w:r w:rsidR="00CF25CD" w:rsidRPr="009B4C83">
        <w:rPr>
          <w:color w:val="000000"/>
        </w:rPr>
        <w:t xml:space="preserve"> сайт</w:t>
      </w:r>
      <w:r w:rsidR="009E1CD6">
        <w:rPr>
          <w:color w:val="000000"/>
        </w:rPr>
        <w:t>е</w:t>
      </w:r>
      <w:r w:rsidR="00CF25CD" w:rsidRPr="009B4C83">
        <w:rPr>
          <w:color w:val="000000"/>
        </w:rPr>
        <w:t xml:space="preserve"> муниципального образования город Саяногорск с адресом в сети Интернет </w:t>
      </w:r>
      <w:hyperlink r:id="rId6" w:history="1">
        <w:r w:rsidR="00CF25CD" w:rsidRPr="009B4C83">
          <w:rPr>
            <w:rStyle w:val="a3"/>
          </w:rPr>
          <w:t>www.</w:t>
        </w:r>
        <w:r w:rsidR="00CF25CD" w:rsidRPr="009B4C83">
          <w:rPr>
            <w:rStyle w:val="a3"/>
            <w:lang w:val="en-US"/>
          </w:rPr>
          <w:t>sayan</w:t>
        </w:r>
        <w:r w:rsidR="00CF25CD" w:rsidRPr="009B4C83">
          <w:rPr>
            <w:rStyle w:val="a3"/>
          </w:rPr>
          <w:t>-</w:t>
        </w:r>
        <w:r w:rsidR="00CF25CD" w:rsidRPr="009B4C83">
          <w:rPr>
            <w:rStyle w:val="a3"/>
            <w:lang w:val="en-US"/>
          </w:rPr>
          <w:t>adm</w:t>
        </w:r>
        <w:r w:rsidR="00CF25CD" w:rsidRPr="009B4C83">
          <w:rPr>
            <w:rStyle w:val="a3"/>
          </w:rPr>
          <w:t>.ru</w:t>
        </w:r>
      </w:hyperlink>
      <w:r w:rsidR="00CF25CD" w:rsidRPr="009B4C83">
        <w:t>.</w:t>
      </w:r>
      <w:r w:rsidR="009E1CD6">
        <w:t xml:space="preserve"> в разделе «Формирование комфортной городской среды»</w:t>
      </w:r>
      <w:r w:rsidR="00CA4AE5">
        <w:t xml:space="preserve"> - «Извещения»</w:t>
      </w:r>
      <w:r w:rsidR="009E1CD6">
        <w:t>.</w:t>
      </w:r>
    </w:p>
    <w:p w:rsidR="00320DF2" w:rsidRPr="009B4C83" w:rsidRDefault="00320DF2" w:rsidP="00320DF2">
      <w:pPr>
        <w:pStyle w:val="af7"/>
        <w:spacing w:before="0" w:beforeAutospacing="0" w:after="0" w:afterAutospacing="0"/>
        <w:ind w:firstLine="567"/>
        <w:jc w:val="both"/>
        <w:rPr>
          <w:color w:val="000000"/>
        </w:rPr>
      </w:pPr>
      <w:r w:rsidRPr="009B4C83">
        <w:rPr>
          <w:color w:val="000000"/>
        </w:rPr>
        <w:t>Общественное обсуждение проводится в форме направления замечаний и предложений заинтересованных лиц в адрес Администрации муниципального образования город Саяногорск.</w:t>
      </w:r>
    </w:p>
    <w:p w:rsidR="00D45C1A" w:rsidRDefault="00320DF2" w:rsidP="00CA4AE5">
      <w:pPr>
        <w:autoSpaceDE w:val="0"/>
        <w:autoSpaceDN w:val="0"/>
        <w:adjustRightInd w:val="0"/>
        <w:ind w:firstLine="567"/>
        <w:jc w:val="both"/>
        <w:rPr>
          <w:lang w:eastAsia="ru-RU"/>
        </w:rPr>
      </w:pPr>
      <w:r w:rsidRPr="009B4C83">
        <w:t xml:space="preserve">Замечания и предложения направляются заинтересованными лицами в письменном виде на почтовый адрес Администрации муниципального образования город Саяногорск: 655600, Россия, Республика Хакасия, г.Саяногорск, Советский микрорайон, д.1 или на адрес электронной почты: </w:t>
      </w:r>
      <w:r w:rsidR="009B4C83" w:rsidRPr="009B4C83">
        <w:rPr>
          <w:u w:val="single"/>
          <w:lang w:val="en-US"/>
        </w:rPr>
        <w:t>P</w:t>
      </w:r>
      <w:proofErr w:type="spellStart"/>
      <w:r w:rsidR="009B4C83" w:rsidRPr="009B4C83">
        <w:rPr>
          <w:u w:val="single"/>
        </w:rPr>
        <w:t>riem</w:t>
      </w:r>
      <w:proofErr w:type="spellEnd"/>
      <w:r w:rsidR="00CC4C4E" w:rsidRPr="009B4C83">
        <w:rPr>
          <w:lang w:val="en-US"/>
        </w:rPr>
        <w:fldChar w:fldCharType="begin"/>
      </w:r>
      <w:r w:rsidR="009B4C83" w:rsidRPr="009B4C83">
        <w:instrText xml:space="preserve"> </w:instrText>
      </w:r>
      <w:r w:rsidR="009B4C83" w:rsidRPr="009B4C83">
        <w:rPr>
          <w:lang w:val="en-US"/>
        </w:rPr>
        <w:instrText>HYPERLINK</w:instrText>
      </w:r>
      <w:r w:rsidR="009B4C83" w:rsidRPr="009B4C83">
        <w:instrText xml:space="preserve"> "</w:instrText>
      </w:r>
      <w:r w:rsidR="009B4C83" w:rsidRPr="009B4C83">
        <w:rPr>
          <w:lang w:val="en-US"/>
        </w:rPr>
        <w:instrText>mailto</w:instrText>
      </w:r>
      <w:r w:rsidR="009B4C83" w:rsidRPr="009B4C83">
        <w:instrText>:</w:instrText>
      </w:r>
      <w:r w:rsidR="009B4C83" w:rsidRPr="009B4C83">
        <w:rPr>
          <w:lang w:val="en-US"/>
        </w:rPr>
        <w:instrText>G</w:instrText>
      </w:r>
      <w:r w:rsidR="009B4C83" w:rsidRPr="009B4C83">
        <w:instrText>KH@sng.</w:instrText>
      </w:r>
      <w:r w:rsidR="009B4C83" w:rsidRPr="009B4C83">
        <w:rPr>
          <w:lang w:val="en-US"/>
        </w:rPr>
        <w:instrText>khakasnet</w:instrText>
      </w:r>
      <w:r w:rsidR="009B4C83" w:rsidRPr="009B4C83">
        <w:instrText>.</w:instrText>
      </w:r>
      <w:r w:rsidR="009B4C83" w:rsidRPr="009B4C83">
        <w:rPr>
          <w:lang w:val="en-US"/>
        </w:rPr>
        <w:instrText>ru</w:instrText>
      </w:r>
      <w:r w:rsidR="009B4C83" w:rsidRPr="009B4C83">
        <w:instrText xml:space="preserve">" </w:instrText>
      </w:r>
      <w:r w:rsidR="00CC4C4E" w:rsidRPr="009B4C83">
        <w:rPr>
          <w:lang w:val="en-US"/>
        </w:rPr>
        <w:fldChar w:fldCharType="separate"/>
      </w:r>
      <w:r w:rsidR="009B4C83" w:rsidRPr="009B4C83">
        <w:rPr>
          <w:rStyle w:val="a3"/>
          <w:color w:val="auto"/>
          <w:lang w:val="en-US"/>
        </w:rPr>
        <w:t>G</w:t>
      </w:r>
      <w:r w:rsidR="009B4C83" w:rsidRPr="009B4C83">
        <w:rPr>
          <w:rStyle w:val="a3"/>
          <w:color w:val="auto"/>
        </w:rPr>
        <w:t>KH@sng.</w:t>
      </w:r>
      <w:r w:rsidR="009B4C83" w:rsidRPr="009B4C83">
        <w:rPr>
          <w:rStyle w:val="a3"/>
          <w:color w:val="auto"/>
          <w:lang w:val="en-US"/>
        </w:rPr>
        <w:t>khakasnet</w:t>
      </w:r>
      <w:r w:rsidR="009B4C83" w:rsidRPr="009B4C83">
        <w:rPr>
          <w:rStyle w:val="a3"/>
          <w:color w:val="auto"/>
        </w:rPr>
        <w:t>.</w:t>
      </w:r>
      <w:r w:rsidR="009B4C83" w:rsidRPr="009B4C83">
        <w:rPr>
          <w:rStyle w:val="a3"/>
          <w:color w:val="auto"/>
          <w:lang w:val="en-US"/>
        </w:rPr>
        <w:t>ru</w:t>
      </w:r>
      <w:r w:rsidR="00CC4C4E" w:rsidRPr="009B4C83">
        <w:rPr>
          <w:lang w:val="en-US"/>
        </w:rPr>
        <w:fldChar w:fldCharType="end"/>
      </w:r>
      <w:r w:rsidRPr="009B4C83">
        <w:rPr>
          <w:color w:val="000000"/>
        </w:rPr>
        <w:t>,</w:t>
      </w:r>
      <w:r w:rsidR="00D45C1A">
        <w:rPr>
          <w:lang w:eastAsia="ru-RU"/>
        </w:rPr>
        <w:t xml:space="preserve"> с указанием фамилии, имени, отчества (при наличии), адреса места жительства либо наименования организации, общественного объединения, органа местного самоуправления, а также фамилии, имени и отчества (при наличии) представителя организации, общественного объединения, органа местного самоуправления, почтового адреса.</w:t>
      </w:r>
    </w:p>
    <w:p w:rsidR="00320DF2" w:rsidRPr="009B4C83" w:rsidRDefault="00320DF2" w:rsidP="001136A9">
      <w:pPr>
        <w:pStyle w:val="p2"/>
        <w:spacing w:before="0" w:beforeAutospacing="0" w:after="0" w:afterAutospacing="0"/>
        <w:ind w:firstLine="567"/>
        <w:jc w:val="both"/>
        <w:rPr>
          <w:color w:val="000000"/>
        </w:rPr>
      </w:pPr>
    </w:p>
    <w:p w:rsidR="00320DF2" w:rsidRPr="009B4C83" w:rsidRDefault="00320DF2" w:rsidP="001136A9">
      <w:pPr>
        <w:pStyle w:val="p1"/>
        <w:shd w:val="clear" w:color="auto" w:fill="FFFFFF"/>
        <w:spacing w:before="0" w:beforeAutospacing="0" w:after="0" w:afterAutospacing="0"/>
        <w:ind w:firstLine="567"/>
        <w:jc w:val="both"/>
        <w:rPr>
          <w:color w:val="000000"/>
        </w:rPr>
      </w:pPr>
      <w:r w:rsidRPr="009B4C83">
        <w:rPr>
          <w:color w:val="000000"/>
        </w:rPr>
        <w:t xml:space="preserve">Дата начала проведения общественного обсуждения </w:t>
      </w:r>
      <w:r w:rsidR="001136A9" w:rsidRPr="009B4C83">
        <w:rPr>
          <w:color w:val="000000"/>
        </w:rPr>
        <w:t xml:space="preserve">проекта </w:t>
      </w:r>
      <w:r w:rsidR="00142E04">
        <w:rPr>
          <w:color w:val="000000"/>
        </w:rPr>
        <w:t>постановления</w:t>
      </w:r>
      <w:r w:rsidR="001136A9" w:rsidRPr="009B4C83">
        <w:rPr>
          <w:color w:val="000000"/>
        </w:rPr>
        <w:t xml:space="preserve"> </w:t>
      </w:r>
      <w:r w:rsidRPr="009B4C83">
        <w:rPr>
          <w:b/>
          <w:color w:val="000000"/>
        </w:rPr>
        <w:t>«</w:t>
      </w:r>
      <w:r w:rsidR="00D45C1A">
        <w:rPr>
          <w:b/>
          <w:color w:val="000000"/>
        </w:rPr>
        <w:t>16</w:t>
      </w:r>
      <w:r w:rsidRPr="009B4C83">
        <w:rPr>
          <w:b/>
          <w:color w:val="000000"/>
        </w:rPr>
        <w:t>»</w:t>
      </w:r>
      <w:r w:rsidR="00D45C1A">
        <w:rPr>
          <w:b/>
          <w:color w:val="000000"/>
        </w:rPr>
        <w:t xml:space="preserve"> августа</w:t>
      </w:r>
      <w:r w:rsidR="001136A9" w:rsidRPr="009B4C83">
        <w:rPr>
          <w:b/>
          <w:color w:val="000000"/>
        </w:rPr>
        <w:t xml:space="preserve"> </w:t>
      </w:r>
      <w:r w:rsidRPr="009B4C83">
        <w:rPr>
          <w:b/>
          <w:color w:val="000000"/>
        </w:rPr>
        <w:t>20</w:t>
      </w:r>
      <w:r w:rsidR="009E1CD6">
        <w:rPr>
          <w:b/>
          <w:color w:val="000000"/>
        </w:rPr>
        <w:t>19</w:t>
      </w:r>
      <w:r w:rsidRPr="009B4C83">
        <w:rPr>
          <w:b/>
          <w:color w:val="000000"/>
        </w:rPr>
        <w:t>г.</w:t>
      </w:r>
      <w:r w:rsidRPr="009B4C83">
        <w:rPr>
          <w:color w:val="000000"/>
        </w:rPr>
        <w:t xml:space="preserve"> </w:t>
      </w:r>
    </w:p>
    <w:p w:rsidR="00320DF2" w:rsidRPr="009B4C83" w:rsidRDefault="00320DF2" w:rsidP="001136A9">
      <w:pPr>
        <w:pStyle w:val="p1"/>
        <w:shd w:val="clear" w:color="auto" w:fill="FFFFFF"/>
        <w:spacing w:before="0" w:beforeAutospacing="0" w:after="0" w:afterAutospacing="0"/>
        <w:ind w:firstLine="567"/>
        <w:jc w:val="both"/>
        <w:rPr>
          <w:color w:val="000000"/>
        </w:rPr>
      </w:pPr>
      <w:r w:rsidRPr="009B4C83">
        <w:rPr>
          <w:color w:val="000000"/>
        </w:rPr>
        <w:t xml:space="preserve">Дата окончания проведения общественного обсуждения </w:t>
      </w:r>
      <w:r w:rsidR="001136A9" w:rsidRPr="009B4C83">
        <w:rPr>
          <w:color w:val="000000"/>
        </w:rPr>
        <w:t xml:space="preserve">проекта </w:t>
      </w:r>
      <w:r w:rsidR="00142E04">
        <w:rPr>
          <w:color w:val="000000"/>
        </w:rPr>
        <w:t>постановления</w:t>
      </w:r>
      <w:r w:rsidR="001136A9" w:rsidRPr="009B4C83">
        <w:rPr>
          <w:color w:val="000000"/>
        </w:rPr>
        <w:t xml:space="preserve"> </w:t>
      </w:r>
      <w:r w:rsidRPr="009B4C83">
        <w:rPr>
          <w:b/>
          <w:color w:val="000000"/>
        </w:rPr>
        <w:t>«</w:t>
      </w:r>
      <w:r w:rsidR="00D45C1A">
        <w:rPr>
          <w:b/>
          <w:color w:val="000000"/>
        </w:rPr>
        <w:t>16</w:t>
      </w:r>
      <w:r w:rsidRPr="009B4C83">
        <w:rPr>
          <w:b/>
          <w:color w:val="000000"/>
        </w:rPr>
        <w:t>»</w:t>
      </w:r>
      <w:r w:rsidR="001136A9" w:rsidRPr="009B4C83">
        <w:rPr>
          <w:b/>
          <w:color w:val="000000"/>
        </w:rPr>
        <w:t xml:space="preserve"> </w:t>
      </w:r>
      <w:r w:rsidR="00D45C1A">
        <w:rPr>
          <w:b/>
          <w:color w:val="000000"/>
        </w:rPr>
        <w:t>сентября</w:t>
      </w:r>
      <w:r w:rsidR="001136A9" w:rsidRPr="009B4C83">
        <w:rPr>
          <w:b/>
          <w:color w:val="000000"/>
        </w:rPr>
        <w:t xml:space="preserve"> </w:t>
      </w:r>
      <w:r w:rsidRPr="009B4C83">
        <w:rPr>
          <w:b/>
          <w:color w:val="000000"/>
        </w:rPr>
        <w:t>20</w:t>
      </w:r>
      <w:r w:rsidR="009E1CD6">
        <w:rPr>
          <w:b/>
          <w:color w:val="000000"/>
        </w:rPr>
        <w:t>19</w:t>
      </w:r>
      <w:r w:rsidRPr="009B4C83">
        <w:rPr>
          <w:b/>
          <w:color w:val="000000"/>
        </w:rPr>
        <w:t>г.</w:t>
      </w:r>
      <w:r w:rsidRPr="009B4C83">
        <w:rPr>
          <w:color w:val="000000"/>
        </w:rPr>
        <w:t xml:space="preserve"> </w:t>
      </w:r>
    </w:p>
    <w:p w:rsidR="00D76872" w:rsidRPr="009B4C83" w:rsidRDefault="00D76872" w:rsidP="001136A9">
      <w:pPr>
        <w:pStyle w:val="af7"/>
        <w:spacing w:before="0" w:beforeAutospacing="0" w:after="0" w:afterAutospacing="0"/>
        <w:ind w:firstLine="567"/>
        <w:jc w:val="both"/>
        <w:rPr>
          <w:color w:val="000000"/>
          <w:shd w:val="clear" w:color="auto" w:fill="FFFFFF"/>
        </w:rPr>
      </w:pPr>
      <w:r w:rsidRPr="009B4C83">
        <w:t>Р</w:t>
      </w:r>
      <w:r w:rsidRPr="009B4C83">
        <w:rPr>
          <w:color w:val="000000"/>
          <w:shd w:val="clear" w:color="auto" w:fill="FFFFFF"/>
        </w:rPr>
        <w:t>ассмотрение, обобщение, анализ замечаний  и предложений, поступивших в рамках общественного обсуждения осуществляет о</w:t>
      </w:r>
      <w:r w:rsidRPr="009B4C83">
        <w:t xml:space="preserve">бщественная комиссия, созданная </w:t>
      </w:r>
      <w:r w:rsidRPr="009B4C83">
        <w:rPr>
          <w:color w:val="000000"/>
          <w:shd w:val="clear" w:color="auto" w:fill="FFFFFF"/>
        </w:rPr>
        <w:t xml:space="preserve">для организации общественных обсуждений, проведения оценки предложений заинтересованных лиц, а так же для осуществления </w:t>
      </w:r>
      <w:proofErr w:type="gramStart"/>
      <w:r w:rsidRPr="009B4C83">
        <w:rPr>
          <w:color w:val="000000"/>
          <w:shd w:val="clear" w:color="auto" w:fill="FFFFFF"/>
        </w:rPr>
        <w:t>контроля за</w:t>
      </w:r>
      <w:proofErr w:type="gramEnd"/>
      <w:r w:rsidRPr="009B4C83">
        <w:rPr>
          <w:color w:val="000000"/>
          <w:shd w:val="clear" w:color="auto" w:fill="FFFFFF"/>
        </w:rPr>
        <w:t xml:space="preserve"> реализацией муниципальных программ.</w:t>
      </w:r>
    </w:p>
    <w:p w:rsidR="00D76872" w:rsidRPr="009B4C83" w:rsidRDefault="00D76872" w:rsidP="00D76872">
      <w:pPr>
        <w:ind w:firstLine="567"/>
        <w:jc w:val="both"/>
      </w:pPr>
      <w:r w:rsidRPr="009B4C83">
        <w:t>Подведение итогов общественного обсуждения осуществляется общественной комиссией</w:t>
      </w:r>
      <w:r w:rsidR="00965179">
        <w:t xml:space="preserve"> не позднее 5 рабочих дней со дня окончания срока общественных обсуждений</w:t>
      </w:r>
      <w:r w:rsidRPr="009B4C83">
        <w:t xml:space="preserve">, </w:t>
      </w:r>
      <w:r w:rsidR="00965179">
        <w:t>протокол</w:t>
      </w:r>
      <w:r w:rsidRPr="009B4C83">
        <w:t xml:space="preserve"> </w:t>
      </w:r>
      <w:r w:rsidRPr="009B4C83">
        <w:rPr>
          <w:color w:val="000000"/>
          <w:shd w:val="clear" w:color="auto" w:fill="FFFFFF"/>
        </w:rPr>
        <w:t>об итогах общественного обсуждения</w:t>
      </w:r>
      <w:r w:rsidR="00965179">
        <w:rPr>
          <w:color w:val="000000"/>
          <w:shd w:val="clear" w:color="auto" w:fill="FFFFFF"/>
        </w:rPr>
        <w:t xml:space="preserve"> </w:t>
      </w:r>
      <w:r w:rsidRPr="009B4C83">
        <w:t xml:space="preserve"> размещается на </w:t>
      </w:r>
      <w:r w:rsidRPr="009B4C83">
        <w:rPr>
          <w:spacing w:val="2"/>
          <w:lang w:eastAsia="ru-RU"/>
        </w:rPr>
        <w:t>официальном сайте муниципального образования город Саяногорск и публикуется в средствах массовой информации</w:t>
      </w:r>
      <w:r w:rsidR="00965179">
        <w:rPr>
          <w:spacing w:val="2"/>
          <w:lang w:eastAsia="ru-RU"/>
        </w:rPr>
        <w:t xml:space="preserve"> в течение 10 календарных дней со дня проведения заседания общественной комиссии</w:t>
      </w:r>
      <w:r w:rsidRPr="009B4C83">
        <w:rPr>
          <w:color w:val="000000"/>
          <w:shd w:val="clear" w:color="auto" w:fill="FFFFFF"/>
        </w:rPr>
        <w:t xml:space="preserve">. </w:t>
      </w:r>
    </w:p>
    <w:p w:rsidR="006046D3" w:rsidRPr="009B4C83" w:rsidRDefault="006046D3" w:rsidP="006046D3">
      <w:pPr>
        <w:pStyle w:val="p4"/>
        <w:shd w:val="clear" w:color="auto" w:fill="FFFFFF"/>
        <w:spacing w:before="0" w:beforeAutospacing="0" w:after="0" w:afterAutospacing="0"/>
        <w:ind w:firstLine="567"/>
        <w:jc w:val="both"/>
        <w:rPr>
          <w:color w:val="000000"/>
        </w:rPr>
      </w:pPr>
      <w:r w:rsidRPr="009B4C83">
        <w:rPr>
          <w:color w:val="000000"/>
        </w:rPr>
        <w:t xml:space="preserve">С целью изучения общественного мнения относительно данного </w:t>
      </w:r>
      <w:r w:rsidR="0096453D" w:rsidRPr="009B4C83">
        <w:rPr>
          <w:color w:val="000000"/>
        </w:rPr>
        <w:t xml:space="preserve">проекта </w:t>
      </w:r>
      <w:r w:rsidRPr="009B4C83">
        <w:rPr>
          <w:color w:val="000000"/>
        </w:rPr>
        <w:t>просим внести замечания и предложения.</w:t>
      </w:r>
    </w:p>
    <w:p w:rsidR="009E1CD6" w:rsidRDefault="009E1CD6" w:rsidP="009B4C83">
      <w:pPr>
        <w:ind w:firstLine="540"/>
        <w:jc w:val="both"/>
        <w:rPr>
          <w:color w:val="000000"/>
        </w:rPr>
      </w:pPr>
    </w:p>
    <w:p w:rsidR="00406FC9" w:rsidRPr="009B4C83" w:rsidRDefault="00406FC9" w:rsidP="009B4C83">
      <w:pPr>
        <w:ind w:firstLine="540"/>
        <w:jc w:val="both"/>
        <w:rPr>
          <w:color w:val="000000"/>
        </w:rPr>
      </w:pPr>
    </w:p>
    <w:tbl>
      <w:tblPr>
        <w:tblW w:w="0" w:type="auto"/>
        <w:tblLayout w:type="fixed"/>
        <w:tblLook w:val="0000"/>
      </w:tblPr>
      <w:tblGrid>
        <w:gridCol w:w="4428"/>
        <w:gridCol w:w="1952"/>
        <w:gridCol w:w="3190"/>
      </w:tblGrid>
      <w:tr w:rsidR="009B4C83" w:rsidRPr="009B4C83" w:rsidTr="00F75834">
        <w:tc>
          <w:tcPr>
            <w:tcW w:w="4428" w:type="dxa"/>
            <w:shd w:val="clear" w:color="auto" w:fill="auto"/>
          </w:tcPr>
          <w:p w:rsidR="009B4C83" w:rsidRPr="009B4C83" w:rsidRDefault="009B4C83" w:rsidP="00F75834">
            <w:pPr>
              <w:tabs>
                <w:tab w:val="left" w:pos="9360"/>
              </w:tabs>
              <w:snapToGrid w:val="0"/>
            </w:pPr>
            <w:r w:rsidRPr="009B4C83">
              <w:t xml:space="preserve">Руководитель Комитета по </w:t>
            </w:r>
            <w:proofErr w:type="spellStart"/>
            <w:r w:rsidRPr="009B4C83">
              <w:t>ЖКХиТ</w:t>
            </w:r>
            <w:proofErr w:type="spellEnd"/>
            <w:r w:rsidRPr="009B4C83">
              <w:t xml:space="preserve"> г</w:t>
            </w:r>
            <w:proofErr w:type="gramStart"/>
            <w:r w:rsidRPr="009B4C83">
              <w:t>.С</w:t>
            </w:r>
            <w:proofErr w:type="gramEnd"/>
            <w:r w:rsidRPr="009B4C83">
              <w:t>аяногорска</w:t>
            </w:r>
          </w:p>
        </w:tc>
        <w:tc>
          <w:tcPr>
            <w:tcW w:w="1952" w:type="dxa"/>
            <w:shd w:val="clear" w:color="auto" w:fill="auto"/>
          </w:tcPr>
          <w:p w:rsidR="009B4C83" w:rsidRPr="009B4C83" w:rsidRDefault="009B4C83" w:rsidP="00F75834">
            <w:pPr>
              <w:tabs>
                <w:tab w:val="left" w:pos="9360"/>
              </w:tabs>
              <w:snapToGrid w:val="0"/>
              <w:jc w:val="both"/>
            </w:pPr>
          </w:p>
        </w:tc>
        <w:tc>
          <w:tcPr>
            <w:tcW w:w="3190" w:type="dxa"/>
            <w:shd w:val="clear" w:color="auto" w:fill="auto"/>
          </w:tcPr>
          <w:p w:rsidR="009B4C83" w:rsidRPr="009B4C83" w:rsidRDefault="009B4C83" w:rsidP="00F75834">
            <w:pPr>
              <w:tabs>
                <w:tab w:val="left" w:pos="9360"/>
              </w:tabs>
              <w:snapToGrid w:val="0"/>
              <w:jc w:val="right"/>
            </w:pPr>
          </w:p>
          <w:p w:rsidR="009B4C83" w:rsidRPr="009B4C83" w:rsidRDefault="009B4C83" w:rsidP="00F75834">
            <w:pPr>
              <w:tabs>
                <w:tab w:val="left" w:pos="9360"/>
              </w:tabs>
              <w:snapToGrid w:val="0"/>
              <w:jc w:val="right"/>
            </w:pPr>
            <w:r w:rsidRPr="009B4C83">
              <w:t>В.С.Кузьмин</w:t>
            </w:r>
          </w:p>
        </w:tc>
      </w:tr>
    </w:tbl>
    <w:p w:rsidR="009B4C83" w:rsidRPr="009B4C83" w:rsidRDefault="009B4C83" w:rsidP="009B4C83">
      <w:pPr>
        <w:ind w:firstLine="540"/>
        <w:jc w:val="both"/>
        <w:rPr>
          <w:color w:val="000000"/>
        </w:rPr>
      </w:pPr>
    </w:p>
    <w:p w:rsidR="009B4C83" w:rsidRDefault="009B4C83" w:rsidP="009B4C83">
      <w:pPr>
        <w:ind w:firstLine="540"/>
        <w:jc w:val="both"/>
        <w:rPr>
          <w:color w:val="000000"/>
        </w:rPr>
      </w:pPr>
    </w:p>
    <w:p w:rsidR="009E1CD6" w:rsidRDefault="009E1CD6" w:rsidP="009B4C83">
      <w:pPr>
        <w:ind w:firstLine="540"/>
        <w:jc w:val="both"/>
        <w:rPr>
          <w:color w:val="000000"/>
        </w:rPr>
      </w:pPr>
    </w:p>
    <w:p w:rsidR="009E1CD6" w:rsidRDefault="009E1CD6" w:rsidP="009B4C83">
      <w:pPr>
        <w:ind w:firstLine="540"/>
        <w:jc w:val="both"/>
        <w:rPr>
          <w:color w:val="000000"/>
        </w:rPr>
      </w:pPr>
    </w:p>
    <w:p w:rsidR="009B4C83" w:rsidRPr="00750C57" w:rsidRDefault="009E1CD6" w:rsidP="009B4C83">
      <w:pPr>
        <w:jc w:val="both"/>
        <w:rPr>
          <w:color w:val="000000"/>
          <w:sz w:val="20"/>
          <w:szCs w:val="20"/>
        </w:rPr>
      </w:pPr>
      <w:r>
        <w:rPr>
          <w:color w:val="000000"/>
          <w:sz w:val="20"/>
          <w:szCs w:val="20"/>
        </w:rPr>
        <w:t>Ярц</w:t>
      </w:r>
      <w:r w:rsidR="009B4C83" w:rsidRPr="00750C57">
        <w:rPr>
          <w:color w:val="000000"/>
          <w:sz w:val="20"/>
          <w:szCs w:val="20"/>
        </w:rPr>
        <w:t>ева А.С.</w:t>
      </w:r>
    </w:p>
    <w:p w:rsidR="001136A9" w:rsidRDefault="009B4C83" w:rsidP="009E1CD6">
      <w:pPr>
        <w:jc w:val="both"/>
        <w:rPr>
          <w:color w:val="000000"/>
        </w:rPr>
      </w:pPr>
      <w:r w:rsidRPr="00750C57">
        <w:rPr>
          <w:color w:val="000000"/>
          <w:sz w:val="20"/>
          <w:szCs w:val="20"/>
        </w:rPr>
        <w:t>6-24-77</w:t>
      </w:r>
    </w:p>
    <w:sectPr w:rsidR="001136A9" w:rsidSect="00060045">
      <w:pgSz w:w="11906" w:h="16838"/>
      <w:pgMar w:top="851" w:right="851" w:bottom="85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928"/>
        </w:tabs>
        <w:ind w:left="928" w:hanging="360"/>
      </w:pPr>
    </w:lvl>
    <w:lvl w:ilvl="1">
      <w:start w:val="1"/>
      <w:numFmt w:val="decimal"/>
      <w:lvlText w:val=" %1.%2 "/>
      <w:lvlJc w:val="left"/>
      <w:pPr>
        <w:tabs>
          <w:tab w:val="num" w:pos="1449"/>
        </w:tabs>
        <w:ind w:left="1449" w:hanging="360"/>
      </w:pPr>
    </w:lvl>
    <w:lvl w:ilvl="2">
      <w:start w:val="1"/>
      <w:numFmt w:val="decimal"/>
      <w:lvlText w:val=" %1.%2.%3 "/>
      <w:lvlJc w:val="left"/>
      <w:pPr>
        <w:tabs>
          <w:tab w:val="num" w:pos="1809"/>
        </w:tabs>
        <w:ind w:left="1809" w:hanging="360"/>
      </w:pPr>
    </w:lvl>
    <w:lvl w:ilvl="3">
      <w:start w:val="1"/>
      <w:numFmt w:val="decimal"/>
      <w:lvlText w:val=" %1.%2.%3.%4 "/>
      <w:lvlJc w:val="left"/>
      <w:pPr>
        <w:tabs>
          <w:tab w:val="num" w:pos="2169"/>
        </w:tabs>
        <w:ind w:left="2169" w:hanging="360"/>
      </w:pPr>
    </w:lvl>
    <w:lvl w:ilvl="4">
      <w:start w:val="1"/>
      <w:numFmt w:val="decimal"/>
      <w:lvlText w:val=" %1.%2.%3.%4.%5 "/>
      <w:lvlJc w:val="left"/>
      <w:pPr>
        <w:tabs>
          <w:tab w:val="num" w:pos="2529"/>
        </w:tabs>
        <w:ind w:left="2529" w:hanging="360"/>
      </w:pPr>
    </w:lvl>
    <w:lvl w:ilvl="5">
      <w:start w:val="1"/>
      <w:numFmt w:val="decimal"/>
      <w:lvlText w:val=" %1.%2.%3.%4.%5.%6 "/>
      <w:lvlJc w:val="left"/>
      <w:pPr>
        <w:tabs>
          <w:tab w:val="num" w:pos="2889"/>
        </w:tabs>
        <w:ind w:left="2889" w:hanging="360"/>
      </w:pPr>
    </w:lvl>
    <w:lvl w:ilvl="6">
      <w:start w:val="1"/>
      <w:numFmt w:val="decimal"/>
      <w:lvlText w:val=" %1.%2.%3.%4.%5.%6.%7 "/>
      <w:lvlJc w:val="left"/>
      <w:pPr>
        <w:tabs>
          <w:tab w:val="num" w:pos="3249"/>
        </w:tabs>
        <w:ind w:left="3249" w:hanging="360"/>
      </w:pPr>
    </w:lvl>
    <w:lvl w:ilvl="7">
      <w:start w:val="1"/>
      <w:numFmt w:val="decimal"/>
      <w:lvlText w:val=" %1.%2.%3.%4.%5.%6.%7.%8 "/>
      <w:lvlJc w:val="left"/>
      <w:pPr>
        <w:tabs>
          <w:tab w:val="num" w:pos="3609"/>
        </w:tabs>
        <w:ind w:left="3609" w:hanging="360"/>
      </w:pPr>
    </w:lvl>
    <w:lvl w:ilvl="8">
      <w:start w:val="1"/>
      <w:numFmt w:val="decimal"/>
      <w:lvlText w:val=" %1.%2.%3.%4.%5.%6.%7.%8.%9 "/>
      <w:lvlJc w:val="left"/>
      <w:pPr>
        <w:tabs>
          <w:tab w:val="num" w:pos="3969"/>
        </w:tabs>
        <w:ind w:left="3969" w:hanging="360"/>
      </w:pPr>
    </w:lvl>
  </w:abstractNum>
  <w:abstractNum w:abstractNumId="2">
    <w:nsid w:val="00000003"/>
    <w:multiLevelType w:val="multilevel"/>
    <w:tmpl w:val="00000003"/>
    <w:name w:val="WW8Num3"/>
    <w:lvl w:ilvl="0">
      <w:start w:val="1"/>
      <w:numFmt w:val="decimal"/>
      <w:lvlText w:val="%1."/>
      <w:lvlJc w:val="left"/>
      <w:pPr>
        <w:tabs>
          <w:tab w:val="num" w:pos="928"/>
        </w:tabs>
        <w:ind w:left="928" w:hanging="360"/>
      </w:pPr>
      <w:rPr>
        <w:rFonts w:ascii="Symbol" w:hAnsi="Symbol"/>
      </w:rPr>
    </w:lvl>
    <w:lvl w:ilvl="1">
      <w:start w:val="1"/>
      <w:numFmt w:val="decimal"/>
      <w:lvlText w:val=" %1.%2 "/>
      <w:lvlJc w:val="left"/>
      <w:pPr>
        <w:tabs>
          <w:tab w:val="num" w:pos="1449"/>
        </w:tabs>
        <w:ind w:left="1449" w:hanging="360"/>
      </w:pPr>
    </w:lvl>
    <w:lvl w:ilvl="2">
      <w:start w:val="1"/>
      <w:numFmt w:val="decimal"/>
      <w:lvlText w:val=" %1.%2.%3 "/>
      <w:lvlJc w:val="left"/>
      <w:pPr>
        <w:tabs>
          <w:tab w:val="num" w:pos="1809"/>
        </w:tabs>
        <w:ind w:left="1809" w:hanging="360"/>
      </w:pPr>
    </w:lvl>
    <w:lvl w:ilvl="3">
      <w:start w:val="1"/>
      <w:numFmt w:val="decimal"/>
      <w:lvlText w:val=" %1.%2.%3.%4 "/>
      <w:lvlJc w:val="left"/>
      <w:pPr>
        <w:tabs>
          <w:tab w:val="num" w:pos="2169"/>
        </w:tabs>
        <w:ind w:left="2169" w:hanging="360"/>
      </w:pPr>
    </w:lvl>
    <w:lvl w:ilvl="4">
      <w:start w:val="1"/>
      <w:numFmt w:val="decimal"/>
      <w:lvlText w:val=" %1.%2.%3.%4.%5 "/>
      <w:lvlJc w:val="left"/>
      <w:pPr>
        <w:tabs>
          <w:tab w:val="num" w:pos="2529"/>
        </w:tabs>
        <w:ind w:left="2529" w:hanging="360"/>
      </w:pPr>
    </w:lvl>
    <w:lvl w:ilvl="5">
      <w:start w:val="1"/>
      <w:numFmt w:val="decimal"/>
      <w:lvlText w:val=" %1.%2.%3.%4.%5.%6 "/>
      <w:lvlJc w:val="left"/>
      <w:pPr>
        <w:tabs>
          <w:tab w:val="num" w:pos="2889"/>
        </w:tabs>
        <w:ind w:left="2889" w:hanging="360"/>
      </w:pPr>
    </w:lvl>
    <w:lvl w:ilvl="6">
      <w:start w:val="1"/>
      <w:numFmt w:val="decimal"/>
      <w:lvlText w:val=" %1.%2.%3.%4.%5.%6.%7 "/>
      <w:lvlJc w:val="left"/>
      <w:pPr>
        <w:tabs>
          <w:tab w:val="num" w:pos="3249"/>
        </w:tabs>
        <w:ind w:left="3249" w:hanging="360"/>
      </w:pPr>
    </w:lvl>
    <w:lvl w:ilvl="7">
      <w:start w:val="1"/>
      <w:numFmt w:val="decimal"/>
      <w:lvlText w:val=" %1.%2.%3.%4.%5.%6.%7.%8 "/>
      <w:lvlJc w:val="left"/>
      <w:pPr>
        <w:tabs>
          <w:tab w:val="num" w:pos="3609"/>
        </w:tabs>
        <w:ind w:left="3609" w:hanging="360"/>
      </w:pPr>
    </w:lvl>
    <w:lvl w:ilvl="8">
      <w:start w:val="1"/>
      <w:numFmt w:val="decimal"/>
      <w:lvlText w:val=" %1.%2.%3.%4.%5.%6.%7.%8.%9 "/>
      <w:lvlJc w:val="left"/>
      <w:pPr>
        <w:tabs>
          <w:tab w:val="num" w:pos="3969"/>
        </w:tabs>
        <w:ind w:left="3969" w:hanging="360"/>
      </w:pPr>
    </w:lvl>
  </w:abstractNum>
  <w:abstractNum w:abstractNumId="3">
    <w:nsid w:val="08583BC6"/>
    <w:multiLevelType w:val="hybridMultilevel"/>
    <w:tmpl w:val="EDF4617C"/>
    <w:lvl w:ilvl="0" w:tplc="6C0C6A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0F4F7C9D"/>
    <w:multiLevelType w:val="hybridMultilevel"/>
    <w:tmpl w:val="5066B8B0"/>
    <w:lvl w:ilvl="0" w:tplc="CE669CC8">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20E476D5"/>
    <w:multiLevelType w:val="multilevel"/>
    <w:tmpl w:val="F5AEAC76"/>
    <w:lvl w:ilvl="0">
      <w:start w:val="1"/>
      <w:numFmt w:val="decimal"/>
      <w:lvlText w:val="%1."/>
      <w:lvlJc w:val="left"/>
      <w:pPr>
        <w:ind w:left="720" w:hanging="360"/>
      </w:pPr>
    </w:lvl>
    <w:lvl w:ilvl="1">
      <w:start w:val="1"/>
      <w:numFmt w:val="decimal"/>
      <w:isLgl/>
      <w:lvlText w:val="%1.%2."/>
      <w:lvlJc w:val="left"/>
      <w:pPr>
        <w:ind w:left="1430" w:hanging="720"/>
      </w:pPr>
    </w:lvl>
    <w:lvl w:ilvl="2">
      <w:start w:val="1"/>
      <w:numFmt w:val="decimal"/>
      <w:isLgl/>
      <w:lvlText w:val="%1.%2.%3."/>
      <w:lvlJc w:val="left"/>
      <w:pPr>
        <w:ind w:left="1494" w:hanging="720"/>
      </w:pPr>
    </w:lvl>
    <w:lvl w:ilvl="3">
      <w:start w:val="1"/>
      <w:numFmt w:val="decimal"/>
      <w:isLgl/>
      <w:lvlText w:val="%1.%2.%3.%4."/>
      <w:lvlJc w:val="left"/>
      <w:pPr>
        <w:ind w:left="2061" w:hanging="1080"/>
      </w:pPr>
    </w:lvl>
    <w:lvl w:ilvl="4">
      <w:start w:val="1"/>
      <w:numFmt w:val="decimal"/>
      <w:isLgl/>
      <w:lvlText w:val="%1.%2.%3.%4.%5."/>
      <w:lvlJc w:val="left"/>
      <w:pPr>
        <w:ind w:left="2268" w:hanging="1080"/>
      </w:pPr>
    </w:lvl>
    <w:lvl w:ilvl="5">
      <w:start w:val="1"/>
      <w:numFmt w:val="decimal"/>
      <w:isLgl/>
      <w:lvlText w:val="%1.%2.%3.%4.%5.%6."/>
      <w:lvlJc w:val="left"/>
      <w:pPr>
        <w:ind w:left="2835" w:hanging="1440"/>
      </w:pPr>
    </w:lvl>
    <w:lvl w:ilvl="6">
      <w:start w:val="1"/>
      <w:numFmt w:val="decimal"/>
      <w:isLgl/>
      <w:lvlText w:val="%1.%2.%3.%4.%5.%6.%7."/>
      <w:lvlJc w:val="left"/>
      <w:pPr>
        <w:ind w:left="3402" w:hanging="1800"/>
      </w:pPr>
    </w:lvl>
    <w:lvl w:ilvl="7">
      <w:start w:val="1"/>
      <w:numFmt w:val="decimal"/>
      <w:isLgl/>
      <w:lvlText w:val="%1.%2.%3.%4.%5.%6.%7.%8."/>
      <w:lvlJc w:val="left"/>
      <w:pPr>
        <w:ind w:left="3609" w:hanging="1800"/>
      </w:pPr>
    </w:lvl>
    <w:lvl w:ilvl="8">
      <w:start w:val="1"/>
      <w:numFmt w:val="decimal"/>
      <w:isLgl/>
      <w:lvlText w:val="%1.%2.%3.%4.%5.%6.%7.%8.%9."/>
      <w:lvlJc w:val="left"/>
      <w:pPr>
        <w:ind w:left="4176" w:hanging="2160"/>
      </w:pPr>
    </w:lvl>
  </w:abstractNum>
  <w:abstractNum w:abstractNumId="6">
    <w:nsid w:val="64196B1E"/>
    <w:multiLevelType w:val="hybridMultilevel"/>
    <w:tmpl w:val="973EB6D0"/>
    <w:lvl w:ilvl="0" w:tplc="F0769BD6">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F692B0D"/>
    <w:multiLevelType w:val="hybridMultilevel"/>
    <w:tmpl w:val="235C0C4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mirrorMargins/>
  <w:proofState w:spelling="clean" w:grammar="clean"/>
  <w:stylePaneFormatFilter w:val="0000"/>
  <w:defaultTabStop w:val="567"/>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1307B0"/>
    <w:rsid w:val="00024D1A"/>
    <w:rsid w:val="00025EC0"/>
    <w:rsid w:val="0003491A"/>
    <w:rsid w:val="0003741C"/>
    <w:rsid w:val="00044A06"/>
    <w:rsid w:val="00050ADF"/>
    <w:rsid w:val="00060045"/>
    <w:rsid w:val="00070725"/>
    <w:rsid w:val="000901BD"/>
    <w:rsid w:val="000C4B67"/>
    <w:rsid w:val="000D12F2"/>
    <w:rsid w:val="000D74AC"/>
    <w:rsid w:val="000E236F"/>
    <w:rsid w:val="000F00D4"/>
    <w:rsid w:val="000F0414"/>
    <w:rsid w:val="000F1126"/>
    <w:rsid w:val="001136A9"/>
    <w:rsid w:val="001138B9"/>
    <w:rsid w:val="00125EAA"/>
    <w:rsid w:val="001307B0"/>
    <w:rsid w:val="00134B5E"/>
    <w:rsid w:val="00141F84"/>
    <w:rsid w:val="00142E04"/>
    <w:rsid w:val="001516A8"/>
    <w:rsid w:val="00154A16"/>
    <w:rsid w:val="001733CC"/>
    <w:rsid w:val="00195D2D"/>
    <w:rsid w:val="001A4C85"/>
    <w:rsid w:val="001C55EA"/>
    <w:rsid w:val="001E3D6C"/>
    <w:rsid w:val="001E7497"/>
    <w:rsid w:val="001F2D96"/>
    <w:rsid w:val="00201F67"/>
    <w:rsid w:val="0021394B"/>
    <w:rsid w:val="00223DB6"/>
    <w:rsid w:val="00227141"/>
    <w:rsid w:val="00247D39"/>
    <w:rsid w:val="002526B3"/>
    <w:rsid w:val="00255C2C"/>
    <w:rsid w:val="00267B89"/>
    <w:rsid w:val="00277D97"/>
    <w:rsid w:val="00281CCF"/>
    <w:rsid w:val="002878FA"/>
    <w:rsid w:val="00287EB1"/>
    <w:rsid w:val="002A158B"/>
    <w:rsid w:val="002A2A8A"/>
    <w:rsid w:val="002C422C"/>
    <w:rsid w:val="002D3CEB"/>
    <w:rsid w:val="002F1A81"/>
    <w:rsid w:val="00300F78"/>
    <w:rsid w:val="00303605"/>
    <w:rsid w:val="00320DF2"/>
    <w:rsid w:val="00330575"/>
    <w:rsid w:val="003332E8"/>
    <w:rsid w:val="00335838"/>
    <w:rsid w:val="0034215A"/>
    <w:rsid w:val="00354205"/>
    <w:rsid w:val="00355D8C"/>
    <w:rsid w:val="003635AF"/>
    <w:rsid w:val="0036540A"/>
    <w:rsid w:val="00365B6C"/>
    <w:rsid w:val="00373AA1"/>
    <w:rsid w:val="00385747"/>
    <w:rsid w:val="00391B62"/>
    <w:rsid w:val="003B5A68"/>
    <w:rsid w:val="003C133F"/>
    <w:rsid w:val="003C1C3B"/>
    <w:rsid w:val="003C4D7C"/>
    <w:rsid w:val="003C67F4"/>
    <w:rsid w:val="003D0533"/>
    <w:rsid w:val="00404419"/>
    <w:rsid w:val="00406FC9"/>
    <w:rsid w:val="004311D9"/>
    <w:rsid w:val="004426D8"/>
    <w:rsid w:val="00444375"/>
    <w:rsid w:val="0046733C"/>
    <w:rsid w:val="0047419B"/>
    <w:rsid w:val="00474E80"/>
    <w:rsid w:val="00475E1E"/>
    <w:rsid w:val="00485496"/>
    <w:rsid w:val="004B135C"/>
    <w:rsid w:val="004B3827"/>
    <w:rsid w:val="004C6A51"/>
    <w:rsid w:val="004E3CC1"/>
    <w:rsid w:val="0052088B"/>
    <w:rsid w:val="00530D50"/>
    <w:rsid w:val="005644F8"/>
    <w:rsid w:val="00565F82"/>
    <w:rsid w:val="0057037F"/>
    <w:rsid w:val="005777AF"/>
    <w:rsid w:val="00577EA9"/>
    <w:rsid w:val="00585674"/>
    <w:rsid w:val="00590416"/>
    <w:rsid w:val="005B7E78"/>
    <w:rsid w:val="005B7FC2"/>
    <w:rsid w:val="005C4B72"/>
    <w:rsid w:val="005D0853"/>
    <w:rsid w:val="005D3924"/>
    <w:rsid w:val="005D7C84"/>
    <w:rsid w:val="005E4521"/>
    <w:rsid w:val="005E6034"/>
    <w:rsid w:val="005F1E52"/>
    <w:rsid w:val="005F4CAE"/>
    <w:rsid w:val="005F568E"/>
    <w:rsid w:val="005F7D87"/>
    <w:rsid w:val="006046D3"/>
    <w:rsid w:val="00604BC5"/>
    <w:rsid w:val="0060575B"/>
    <w:rsid w:val="00606089"/>
    <w:rsid w:val="006102F7"/>
    <w:rsid w:val="00611FD3"/>
    <w:rsid w:val="00645D66"/>
    <w:rsid w:val="00651C40"/>
    <w:rsid w:val="00652B0C"/>
    <w:rsid w:val="00652E38"/>
    <w:rsid w:val="00656C1E"/>
    <w:rsid w:val="00657A13"/>
    <w:rsid w:val="00660D2B"/>
    <w:rsid w:val="006665C1"/>
    <w:rsid w:val="006706C3"/>
    <w:rsid w:val="0067226F"/>
    <w:rsid w:val="00683624"/>
    <w:rsid w:val="006919E7"/>
    <w:rsid w:val="00697D92"/>
    <w:rsid w:val="006B3BCE"/>
    <w:rsid w:val="006B5705"/>
    <w:rsid w:val="006C1901"/>
    <w:rsid w:val="006D095E"/>
    <w:rsid w:val="006E608C"/>
    <w:rsid w:val="006E63B3"/>
    <w:rsid w:val="006E7044"/>
    <w:rsid w:val="006E7162"/>
    <w:rsid w:val="006F39C3"/>
    <w:rsid w:val="006F6184"/>
    <w:rsid w:val="0070375E"/>
    <w:rsid w:val="007125C2"/>
    <w:rsid w:val="00731B37"/>
    <w:rsid w:val="00733A30"/>
    <w:rsid w:val="007345F2"/>
    <w:rsid w:val="0073712E"/>
    <w:rsid w:val="007405EE"/>
    <w:rsid w:val="007705D5"/>
    <w:rsid w:val="00772ECA"/>
    <w:rsid w:val="007767A3"/>
    <w:rsid w:val="00780142"/>
    <w:rsid w:val="007B2A38"/>
    <w:rsid w:val="007F43C6"/>
    <w:rsid w:val="00802A3A"/>
    <w:rsid w:val="00802ED0"/>
    <w:rsid w:val="00804D00"/>
    <w:rsid w:val="008125DC"/>
    <w:rsid w:val="00881F87"/>
    <w:rsid w:val="008828F5"/>
    <w:rsid w:val="008875E5"/>
    <w:rsid w:val="008A2BE4"/>
    <w:rsid w:val="008A5F59"/>
    <w:rsid w:val="008A6F7A"/>
    <w:rsid w:val="008B53FF"/>
    <w:rsid w:val="008B59DB"/>
    <w:rsid w:val="008C4917"/>
    <w:rsid w:val="008E69B5"/>
    <w:rsid w:val="008F3F88"/>
    <w:rsid w:val="00901D8D"/>
    <w:rsid w:val="009054B5"/>
    <w:rsid w:val="009271BB"/>
    <w:rsid w:val="00935335"/>
    <w:rsid w:val="00942382"/>
    <w:rsid w:val="00943D0F"/>
    <w:rsid w:val="00952588"/>
    <w:rsid w:val="00953C2A"/>
    <w:rsid w:val="00955754"/>
    <w:rsid w:val="0096221E"/>
    <w:rsid w:val="0096453D"/>
    <w:rsid w:val="00965179"/>
    <w:rsid w:val="00971647"/>
    <w:rsid w:val="0097198E"/>
    <w:rsid w:val="00984CDF"/>
    <w:rsid w:val="009914F8"/>
    <w:rsid w:val="009A41AE"/>
    <w:rsid w:val="009A79C6"/>
    <w:rsid w:val="009B4C83"/>
    <w:rsid w:val="009D69CD"/>
    <w:rsid w:val="009E06C3"/>
    <w:rsid w:val="009E1CD6"/>
    <w:rsid w:val="009E3B23"/>
    <w:rsid w:val="009E4632"/>
    <w:rsid w:val="009E5DFF"/>
    <w:rsid w:val="00A073D4"/>
    <w:rsid w:val="00A134E2"/>
    <w:rsid w:val="00A14EE4"/>
    <w:rsid w:val="00A15ADD"/>
    <w:rsid w:val="00A20AB2"/>
    <w:rsid w:val="00A26DAB"/>
    <w:rsid w:val="00A33D28"/>
    <w:rsid w:val="00A71EE7"/>
    <w:rsid w:val="00A74998"/>
    <w:rsid w:val="00A92CB4"/>
    <w:rsid w:val="00A97065"/>
    <w:rsid w:val="00AB0AC7"/>
    <w:rsid w:val="00AC137A"/>
    <w:rsid w:val="00AD0553"/>
    <w:rsid w:val="00AE0B74"/>
    <w:rsid w:val="00AE1E87"/>
    <w:rsid w:val="00AE5811"/>
    <w:rsid w:val="00AE746A"/>
    <w:rsid w:val="00B03D9D"/>
    <w:rsid w:val="00B11208"/>
    <w:rsid w:val="00B15C29"/>
    <w:rsid w:val="00B24D79"/>
    <w:rsid w:val="00B35F48"/>
    <w:rsid w:val="00B44864"/>
    <w:rsid w:val="00B55B5F"/>
    <w:rsid w:val="00B64A0B"/>
    <w:rsid w:val="00B75870"/>
    <w:rsid w:val="00B80915"/>
    <w:rsid w:val="00B814D1"/>
    <w:rsid w:val="00B86030"/>
    <w:rsid w:val="00B87C03"/>
    <w:rsid w:val="00BA3895"/>
    <w:rsid w:val="00BA3CFA"/>
    <w:rsid w:val="00BA3D23"/>
    <w:rsid w:val="00BD571F"/>
    <w:rsid w:val="00BD7DD0"/>
    <w:rsid w:val="00BF7079"/>
    <w:rsid w:val="00BF720A"/>
    <w:rsid w:val="00C070FD"/>
    <w:rsid w:val="00C10B3D"/>
    <w:rsid w:val="00C12AC6"/>
    <w:rsid w:val="00C456BD"/>
    <w:rsid w:val="00C52FB7"/>
    <w:rsid w:val="00C750B5"/>
    <w:rsid w:val="00C85082"/>
    <w:rsid w:val="00CA4726"/>
    <w:rsid w:val="00CA4AE5"/>
    <w:rsid w:val="00CA4E5B"/>
    <w:rsid w:val="00CB0650"/>
    <w:rsid w:val="00CC4596"/>
    <w:rsid w:val="00CC4C4E"/>
    <w:rsid w:val="00CE4551"/>
    <w:rsid w:val="00CF0BD1"/>
    <w:rsid w:val="00CF25CD"/>
    <w:rsid w:val="00D06EEF"/>
    <w:rsid w:val="00D17691"/>
    <w:rsid w:val="00D20212"/>
    <w:rsid w:val="00D34E55"/>
    <w:rsid w:val="00D45C1A"/>
    <w:rsid w:val="00D61099"/>
    <w:rsid w:val="00D73BAF"/>
    <w:rsid w:val="00D76872"/>
    <w:rsid w:val="00D93229"/>
    <w:rsid w:val="00D93C5B"/>
    <w:rsid w:val="00D93D58"/>
    <w:rsid w:val="00DC4715"/>
    <w:rsid w:val="00DD009A"/>
    <w:rsid w:val="00DD1588"/>
    <w:rsid w:val="00DD47BA"/>
    <w:rsid w:val="00DE3F31"/>
    <w:rsid w:val="00DF1589"/>
    <w:rsid w:val="00DF7500"/>
    <w:rsid w:val="00E0565C"/>
    <w:rsid w:val="00E544D9"/>
    <w:rsid w:val="00E610FD"/>
    <w:rsid w:val="00E61BC2"/>
    <w:rsid w:val="00E76232"/>
    <w:rsid w:val="00E84384"/>
    <w:rsid w:val="00EA2E8D"/>
    <w:rsid w:val="00EB19F5"/>
    <w:rsid w:val="00EC7C97"/>
    <w:rsid w:val="00ED2157"/>
    <w:rsid w:val="00EE7C07"/>
    <w:rsid w:val="00F176BB"/>
    <w:rsid w:val="00F237B5"/>
    <w:rsid w:val="00F34507"/>
    <w:rsid w:val="00F5017C"/>
    <w:rsid w:val="00F64D2A"/>
    <w:rsid w:val="00F66DCE"/>
    <w:rsid w:val="00F865BC"/>
    <w:rsid w:val="00FA3FDA"/>
    <w:rsid w:val="00FC0D36"/>
    <w:rsid w:val="00FD5066"/>
    <w:rsid w:val="00FD6BBD"/>
    <w:rsid w:val="00FE4EFD"/>
    <w:rsid w:val="00FF4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7D97"/>
    <w:rPr>
      <w:sz w:val="24"/>
      <w:szCs w:val="24"/>
      <w:lang w:eastAsia="ar-SA"/>
    </w:rPr>
  </w:style>
  <w:style w:type="paragraph" w:styleId="1">
    <w:name w:val="heading 1"/>
    <w:basedOn w:val="a"/>
    <w:next w:val="a"/>
    <w:qFormat/>
    <w:rsid w:val="00277D97"/>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277D9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277D97"/>
    <w:pPr>
      <w:keepNext/>
      <w:numPr>
        <w:ilvl w:val="2"/>
        <w:numId w:val="1"/>
      </w:numPr>
      <w:autoSpaceDE w:val="0"/>
      <w:ind w:left="0" w:firstLine="720"/>
      <w:jc w:val="center"/>
      <w:outlineLvl w:val="2"/>
    </w:pPr>
    <w:rPr>
      <w:rFonts w:ascii="Arial" w:hAnsi="Arial" w:cs="Arial"/>
      <w:b/>
      <w:bCs/>
      <w:spacing w:val="4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277D97"/>
    <w:rPr>
      <w:rFonts w:ascii="Symbol" w:hAnsi="Symbol"/>
    </w:rPr>
  </w:style>
  <w:style w:type="character" w:customStyle="1" w:styleId="4">
    <w:name w:val="Основной шрифт абзаца4"/>
    <w:rsid w:val="00277D97"/>
  </w:style>
  <w:style w:type="character" w:customStyle="1" w:styleId="Absatz-Standardschriftart">
    <w:name w:val="Absatz-Standardschriftart"/>
    <w:rsid w:val="00277D97"/>
  </w:style>
  <w:style w:type="character" w:customStyle="1" w:styleId="WW-Absatz-Standardschriftart">
    <w:name w:val="WW-Absatz-Standardschriftart"/>
    <w:rsid w:val="00277D97"/>
  </w:style>
  <w:style w:type="character" w:customStyle="1" w:styleId="WW-Absatz-Standardschriftart1">
    <w:name w:val="WW-Absatz-Standardschriftart1"/>
    <w:rsid w:val="00277D97"/>
  </w:style>
  <w:style w:type="character" w:customStyle="1" w:styleId="WW-Absatz-Standardschriftart11">
    <w:name w:val="WW-Absatz-Standardschriftart11"/>
    <w:rsid w:val="00277D97"/>
  </w:style>
  <w:style w:type="character" w:customStyle="1" w:styleId="WW-Absatz-Standardschriftart111">
    <w:name w:val="WW-Absatz-Standardschriftart111"/>
    <w:rsid w:val="00277D97"/>
  </w:style>
  <w:style w:type="character" w:customStyle="1" w:styleId="WW-Absatz-Standardschriftart1111">
    <w:name w:val="WW-Absatz-Standardschriftart1111"/>
    <w:rsid w:val="00277D97"/>
  </w:style>
  <w:style w:type="character" w:customStyle="1" w:styleId="WW-Absatz-Standardschriftart11111">
    <w:name w:val="WW-Absatz-Standardschriftart11111"/>
    <w:rsid w:val="00277D97"/>
  </w:style>
  <w:style w:type="character" w:customStyle="1" w:styleId="WW-Absatz-Standardschriftart111111">
    <w:name w:val="WW-Absatz-Standardschriftart111111"/>
    <w:rsid w:val="00277D97"/>
  </w:style>
  <w:style w:type="character" w:customStyle="1" w:styleId="WW-Absatz-Standardschriftart1111111">
    <w:name w:val="WW-Absatz-Standardschriftart1111111"/>
    <w:rsid w:val="00277D97"/>
  </w:style>
  <w:style w:type="character" w:customStyle="1" w:styleId="WW-Absatz-Standardschriftart11111111">
    <w:name w:val="WW-Absatz-Standardschriftart11111111"/>
    <w:rsid w:val="00277D97"/>
  </w:style>
  <w:style w:type="character" w:customStyle="1" w:styleId="WW-Absatz-Standardschriftart111111111">
    <w:name w:val="WW-Absatz-Standardschriftart111111111"/>
    <w:rsid w:val="00277D97"/>
  </w:style>
  <w:style w:type="character" w:customStyle="1" w:styleId="WW-Absatz-Standardschriftart1111111111">
    <w:name w:val="WW-Absatz-Standardschriftart1111111111"/>
    <w:rsid w:val="00277D97"/>
  </w:style>
  <w:style w:type="character" w:customStyle="1" w:styleId="30">
    <w:name w:val="Основной шрифт абзаца3"/>
    <w:rsid w:val="00277D97"/>
  </w:style>
  <w:style w:type="character" w:customStyle="1" w:styleId="WW-Absatz-Standardschriftart11111111111">
    <w:name w:val="WW-Absatz-Standardschriftart11111111111"/>
    <w:rsid w:val="00277D97"/>
  </w:style>
  <w:style w:type="character" w:customStyle="1" w:styleId="WW-Absatz-Standardschriftart111111111111">
    <w:name w:val="WW-Absatz-Standardschriftart111111111111"/>
    <w:rsid w:val="00277D97"/>
  </w:style>
  <w:style w:type="character" w:customStyle="1" w:styleId="WW-Absatz-Standardschriftart1111111111111">
    <w:name w:val="WW-Absatz-Standardschriftart1111111111111"/>
    <w:rsid w:val="00277D97"/>
  </w:style>
  <w:style w:type="character" w:customStyle="1" w:styleId="WW-Absatz-Standardschriftart11111111111111">
    <w:name w:val="WW-Absatz-Standardschriftart11111111111111"/>
    <w:rsid w:val="00277D97"/>
  </w:style>
  <w:style w:type="character" w:customStyle="1" w:styleId="WW-Absatz-Standardschriftart111111111111111">
    <w:name w:val="WW-Absatz-Standardschriftart111111111111111"/>
    <w:rsid w:val="00277D97"/>
  </w:style>
  <w:style w:type="character" w:customStyle="1" w:styleId="WW-Absatz-Standardschriftart1111111111111111">
    <w:name w:val="WW-Absatz-Standardschriftart1111111111111111"/>
    <w:rsid w:val="00277D97"/>
  </w:style>
  <w:style w:type="character" w:customStyle="1" w:styleId="WW-Absatz-Standardschriftart11111111111111111">
    <w:name w:val="WW-Absatz-Standardschriftart11111111111111111"/>
    <w:rsid w:val="00277D97"/>
  </w:style>
  <w:style w:type="character" w:customStyle="1" w:styleId="WW-Absatz-Standardschriftart111111111111111111">
    <w:name w:val="WW-Absatz-Standardschriftart111111111111111111"/>
    <w:rsid w:val="00277D97"/>
  </w:style>
  <w:style w:type="character" w:customStyle="1" w:styleId="WW8Num3z1">
    <w:name w:val="WW8Num3z1"/>
    <w:rsid w:val="00277D97"/>
    <w:rPr>
      <w:rFonts w:ascii="OpenSymbol" w:hAnsi="OpenSymbol" w:cs="Courier New"/>
    </w:rPr>
  </w:style>
  <w:style w:type="character" w:customStyle="1" w:styleId="WW-Absatz-Standardschriftart1111111111111111111">
    <w:name w:val="WW-Absatz-Standardschriftart1111111111111111111"/>
    <w:rsid w:val="00277D97"/>
  </w:style>
  <w:style w:type="character" w:customStyle="1" w:styleId="WW-Absatz-Standardschriftart11111111111111111111">
    <w:name w:val="WW-Absatz-Standardschriftart11111111111111111111"/>
    <w:rsid w:val="00277D97"/>
  </w:style>
  <w:style w:type="character" w:customStyle="1" w:styleId="WW-Absatz-Standardschriftart111111111111111111111">
    <w:name w:val="WW-Absatz-Standardschriftart111111111111111111111"/>
    <w:rsid w:val="00277D97"/>
  </w:style>
  <w:style w:type="character" w:customStyle="1" w:styleId="WW8Num4z0">
    <w:name w:val="WW8Num4z0"/>
    <w:rsid w:val="00277D97"/>
    <w:rPr>
      <w:rFonts w:ascii="Symbol" w:hAnsi="Symbol"/>
    </w:rPr>
  </w:style>
  <w:style w:type="character" w:customStyle="1" w:styleId="WW8Num5z0">
    <w:name w:val="WW8Num5z0"/>
    <w:rsid w:val="00277D97"/>
    <w:rPr>
      <w:rFonts w:ascii="Courier New" w:hAnsi="Courier New"/>
      <w:color w:val="auto"/>
    </w:rPr>
  </w:style>
  <w:style w:type="character" w:customStyle="1" w:styleId="WW8Num5z1">
    <w:name w:val="WW8Num5z1"/>
    <w:rsid w:val="00277D97"/>
    <w:rPr>
      <w:rFonts w:ascii="Courier New" w:hAnsi="Courier New" w:cs="Courier New"/>
    </w:rPr>
  </w:style>
  <w:style w:type="character" w:customStyle="1" w:styleId="20">
    <w:name w:val="Основной шрифт абзаца2"/>
    <w:rsid w:val="00277D97"/>
  </w:style>
  <w:style w:type="character" w:customStyle="1" w:styleId="WW8Num2z1">
    <w:name w:val="WW8Num2z1"/>
    <w:rsid w:val="00277D97"/>
    <w:rPr>
      <w:rFonts w:ascii="Courier New" w:hAnsi="Courier New" w:cs="Courier New"/>
    </w:rPr>
  </w:style>
  <w:style w:type="character" w:customStyle="1" w:styleId="WW8Num2z2">
    <w:name w:val="WW8Num2z2"/>
    <w:rsid w:val="00277D97"/>
    <w:rPr>
      <w:rFonts w:ascii="Wingdings" w:hAnsi="Wingdings"/>
    </w:rPr>
  </w:style>
  <w:style w:type="character" w:customStyle="1" w:styleId="WW8Num2z3">
    <w:name w:val="WW8Num2z3"/>
    <w:rsid w:val="00277D97"/>
    <w:rPr>
      <w:rFonts w:ascii="Symbol" w:hAnsi="Symbol"/>
    </w:rPr>
  </w:style>
  <w:style w:type="character" w:customStyle="1" w:styleId="WW8Num3z2">
    <w:name w:val="WW8Num3z2"/>
    <w:rsid w:val="00277D97"/>
    <w:rPr>
      <w:rFonts w:ascii="Courier New" w:hAnsi="Courier New"/>
    </w:rPr>
  </w:style>
  <w:style w:type="character" w:customStyle="1" w:styleId="WW8Num3z4">
    <w:name w:val="WW8Num3z4"/>
    <w:rsid w:val="00277D97"/>
    <w:rPr>
      <w:rFonts w:ascii="Courier New" w:hAnsi="Courier New" w:cs="Courier New"/>
    </w:rPr>
  </w:style>
  <w:style w:type="character" w:customStyle="1" w:styleId="WW8Num3z5">
    <w:name w:val="WW8Num3z5"/>
    <w:rsid w:val="00277D97"/>
    <w:rPr>
      <w:rFonts w:ascii="Wingdings" w:hAnsi="Wingdings"/>
    </w:rPr>
  </w:style>
  <w:style w:type="character" w:customStyle="1" w:styleId="WW8Num5z2">
    <w:name w:val="WW8Num5z2"/>
    <w:rsid w:val="00277D97"/>
    <w:rPr>
      <w:rFonts w:ascii="Wingdings" w:hAnsi="Wingdings"/>
    </w:rPr>
  </w:style>
  <w:style w:type="character" w:customStyle="1" w:styleId="WW8Num5z3">
    <w:name w:val="WW8Num5z3"/>
    <w:rsid w:val="00277D97"/>
    <w:rPr>
      <w:rFonts w:ascii="Symbol" w:hAnsi="Symbol"/>
    </w:rPr>
  </w:style>
  <w:style w:type="character" w:customStyle="1" w:styleId="WW8Num6z0">
    <w:name w:val="WW8Num6z0"/>
    <w:rsid w:val="00277D97"/>
    <w:rPr>
      <w:rFonts w:ascii="Symbol" w:hAnsi="Symbol"/>
    </w:rPr>
  </w:style>
  <w:style w:type="character" w:customStyle="1" w:styleId="WW8Num6z1">
    <w:name w:val="WW8Num6z1"/>
    <w:rsid w:val="00277D97"/>
    <w:rPr>
      <w:rFonts w:ascii="Courier New" w:hAnsi="Courier New"/>
    </w:rPr>
  </w:style>
  <w:style w:type="character" w:customStyle="1" w:styleId="WW8Num6z2">
    <w:name w:val="WW8Num6z2"/>
    <w:rsid w:val="00277D97"/>
    <w:rPr>
      <w:rFonts w:ascii="Wingdings" w:hAnsi="Wingdings"/>
    </w:rPr>
  </w:style>
  <w:style w:type="character" w:customStyle="1" w:styleId="WW8Num6z4">
    <w:name w:val="WW8Num6z4"/>
    <w:rsid w:val="00277D97"/>
    <w:rPr>
      <w:rFonts w:ascii="Courier New" w:hAnsi="Courier New" w:cs="Courier New"/>
    </w:rPr>
  </w:style>
  <w:style w:type="character" w:customStyle="1" w:styleId="WW8Num7z1">
    <w:name w:val="WW8Num7z1"/>
    <w:rsid w:val="00277D97"/>
    <w:rPr>
      <w:rFonts w:ascii="Courier New" w:hAnsi="Courier New" w:cs="Courier New"/>
    </w:rPr>
  </w:style>
  <w:style w:type="character" w:customStyle="1" w:styleId="WW8Num7z2">
    <w:name w:val="WW8Num7z2"/>
    <w:rsid w:val="00277D97"/>
    <w:rPr>
      <w:rFonts w:ascii="Wingdings" w:hAnsi="Wingdings"/>
    </w:rPr>
  </w:style>
  <w:style w:type="character" w:customStyle="1" w:styleId="WW8Num7z3">
    <w:name w:val="WW8Num7z3"/>
    <w:rsid w:val="00277D97"/>
    <w:rPr>
      <w:rFonts w:ascii="Symbol" w:hAnsi="Symbol"/>
    </w:rPr>
  </w:style>
  <w:style w:type="character" w:customStyle="1" w:styleId="WW8Num9z0">
    <w:name w:val="WW8Num9z0"/>
    <w:rsid w:val="00277D97"/>
    <w:rPr>
      <w:rFonts w:ascii="Symbol" w:hAnsi="Symbol"/>
    </w:rPr>
  </w:style>
  <w:style w:type="character" w:customStyle="1" w:styleId="WW8Num9z1">
    <w:name w:val="WW8Num9z1"/>
    <w:rsid w:val="00277D97"/>
    <w:rPr>
      <w:rFonts w:ascii="Courier New" w:hAnsi="Courier New" w:cs="Courier New"/>
    </w:rPr>
  </w:style>
  <w:style w:type="character" w:customStyle="1" w:styleId="WW8Num9z2">
    <w:name w:val="WW8Num9z2"/>
    <w:rsid w:val="00277D97"/>
    <w:rPr>
      <w:rFonts w:ascii="Wingdings" w:hAnsi="Wingdings"/>
    </w:rPr>
  </w:style>
  <w:style w:type="character" w:customStyle="1" w:styleId="WW8Num14z0">
    <w:name w:val="WW8Num14z0"/>
    <w:rsid w:val="00277D97"/>
    <w:rPr>
      <w:rFonts w:ascii="Courier New" w:hAnsi="Courier New"/>
    </w:rPr>
  </w:style>
  <w:style w:type="character" w:customStyle="1" w:styleId="WW8Num14z1">
    <w:name w:val="WW8Num14z1"/>
    <w:rsid w:val="00277D97"/>
    <w:rPr>
      <w:rFonts w:ascii="Courier New" w:hAnsi="Courier New" w:cs="Courier New"/>
    </w:rPr>
  </w:style>
  <w:style w:type="character" w:customStyle="1" w:styleId="WW8Num14z2">
    <w:name w:val="WW8Num14z2"/>
    <w:rsid w:val="00277D97"/>
    <w:rPr>
      <w:rFonts w:ascii="Wingdings" w:hAnsi="Wingdings"/>
    </w:rPr>
  </w:style>
  <w:style w:type="character" w:customStyle="1" w:styleId="WW8Num14z3">
    <w:name w:val="WW8Num14z3"/>
    <w:rsid w:val="00277D97"/>
    <w:rPr>
      <w:rFonts w:ascii="Symbol" w:hAnsi="Symbol"/>
    </w:rPr>
  </w:style>
  <w:style w:type="character" w:customStyle="1" w:styleId="WW8Num15z0">
    <w:name w:val="WW8Num15z0"/>
    <w:rsid w:val="00277D97"/>
    <w:rPr>
      <w:rFonts w:ascii="Symbol" w:hAnsi="Symbol"/>
    </w:rPr>
  </w:style>
  <w:style w:type="character" w:customStyle="1" w:styleId="WW8Num16z0">
    <w:name w:val="WW8Num16z0"/>
    <w:rsid w:val="00277D97"/>
    <w:rPr>
      <w:rFonts w:ascii="Symbol" w:hAnsi="Symbol"/>
    </w:rPr>
  </w:style>
  <w:style w:type="character" w:customStyle="1" w:styleId="WW8Num16z1">
    <w:name w:val="WW8Num16z1"/>
    <w:rsid w:val="00277D97"/>
    <w:rPr>
      <w:rFonts w:ascii="Courier New" w:hAnsi="Courier New" w:cs="Courier New"/>
    </w:rPr>
  </w:style>
  <w:style w:type="character" w:customStyle="1" w:styleId="WW8Num16z2">
    <w:name w:val="WW8Num16z2"/>
    <w:rsid w:val="00277D97"/>
    <w:rPr>
      <w:rFonts w:ascii="Wingdings" w:hAnsi="Wingdings"/>
    </w:rPr>
  </w:style>
  <w:style w:type="character" w:customStyle="1" w:styleId="WW8Num19z0">
    <w:name w:val="WW8Num19z0"/>
    <w:rsid w:val="00277D97"/>
    <w:rPr>
      <w:rFonts w:ascii="Symbol" w:hAnsi="Symbol"/>
    </w:rPr>
  </w:style>
  <w:style w:type="character" w:customStyle="1" w:styleId="WW8Num19z1">
    <w:name w:val="WW8Num19z1"/>
    <w:rsid w:val="00277D97"/>
    <w:rPr>
      <w:rFonts w:ascii="Courier New" w:hAnsi="Courier New" w:cs="Courier New"/>
    </w:rPr>
  </w:style>
  <w:style w:type="character" w:customStyle="1" w:styleId="WW8Num19z2">
    <w:name w:val="WW8Num19z2"/>
    <w:rsid w:val="00277D97"/>
    <w:rPr>
      <w:rFonts w:ascii="Wingdings" w:hAnsi="Wingdings"/>
    </w:rPr>
  </w:style>
  <w:style w:type="character" w:customStyle="1" w:styleId="WW8Num24z0">
    <w:name w:val="WW8Num24z0"/>
    <w:rsid w:val="00277D97"/>
    <w:rPr>
      <w:rFonts w:ascii="Symbol" w:hAnsi="Symbol"/>
    </w:rPr>
  </w:style>
  <w:style w:type="character" w:customStyle="1" w:styleId="WW8Num24z1">
    <w:name w:val="WW8Num24z1"/>
    <w:rsid w:val="00277D97"/>
    <w:rPr>
      <w:rFonts w:ascii="Courier New" w:hAnsi="Courier New" w:cs="Courier New"/>
    </w:rPr>
  </w:style>
  <w:style w:type="character" w:customStyle="1" w:styleId="WW8Num24z2">
    <w:name w:val="WW8Num24z2"/>
    <w:rsid w:val="00277D97"/>
    <w:rPr>
      <w:rFonts w:ascii="Wingdings" w:hAnsi="Wingdings"/>
    </w:rPr>
  </w:style>
  <w:style w:type="character" w:customStyle="1" w:styleId="10">
    <w:name w:val="Основной шрифт абзаца1"/>
    <w:rsid w:val="00277D97"/>
  </w:style>
  <w:style w:type="character" w:styleId="a3">
    <w:name w:val="Hyperlink"/>
    <w:basedOn w:val="10"/>
    <w:rsid w:val="00277D97"/>
    <w:rPr>
      <w:color w:val="0000FF"/>
      <w:u w:val="single"/>
    </w:rPr>
  </w:style>
  <w:style w:type="character" w:customStyle="1" w:styleId="a4">
    <w:name w:val="Символ сноски"/>
    <w:basedOn w:val="10"/>
    <w:rsid w:val="00277D97"/>
    <w:rPr>
      <w:vertAlign w:val="superscript"/>
    </w:rPr>
  </w:style>
  <w:style w:type="character" w:styleId="a5">
    <w:name w:val="page number"/>
    <w:basedOn w:val="10"/>
    <w:rsid w:val="00277D97"/>
  </w:style>
  <w:style w:type="character" w:styleId="a6">
    <w:name w:val="FollowedHyperlink"/>
    <w:basedOn w:val="10"/>
    <w:rsid w:val="00277D97"/>
    <w:rPr>
      <w:color w:val="800080"/>
      <w:u w:val="single"/>
    </w:rPr>
  </w:style>
  <w:style w:type="character" w:customStyle="1" w:styleId="5">
    <w:name w:val="Основной шрифт абзаца5"/>
    <w:rsid w:val="00277D97"/>
  </w:style>
  <w:style w:type="character" w:customStyle="1" w:styleId="a7">
    <w:name w:val="Маркеры списка"/>
    <w:rsid w:val="00277D97"/>
    <w:rPr>
      <w:rFonts w:ascii="OpenSymbol" w:eastAsia="OpenSymbol" w:hAnsi="OpenSymbol" w:cs="OpenSymbol"/>
    </w:rPr>
  </w:style>
  <w:style w:type="character" w:customStyle="1" w:styleId="a8">
    <w:name w:val="Символ нумерации"/>
    <w:rsid w:val="00277D97"/>
  </w:style>
  <w:style w:type="paragraph" w:customStyle="1" w:styleId="a9">
    <w:name w:val="Заголовок"/>
    <w:basedOn w:val="a"/>
    <w:next w:val="aa"/>
    <w:rsid w:val="00277D97"/>
    <w:pPr>
      <w:keepNext/>
      <w:spacing w:before="240" w:after="120"/>
    </w:pPr>
    <w:rPr>
      <w:rFonts w:ascii="Arial" w:eastAsia="Microsoft YaHei" w:hAnsi="Arial" w:cs="Mangal"/>
      <w:sz w:val="28"/>
      <w:szCs w:val="28"/>
    </w:rPr>
  </w:style>
  <w:style w:type="paragraph" w:styleId="aa">
    <w:name w:val="Body Text"/>
    <w:basedOn w:val="a"/>
    <w:rsid w:val="00277D97"/>
    <w:pPr>
      <w:spacing w:after="120"/>
    </w:pPr>
  </w:style>
  <w:style w:type="paragraph" w:styleId="ab">
    <w:name w:val="List"/>
    <w:basedOn w:val="aa"/>
    <w:rsid w:val="00277D97"/>
    <w:rPr>
      <w:rFonts w:cs="Mangal"/>
    </w:rPr>
  </w:style>
  <w:style w:type="paragraph" w:customStyle="1" w:styleId="40">
    <w:name w:val="Название4"/>
    <w:basedOn w:val="a"/>
    <w:rsid w:val="00277D97"/>
    <w:pPr>
      <w:spacing w:before="120" w:after="120"/>
    </w:pPr>
    <w:rPr>
      <w:rFonts w:cs="Mangal"/>
      <w:i/>
      <w:iCs/>
      <w:sz w:val="28"/>
    </w:rPr>
  </w:style>
  <w:style w:type="paragraph" w:customStyle="1" w:styleId="41">
    <w:name w:val="Указатель4"/>
    <w:basedOn w:val="a"/>
    <w:rsid w:val="00277D97"/>
    <w:rPr>
      <w:rFonts w:cs="Mangal"/>
    </w:rPr>
  </w:style>
  <w:style w:type="paragraph" w:customStyle="1" w:styleId="31">
    <w:name w:val="Название3"/>
    <w:basedOn w:val="a"/>
    <w:rsid w:val="00277D97"/>
    <w:pPr>
      <w:spacing w:before="120" w:after="120"/>
    </w:pPr>
    <w:rPr>
      <w:rFonts w:cs="Mangal"/>
      <w:i/>
      <w:iCs/>
    </w:rPr>
  </w:style>
  <w:style w:type="paragraph" w:customStyle="1" w:styleId="32">
    <w:name w:val="Указатель3"/>
    <w:basedOn w:val="a"/>
    <w:rsid w:val="00277D97"/>
    <w:rPr>
      <w:rFonts w:cs="Mangal"/>
    </w:rPr>
  </w:style>
  <w:style w:type="paragraph" w:customStyle="1" w:styleId="21">
    <w:name w:val="Название2"/>
    <w:basedOn w:val="a"/>
    <w:rsid w:val="00277D97"/>
    <w:pPr>
      <w:spacing w:before="120" w:after="120"/>
    </w:pPr>
    <w:rPr>
      <w:rFonts w:cs="Mangal"/>
      <w:i/>
      <w:iCs/>
    </w:rPr>
  </w:style>
  <w:style w:type="paragraph" w:customStyle="1" w:styleId="22">
    <w:name w:val="Указатель2"/>
    <w:basedOn w:val="a"/>
    <w:rsid w:val="00277D97"/>
    <w:rPr>
      <w:rFonts w:cs="Mangal"/>
    </w:rPr>
  </w:style>
  <w:style w:type="paragraph" w:customStyle="1" w:styleId="11">
    <w:name w:val="Название1"/>
    <w:basedOn w:val="a"/>
    <w:rsid w:val="00277D97"/>
    <w:pPr>
      <w:spacing w:before="120" w:after="120"/>
    </w:pPr>
    <w:rPr>
      <w:rFonts w:cs="Mangal"/>
      <w:i/>
      <w:iCs/>
    </w:rPr>
  </w:style>
  <w:style w:type="paragraph" w:customStyle="1" w:styleId="12">
    <w:name w:val="Указатель1"/>
    <w:basedOn w:val="a"/>
    <w:rsid w:val="00277D97"/>
    <w:rPr>
      <w:rFonts w:cs="Mangal"/>
    </w:rPr>
  </w:style>
  <w:style w:type="paragraph" w:customStyle="1" w:styleId="ac">
    <w:name w:val="Знак"/>
    <w:basedOn w:val="a"/>
    <w:rsid w:val="00277D97"/>
    <w:pPr>
      <w:spacing w:after="160" w:line="240" w:lineRule="exact"/>
    </w:pPr>
    <w:rPr>
      <w:rFonts w:ascii="Verdana" w:hAnsi="Verdana"/>
      <w:sz w:val="20"/>
      <w:szCs w:val="20"/>
      <w:lang w:val="en-US"/>
    </w:rPr>
  </w:style>
  <w:style w:type="paragraph" w:customStyle="1" w:styleId="ConsNormal">
    <w:name w:val="ConsNormal"/>
    <w:rsid w:val="00277D97"/>
    <w:pPr>
      <w:widowControl w:val="0"/>
      <w:suppressAutoHyphens/>
      <w:autoSpaceDE w:val="0"/>
      <w:ind w:firstLine="720"/>
    </w:pPr>
    <w:rPr>
      <w:rFonts w:ascii="Arial" w:eastAsia="Arial" w:hAnsi="Arial" w:cs="Arial"/>
      <w:lang w:eastAsia="ar-SA"/>
    </w:rPr>
  </w:style>
  <w:style w:type="paragraph" w:customStyle="1" w:styleId="ConsNonformat">
    <w:name w:val="ConsNonformat"/>
    <w:rsid w:val="00277D97"/>
    <w:pPr>
      <w:widowControl w:val="0"/>
      <w:suppressAutoHyphens/>
      <w:autoSpaceDE w:val="0"/>
    </w:pPr>
    <w:rPr>
      <w:rFonts w:ascii="Courier New" w:eastAsia="Arial" w:hAnsi="Courier New" w:cs="Courier New"/>
      <w:lang w:eastAsia="ar-SA"/>
    </w:rPr>
  </w:style>
  <w:style w:type="paragraph" w:styleId="ad">
    <w:name w:val="header"/>
    <w:basedOn w:val="a"/>
    <w:next w:val="a"/>
    <w:rsid w:val="00277D97"/>
    <w:pPr>
      <w:tabs>
        <w:tab w:val="center" w:pos="4153"/>
        <w:tab w:val="right" w:pos="8306"/>
      </w:tabs>
    </w:pPr>
    <w:rPr>
      <w:sz w:val="20"/>
      <w:szCs w:val="20"/>
    </w:rPr>
  </w:style>
  <w:style w:type="paragraph" w:customStyle="1" w:styleId="310">
    <w:name w:val="Основной текст 31"/>
    <w:basedOn w:val="a"/>
    <w:rsid w:val="00277D97"/>
    <w:pPr>
      <w:jc w:val="both"/>
    </w:pPr>
    <w:rPr>
      <w:sz w:val="28"/>
      <w:szCs w:val="28"/>
    </w:rPr>
  </w:style>
  <w:style w:type="paragraph" w:customStyle="1" w:styleId="ConsPlusTitle">
    <w:name w:val="ConsPlusTitle"/>
    <w:rsid w:val="00277D97"/>
    <w:pPr>
      <w:widowControl w:val="0"/>
      <w:suppressAutoHyphens/>
      <w:autoSpaceDE w:val="0"/>
    </w:pPr>
    <w:rPr>
      <w:rFonts w:eastAsia="Arial"/>
      <w:b/>
      <w:bCs/>
      <w:sz w:val="24"/>
      <w:szCs w:val="24"/>
      <w:lang w:eastAsia="ar-SA"/>
    </w:rPr>
  </w:style>
  <w:style w:type="paragraph" w:customStyle="1" w:styleId="ConsPlusCell">
    <w:name w:val="ConsPlusCell"/>
    <w:rsid w:val="00277D97"/>
    <w:pPr>
      <w:widowControl w:val="0"/>
      <w:suppressAutoHyphens/>
      <w:autoSpaceDE w:val="0"/>
    </w:pPr>
    <w:rPr>
      <w:rFonts w:ascii="Arial" w:eastAsia="Arial" w:hAnsi="Arial" w:cs="Arial"/>
      <w:lang w:eastAsia="ar-SA"/>
    </w:rPr>
  </w:style>
  <w:style w:type="paragraph" w:customStyle="1" w:styleId="ConsPlusNonformat">
    <w:name w:val="ConsPlusNonformat"/>
    <w:rsid w:val="00277D97"/>
    <w:pPr>
      <w:widowControl w:val="0"/>
      <w:suppressAutoHyphens/>
      <w:autoSpaceDE w:val="0"/>
    </w:pPr>
    <w:rPr>
      <w:rFonts w:ascii="Courier New" w:eastAsia="Arial" w:hAnsi="Courier New" w:cs="Courier New"/>
      <w:lang w:eastAsia="ar-SA"/>
    </w:rPr>
  </w:style>
  <w:style w:type="paragraph" w:styleId="ae">
    <w:name w:val="footnote text"/>
    <w:basedOn w:val="a"/>
    <w:rsid w:val="00277D97"/>
    <w:rPr>
      <w:sz w:val="20"/>
      <w:szCs w:val="20"/>
    </w:rPr>
  </w:style>
  <w:style w:type="paragraph" w:styleId="af">
    <w:name w:val="Balloon Text"/>
    <w:basedOn w:val="a"/>
    <w:rsid w:val="00277D97"/>
    <w:rPr>
      <w:rFonts w:ascii="Tahoma" w:hAnsi="Tahoma" w:cs="Tahoma"/>
      <w:sz w:val="16"/>
      <w:szCs w:val="16"/>
    </w:rPr>
  </w:style>
  <w:style w:type="paragraph" w:styleId="af0">
    <w:name w:val="footer"/>
    <w:basedOn w:val="a"/>
    <w:rsid w:val="00277D97"/>
    <w:pPr>
      <w:tabs>
        <w:tab w:val="center" w:pos="4677"/>
        <w:tab w:val="right" w:pos="9355"/>
      </w:tabs>
    </w:pPr>
  </w:style>
  <w:style w:type="paragraph" w:customStyle="1" w:styleId="ConsPlusNormal">
    <w:name w:val="ConsPlusNormal"/>
    <w:rsid w:val="00277D97"/>
    <w:pPr>
      <w:widowControl w:val="0"/>
      <w:suppressAutoHyphens/>
      <w:autoSpaceDE w:val="0"/>
      <w:ind w:firstLine="720"/>
    </w:pPr>
    <w:rPr>
      <w:rFonts w:ascii="Arial" w:eastAsia="Arial" w:hAnsi="Arial" w:cs="Arial"/>
      <w:lang w:eastAsia="ar-SA"/>
    </w:rPr>
  </w:style>
  <w:style w:type="paragraph" w:customStyle="1" w:styleId="af1">
    <w:name w:val="Таблицы (моноширинный)"/>
    <w:basedOn w:val="a"/>
    <w:next w:val="a"/>
    <w:rsid w:val="00277D97"/>
    <w:pPr>
      <w:autoSpaceDE w:val="0"/>
      <w:jc w:val="both"/>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77D97"/>
    <w:pPr>
      <w:spacing w:before="280" w:after="280"/>
    </w:pPr>
    <w:rPr>
      <w:rFonts w:ascii="Tahoma" w:hAnsi="Tahoma"/>
      <w:sz w:val="20"/>
      <w:szCs w:val="20"/>
      <w:lang w:val="en-US"/>
    </w:rPr>
  </w:style>
  <w:style w:type="paragraph" w:customStyle="1" w:styleId="caaieiaie3">
    <w:name w:val="caaieiaie 3"/>
    <w:basedOn w:val="a"/>
    <w:next w:val="a"/>
    <w:rsid w:val="00277D97"/>
    <w:pPr>
      <w:keepNext/>
    </w:pPr>
    <w:rPr>
      <w:sz w:val="28"/>
      <w:szCs w:val="20"/>
    </w:rPr>
  </w:style>
  <w:style w:type="paragraph" w:styleId="23">
    <w:name w:val="toc 2"/>
    <w:basedOn w:val="a"/>
    <w:next w:val="a"/>
    <w:rsid w:val="00277D97"/>
    <w:pPr>
      <w:ind w:left="240"/>
    </w:pPr>
  </w:style>
  <w:style w:type="paragraph" w:styleId="13">
    <w:name w:val="toc 1"/>
    <w:basedOn w:val="a"/>
    <w:next w:val="a"/>
    <w:rsid w:val="00277D97"/>
  </w:style>
  <w:style w:type="paragraph" w:customStyle="1" w:styleId="af2">
    <w:name w:val="Содержимое таблицы"/>
    <w:basedOn w:val="a"/>
    <w:rsid w:val="00277D97"/>
  </w:style>
  <w:style w:type="paragraph" w:customStyle="1" w:styleId="af3">
    <w:name w:val="Заголовок таблицы"/>
    <w:basedOn w:val="af2"/>
    <w:rsid w:val="00277D97"/>
    <w:pPr>
      <w:jc w:val="center"/>
    </w:pPr>
    <w:rPr>
      <w:b/>
      <w:bCs/>
    </w:rPr>
  </w:style>
  <w:style w:type="paragraph" w:customStyle="1" w:styleId="af4">
    <w:name w:val="Содержимое врезки"/>
    <w:basedOn w:val="aa"/>
    <w:rsid w:val="00277D97"/>
  </w:style>
  <w:style w:type="paragraph" w:customStyle="1" w:styleId="ConsPlusDocList">
    <w:name w:val="ConsPlusDocList"/>
    <w:basedOn w:val="a"/>
    <w:rsid w:val="00277D97"/>
    <w:pPr>
      <w:autoSpaceDE w:val="0"/>
    </w:pPr>
    <w:rPr>
      <w:rFonts w:ascii="Courier New" w:eastAsia="Courier New" w:hAnsi="Courier New" w:cs="Courier New"/>
      <w:sz w:val="20"/>
      <w:szCs w:val="20"/>
      <w:lang w:eastAsia="hi-IN" w:bidi="hi-IN"/>
    </w:rPr>
  </w:style>
  <w:style w:type="character" w:customStyle="1" w:styleId="FontStyle17">
    <w:name w:val="Font Style17"/>
    <w:rsid w:val="00E0565C"/>
    <w:rPr>
      <w:rFonts w:ascii="Times New Roman" w:hAnsi="Times New Roman" w:cs="Times New Roman"/>
      <w:sz w:val="26"/>
      <w:szCs w:val="26"/>
    </w:rPr>
  </w:style>
  <w:style w:type="paragraph" w:customStyle="1" w:styleId="Default">
    <w:name w:val="Default"/>
    <w:rsid w:val="0046733C"/>
    <w:pPr>
      <w:autoSpaceDE w:val="0"/>
      <w:autoSpaceDN w:val="0"/>
      <w:adjustRightInd w:val="0"/>
    </w:pPr>
    <w:rPr>
      <w:color w:val="000000"/>
      <w:sz w:val="24"/>
      <w:szCs w:val="24"/>
    </w:rPr>
  </w:style>
  <w:style w:type="paragraph" w:styleId="af5">
    <w:name w:val="List Paragraph"/>
    <w:basedOn w:val="a"/>
    <w:uiPriority w:val="34"/>
    <w:qFormat/>
    <w:rsid w:val="000E236F"/>
    <w:pPr>
      <w:ind w:left="720"/>
      <w:contextualSpacing/>
    </w:pPr>
    <w:rPr>
      <w:lang w:eastAsia="ru-RU"/>
    </w:rPr>
  </w:style>
  <w:style w:type="table" w:styleId="af6">
    <w:name w:val="Table Grid"/>
    <w:basedOn w:val="a1"/>
    <w:uiPriority w:val="59"/>
    <w:rsid w:val="000E236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rmal (Web)"/>
    <w:basedOn w:val="a"/>
    <w:uiPriority w:val="99"/>
    <w:unhideWhenUsed/>
    <w:rsid w:val="005C4B72"/>
    <w:pPr>
      <w:spacing w:before="100" w:beforeAutospacing="1" w:after="100" w:afterAutospacing="1"/>
    </w:pPr>
    <w:rPr>
      <w:lang w:eastAsia="ru-RU"/>
    </w:rPr>
  </w:style>
  <w:style w:type="paragraph" w:customStyle="1" w:styleId="p2">
    <w:name w:val="p2"/>
    <w:basedOn w:val="a"/>
    <w:rsid w:val="006046D3"/>
    <w:pPr>
      <w:spacing w:before="100" w:beforeAutospacing="1" w:after="100" w:afterAutospacing="1"/>
    </w:pPr>
    <w:rPr>
      <w:lang w:eastAsia="ru-RU"/>
    </w:rPr>
  </w:style>
  <w:style w:type="paragraph" w:customStyle="1" w:styleId="p10">
    <w:name w:val="p10"/>
    <w:basedOn w:val="a"/>
    <w:rsid w:val="006046D3"/>
    <w:pPr>
      <w:spacing w:before="100" w:beforeAutospacing="1" w:after="100" w:afterAutospacing="1"/>
    </w:pPr>
    <w:rPr>
      <w:lang w:eastAsia="ru-RU"/>
    </w:rPr>
  </w:style>
  <w:style w:type="paragraph" w:customStyle="1" w:styleId="p1">
    <w:name w:val="p1"/>
    <w:basedOn w:val="a"/>
    <w:rsid w:val="006046D3"/>
    <w:pPr>
      <w:spacing w:before="100" w:beforeAutospacing="1" w:after="100" w:afterAutospacing="1"/>
    </w:pPr>
    <w:rPr>
      <w:lang w:eastAsia="ru-RU"/>
    </w:rPr>
  </w:style>
  <w:style w:type="paragraph" w:customStyle="1" w:styleId="p4">
    <w:name w:val="p4"/>
    <w:basedOn w:val="a"/>
    <w:rsid w:val="006046D3"/>
    <w:pPr>
      <w:spacing w:before="100" w:beforeAutospacing="1" w:after="100" w:afterAutospacing="1"/>
    </w:pPr>
    <w:rPr>
      <w:lang w:eastAsia="ru-RU"/>
    </w:rPr>
  </w:style>
  <w:style w:type="paragraph" w:customStyle="1" w:styleId="14">
    <w:name w:val="Название объекта1"/>
    <w:basedOn w:val="a"/>
    <w:rsid w:val="005D3924"/>
    <w:pPr>
      <w:widowControl w:val="0"/>
      <w:suppressAutoHyphens/>
      <w:jc w:val="center"/>
    </w:pPr>
    <w:rPr>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7D97"/>
    <w:rPr>
      <w:sz w:val="24"/>
      <w:szCs w:val="24"/>
      <w:lang w:eastAsia="ar-SA"/>
    </w:rPr>
  </w:style>
  <w:style w:type="paragraph" w:styleId="1">
    <w:name w:val="heading 1"/>
    <w:basedOn w:val="a"/>
    <w:next w:val="a"/>
    <w:qFormat/>
    <w:rsid w:val="00277D97"/>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277D97"/>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277D97"/>
    <w:pPr>
      <w:keepNext/>
      <w:numPr>
        <w:ilvl w:val="2"/>
        <w:numId w:val="1"/>
      </w:numPr>
      <w:autoSpaceDE w:val="0"/>
      <w:ind w:left="0" w:firstLine="720"/>
      <w:jc w:val="center"/>
      <w:outlineLvl w:val="2"/>
    </w:pPr>
    <w:rPr>
      <w:rFonts w:ascii="Arial" w:hAnsi="Arial" w:cs="Arial"/>
      <w:b/>
      <w:bCs/>
      <w:spacing w:val="4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277D97"/>
    <w:rPr>
      <w:rFonts w:ascii="Symbol" w:hAnsi="Symbol"/>
    </w:rPr>
  </w:style>
  <w:style w:type="character" w:customStyle="1" w:styleId="4">
    <w:name w:val="Основной шрифт абзаца4"/>
    <w:rsid w:val="00277D97"/>
  </w:style>
  <w:style w:type="character" w:customStyle="1" w:styleId="Absatz-Standardschriftart">
    <w:name w:val="Absatz-Standardschriftart"/>
    <w:rsid w:val="00277D97"/>
  </w:style>
  <w:style w:type="character" w:customStyle="1" w:styleId="WW-Absatz-Standardschriftart">
    <w:name w:val="WW-Absatz-Standardschriftart"/>
    <w:rsid w:val="00277D97"/>
  </w:style>
  <w:style w:type="character" w:customStyle="1" w:styleId="WW-Absatz-Standardschriftart1">
    <w:name w:val="WW-Absatz-Standardschriftart1"/>
    <w:rsid w:val="00277D97"/>
  </w:style>
  <w:style w:type="character" w:customStyle="1" w:styleId="WW-Absatz-Standardschriftart11">
    <w:name w:val="WW-Absatz-Standardschriftart11"/>
    <w:rsid w:val="00277D97"/>
  </w:style>
  <w:style w:type="character" w:customStyle="1" w:styleId="WW-Absatz-Standardschriftart111">
    <w:name w:val="WW-Absatz-Standardschriftart111"/>
    <w:rsid w:val="00277D97"/>
  </w:style>
  <w:style w:type="character" w:customStyle="1" w:styleId="WW-Absatz-Standardschriftart1111">
    <w:name w:val="WW-Absatz-Standardschriftart1111"/>
    <w:rsid w:val="00277D97"/>
  </w:style>
  <w:style w:type="character" w:customStyle="1" w:styleId="WW-Absatz-Standardschriftart11111">
    <w:name w:val="WW-Absatz-Standardschriftart11111"/>
    <w:rsid w:val="00277D97"/>
  </w:style>
  <w:style w:type="character" w:customStyle="1" w:styleId="WW-Absatz-Standardschriftart111111">
    <w:name w:val="WW-Absatz-Standardschriftart111111"/>
    <w:rsid w:val="00277D97"/>
  </w:style>
  <w:style w:type="character" w:customStyle="1" w:styleId="WW-Absatz-Standardschriftart1111111">
    <w:name w:val="WW-Absatz-Standardschriftart1111111"/>
    <w:rsid w:val="00277D97"/>
  </w:style>
  <w:style w:type="character" w:customStyle="1" w:styleId="WW-Absatz-Standardschriftart11111111">
    <w:name w:val="WW-Absatz-Standardschriftart11111111"/>
    <w:rsid w:val="00277D97"/>
  </w:style>
  <w:style w:type="character" w:customStyle="1" w:styleId="WW-Absatz-Standardschriftart111111111">
    <w:name w:val="WW-Absatz-Standardschriftart111111111"/>
    <w:rsid w:val="00277D97"/>
  </w:style>
  <w:style w:type="character" w:customStyle="1" w:styleId="WW-Absatz-Standardschriftart1111111111">
    <w:name w:val="WW-Absatz-Standardschriftart1111111111"/>
    <w:rsid w:val="00277D97"/>
  </w:style>
  <w:style w:type="character" w:customStyle="1" w:styleId="30">
    <w:name w:val="Основной шрифт абзаца3"/>
    <w:rsid w:val="00277D97"/>
  </w:style>
  <w:style w:type="character" w:customStyle="1" w:styleId="WW-Absatz-Standardschriftart11111111111">
    <w:name w:val="WW-Absatz-Standardschriftart11111111111"/>
    <w:rsid w:val="00277D97"/>
  </w:style>
  <w:style w:type="character" w:customStyle="1" w:styleId="WW-Absatz-Standardschriftart111111111111">
    <w:name w:val="WW-Absatz-Standardschriftart111111111111"/>
    <w:rsid w:val="00277D97"/>
  </w:style>
  <w:style w:type="character" w:customStyle="1" w:styleId="WW-Absatz-Standardschriftart1111111111111">
    <w:name w:val="WW-Absatz-Standardschriftart1111111111111"/>
    <w:rsid w:val="00277D97"/>
  </w:style>
  <w:style w:type="character" w:customStyle="1" w:styleId="WW-Absatz-Standardschriftart11111111111111">
    <w:name w:val="WW-Absatz-Standardschriftart11111111111111"/>
    <w:rsid w:val="00277D97"/>
  </w:style>
  <w:style w:type="character" w:customStyle="1" w:styleId="WW-Absatz-Standardschriftart111111111111111">
    <w:name w:val="WW-Absatz-Standardschriftart111111111111111"/>
    <w:rsid w:val="00277D97"/>
  </w:style>
  <w:style w:type="character" w:customStyle="1" w:styleId="WW-Absatz-Standardschriftart1111111111111111">
    <w:name w:val="WW-Absatz-Standardschriftart1111111111111111"/>
    <w:rsid w:val="00277D97"/>
  </w:style>
  <w:style w:type="character" w:customStyle="1" w:styleId="WW-Absatz-Standardschriftart11111111111111111">
    <w:name w:val="WW-Absatz-Standardschriftart11111111111111111"/>
    <w:rsid w:val="00277D97"/>
  </w:style>
  <w:style w:type="character" w:customStyle="1" w:styleId="WW-Absatz-Standardschriftart111111111111111111">
    <w:name w:val="WW-Absatz-Standardschriftart111111111111111111"/>
    <w:rsid w:val="00277D97"/>
  </w:style>
  <w:style w:type="character" w:customStyle="1" w:styleId="WW8Num3z1">
    <w:name w:val="WW8Num3z1"/>
    <w:rsid w:val="00277D97"/>
    <w:rPr>
      <w:rFonts w:ascii="OpenSymbol" w:hAnsi="OpenSymbol" w:cs="Courier New"/>
    </w:rPr>
  </w:style>
  <w:style w:type="character" w:customStyle="1" w:styleId="WW-Absatz-Standardschriftart1111111111111111111">
    <w:name w:val="WW-Absatz-Standardschriftart1111111111111111111"/>
    <w:rsid w:val="00277D97"/>
  </w:style>
  <w:style w:type="character" w:customStyle="1" w:styleId="WW-Absatz-Standardschriftart11111111111111111111">
    <w:name w:val="WW-Absatz-Standardschriftart11111111111111111111"/>
    <w:rsid w:val="00277D97"/>
  </w:style>
  <w:style w:type="character" w:customStyle="1" w:styleId="WW-Absatz-Standardschriftart111111111111111111111">
    <w:name w:val="WW-Absatz-Standardschriftart111111111111111111111"/>
    <w:rsid w:val="00277D97"/>
  </w:style>
  <w:style w:type="character" w:customStyle="1" w:styleId="WW8Num4z0">
    <w:name w:val="WW8Num4z0"/>
    <w:rsid w:val="00277D97"/>
    <w:rPr>
      <w:rFonts w:ascii="Symbol" w:hAnsi="Symbol"/>
    </w:rPr>
  </w:style>
  <w:style w:type="character" w:customStyle="1" w:styleId="WW8Num5z0">
    <w:name w:val="WW8Num5z0"/>
    <w:rsid w:val="00277D97"/>
    <w:rPr>
      <w:rFonts w:ascii="Courier New" w:hAnsi="Courier New"/>
      <w:color w:val="auto"/>
    </w:rPr>
  </w:style>
  <w:style w:type="character" w:customStyle="1" w:styleId="WW8Num5z1">
    <w:name w:val="WW8Num5z1"/>
    <w:rsid w:val="00277D97"/>
    <w:rPr>
      <w:rFonts w:ascii="Courier New" w:hAnsi="Courier New" w:cs="Courier New"/>
    </w:rPr>
  </w:style>
  <w:style w:type="character" w:customStyle="1" w:styleId="20">
    <w:name w:val="Основной шрифт абзаца2"/>
    <w:rsid w:val="00277D97"/>
  </w:style>
  <w:style w:type="character" w:customStyle="1" w:styleId="WW8Num2z1">
    <w:name w:val="WW8Num2z1"/>
    <w:rsid w:val="00277D97"/>
    <w:rPr>
      <w:rFonts w:ascii="Courier New" w:hAnsi="Courier New" w:cs="Courier New"/>
    </w:rPr>
  </w:style>
  <w:style w:type="character" w:customStyle="1" w:styleId="WW8Num2z2">
    <w:name w:val="WW8Num2z2"/>
    <w:rsid w:val="00277D97"/>
    <w:rPr>
      <w:rFonts w:ascii="Wingdings" w:hAnsi="Wingdings"/>
    </w:rPr>
  </w:style>
  <w:style w:type="character" w:customStyle="1" w:styleId="WW8Num2z3">
    <w:name w:val="WW8Num2z3"/>
    <w:rsid w:val="00277D97"/>
    <w:rPr>
      <w:rFonts w:ascii="Symbol" w:hAnsi="Symbol"/>
    </w:rPr>
  </w:style>
  <w:style w:type="character" w:customStyle="1" w:styleId="WW8Num3z2">
    <w:name w:val="WW8Num3z2"/>
    <w:rsid w:val="00277D97"/>
    <w:rPr>
      <w:rFonts w:ascii="Courier New" w:hAnsi="Courier New"/>
    </w:rPr>
  </w:style>
  <w:style w:type="character" w:customStyle="1" w:styleId="WW8Num3z4">
    <w:name w:val="WW8Num3z4"/>
    <w:rsid w:val="00277D97"/>
    <w:rPr>
      <w:rFonts w:ascii="Courier New" w:hAnsi="Courier New" w:cs="Courier New"/>
    </w:rPr>
  </w:style>
  <w:style w:type="character" w:customStyle="1" w:styleId="WW8Num3z5">
    <w:name w:val="WW8Num3z5"/>
    <w:rsid w:val="00277D97"/>
    <w:rPr>
      <w:rFonts w:ascii="Wingdings" w:hAnsi="Wingdings"/>
    </w:rPr>
  </w:style>
  <w:style w:type="character" w:customStyle="1" w:styleId="WW8Num5z2">
    <w:name w:val="WW8Num5z2"/>
    <w:rsid w:val="00277D97"/>
    <w:rPr>
      <w:rFonts w:ascii="Wingdings" w:hAnsi="Wingdings"/>
    </w:rPr>
  </w:style>
  <w:style w:type="character" w:customStyle="1" w:styleId="WW8Num5z3">
    <w:name w:val="WW8Num5z3"/>
    <w:rsid w:val="00277D97"/>
    <w:rPr>
      <w:rFonts w:ascii="Symbol" w:hAnsi="Symbol"/>
    </w:rPr>
  </w:style>
  <w:style w:type="character" w:customStyle="1" w:styleId="WW8Num6z0">
    <w:name w:val="WW8Num6z0"/>
    <w:rsid w:val="00277D97"/>
    <w:rPr>
      <w:rFonts w:ascii="Symbol" w:hAnsi="Symbol"/>
    </w:rPr>
  </w:style>
  <w:style w:type="character" w:customStyle="1" w:styleId="WW8Num6z1">
    <w:name w:val="WW8Num6z1"/>
    <w:rsid w:val="00277D97"/>
    <w:rPr>
      <w:rFonts w:ascii="Courier New" w:hAnsi="Courier New"/>
    </w:rPr>
  </w:style>
  <w:style w:type="character" w:customStyle="1" w:styleId="WW8Num6z2">
    <w:name w:val="WW8Num6z2"/>
    <w:rsid w:val="00277D97"/>
    <w:rPr>
      <w:rFonts w:ascii="Wingdings" w:hAnsi="Wingdings"/>
    </w:rPr>
  </w:style>
  <w:style w:type="character" w:customStyle="1" w:styleId="WW8Num6z4">
    <w:name w:val="WW8Num6z4"/>
    <w:rsid w:val="00277D97"/>
    <w:rPr>
      <w:rFonts w:ascii="Courier New" w:hAnsi="Courier New" w:cs="Courier New"/>
    </w:rPr>
  </w:style>
  <w:style w:type="character" w:customStyle="1" w:styleId="WW8Num7z1">
    <w:name w:val="WW8Num7z1"/>
    <w:rsid w:val="00277D97"/>
    <w:rPr>
      <w:rFonts w:ascii="Courier New" w:hAnsi="Courier New" w:cs="Courier New"/>
    </w:rPr>
  </w:style>
  <w:style w:type="character" w:customStyle="1" w:styleId="WW8Num7z2">
    <w:name w:val="WW8Num7z2"/>
    <w:rsid w:val="00277D97"/>
    <w:rPr>
      <w:rFonts w:ascii="Wingdings" w:hAnsi="Wingdings"/>
    </w:rPr>
  </w:style>
  <w:style w:type="character" w:customStyle="1" w:styleId="WW8Num7z3">
    <w:name w:val="WW8Num7z3"/>
    <w:rsid w:val="00277D97"/>
    <w:rPr>
      <w:rFonts w:ascii="Symbol" w:hAnsi="Symbol"/>
    </w:rPr>
  </w:style>
  <w:style w:type="character" w:customStyle="1" w:styleId="WW8Num9z0">
    <w:name w:val="WW8Num9z0"/>
    <w:rsid w:val="00277D97"/>
    <w:rPr>
      <w:rFonts w:ascii="Symbol" w:hAnsi="Symbol"/>
    </w:rPr>
  </w:style>
  <w:style w:type="character" w:customStyle="1" w:styleId="WW8Num9z1">
    <w:name w:val="WW8Num9z1"/>
    <w:rsid w:val="00277D97"/>
    <w:rPr>
      <w:rFonts w:ascii="Courier New" w:hAnsi="Courier New" w:cs="Courier New"/>
    </w:rPr>
  </w:style>
  <w:style w:type="character" w:customStyle="1" w:styleId="WW8Num9z2">
    <w:name w:val="WW8Num9z2"/>
    <w:rsid w:val="00277D97"/>
    <w:rPr>
      <w:rFonts w:ascii="Wingdings" w:hAnsi="Wingdings"/>
    </w:rPr>
  </w:style>
  <w:style w:type="character" w:customStyle="1" w:styleId="WW8Num14z0">
    <w:name w:val="WW8Num14z0"/>
    <w:rsid w:val="00277D97"/>
    <w:rPr>
      <w:rFonts w:ascii="Courier New" w:hAnsi="Courier New"/>
    </w:rPr>
  </w:style>
  <w:style w:type="character" w:customStyle="1" w:styleId="WW8Num14z1">
    <w:name w:val="WW8Num14z1"/>
    <w:rsid w:val="00277D97"/>
    <w:rPr>
      <w:rFonts w:ascii="Courier New" w:hAnsi="Courier New" w:cs="Courier New"/>
    </w:rPr>
  </w:style>
  <w:style w:type="character" w:customStyle="1" w:styleId="WW8Num14z2">
    <w:name w:val="WW8Num14z2"/>
    <w:rsid w:val="00277D97"/>
    <w:rPr>
      <w:rFonts w:ascii="Wingdings" w:hAnsi="Wingdings"/>
    </w:rPr>
  </w:style>
  <w:style w:type="character" w:customStyle="1" w:styleId="WW8Num14z3">
    <w:name w:val="WW8Num14z3"/>
    <w:rsid w:val="00277D97"/>
    <w:rPr>
      <w:rFonts w:ascii="Symbol" w:hAnsi="Symbol"/>
    </w:rPr>
  </w:style>
  <w:style w:type="character" w:customStyle="1" w:styleId="WW8Num15z0">
    <w:name w:val="WW8Num15z0"/>
    <w:rsid w:val="00277D97"/>
    <w:rPr>
      <w:rFonts w:ascii="Symbol" w:hAnsi="Symbol"/>
    </w:rPr>
  </w:style>
  <w:style w:type="character" w:customStyle="1" w:styleId="WW8Num16z0">
    <w:name w:val="WW8Num16z0"/>
    <w:rsid w:val="00277D97"/>
    <w:rPr>
      <w:rFonts w:ascii="Symbol" w:hAnsi="Symbol"/>
    </w:rPr>
  </w:style>
  <w:style w:type="character" w:customStyle="1" w:styleId="WW8Num16z1">
    <w:name w:val="WW8Num16z1"/>
    <w:rsid w:val="00277D97"/>
    <w:rPr>
      <w:rFonts w:ascii="Courier New" w:hAnsi="Courier New" w:cs="Courier New"/>
    </w:rPr>
  </w:style>
  <w:style w:type="character" w:customStyle="1" w:styleId="WW8Num16z2">
    <w:name w:val="WW8Num16z2"/>
    <w:rsid w:val="00277D97"/>
    <w:rPr>
      <w:rFonts w:ascii="Wingdings" w:hAnsi="Wingdings"/>
    </w:rPr>
  </w:style>
  <w:style w:type="character" w:customStyle="1" w:styleId="WW8Num19z0">
    <w:name w:val="WW8Num19z0"/>
    <w:rsid w:val="00277D97"/>
    <w:rPr>
      <w:rFonts w:ascii="Symbol" w:hAnsi="Symbol"/>
    </w:rPr>
  </w:style>
  <w:style w:type="character" w:customStyle="1" w:styleId="WW8Num19z1">
    <w:name w:val="WW8Num19z1"/>
    <w:rsid w:val="00277D97"/>
    <w:rPr>
      <w:rFonts w:ascii="Courier New" w:hAnsi="Courier New" w:cs="Courier New"/>
    </w:rPr>
  </w:style>
  <w:style w:type="character" w:customStyle="1" w:styleId="WW8Num19z2">
    <w:name w:val="WW8Num19z2"/>
    <w:rsid w:val="00277D97"/>
    <w:rPr>
      <w:rFonts w:ascii="Wingdings" w:hAnsi="Wingdings"/>
    </w:rPr>
  </w:style>
  <w:style w:type="character" w:customStyle="1" w:styleId="WW8Num24z0">
    <w:name w:val="WW8Num24z0"/>
    <w:rsid w:val="00277D97"/>
    <w:rPr>
      <w:rFonts w:ascii="Symbol" w:hAnsi="Symbol"/>
    </w:rPr>
  </w:style>
  <w:style w:type="character" w:customStyle="1" w:styleId="WW8Num24z1">
    <w:name w:val="WW8Num24z1"/>
    <w:rsid w:val="00277D97"/>
    <w:rPr>
      <w:rFonts w:ascii="Courier New" w:hAnsi="Courier New" w:cs="Courier New"/>
    </w:rPr>
  </w:style>
  <w:style w:type="character" w:customStyle="1" w:styleId="WW8Num24z2">
    <w:name w:val="WW8Num24z2"/>
    <w:rsid w:val="00277D97"/>
    <w:rPr>
      <w:rFonts w:ascii="Wingdings" w:hAnsi="Wingdings"/>
    </w:rPr>
  </w:style>
  <w:style w:type="character" w:customStyle="1" w:styleId="10">
    <w:name w:val="Основной шрифт абзаца1"/>
    <w:rsid w:val="00277D97"/>
  </w:style>
  <w:style w:type="character" w:styleId="a3">
    <w:name w:val="Hyperlink"/>
    <w:basedOn w:val="10"/>
    <w:rsid w:val="00277D97"/>
    <w:rPr>
      <w:color w:val="0000FF"/>
      <w:u w:val="single"/>
    </w:rPr>
  </w:style>
  <w:style w:type="character" w:customStyle="1" w:styleId="a4">
    <w:name w:val="Символ сноски"/>
    <w:basedOn w:val="10"/>
    <w:rsid w:val="00277D97"/>
    <w:rPr>
      <w:vertAlign w:val="superscript"/>
    </w:rPr>
  </w:style>
  <w:style w:type="character" w:styleId="a5">
    <w:name w:val="page number"/>
    <w:basedOn w:val="10"/>
    <w:rsid w:val="00277D97"/>
  </w:style>
  <w:style w:type="character" w:styleId="a6">
    <w:name w:val="FollowedHyperlink"/>
    <w:basedOn w:val="10"/>
    <w:rsid w:val="00277D97"/>
    <w:rPr>
      <w:color w:val="800080"/>
      <w:u w:val="single"/>
    </w:rPr>
  </w:style>
  <w:style w:type="character" w:customStyle="1" w:styleId="5">
    <w:name w:val="Основной шрифт абзаца5"/>
    <w:rsid w:val="00277D97"/>
  </w:style>
  <w:style w:type="character" w:customStyle="1" w:styleId="a7">
    <w:name w:val="Маркеры списка"/>
    <w:rsid w:val="00277D97"/>
    <w:rPr>
      <w:rFonts w:ascii="OpenSymbol" w:eastAsia="OpenSymbol" w:hAnsi="OpenSymbol" w:cs="OpenSymbol"/>
    </w:rPr>
  </w:style>
  <w:style w:type="character" w:customStyle="1" w:styleId="a8">
    <w:name w:val="Символ нумерации"/>
    <w:rsid w:val="00277D97"/>
  </w:style>
  <w:style w:type="paragraph" w:customStyle="1" w:styleId="a9">
    <w:name w:val="Заголовок"/>
    <w:basedOn w:val="a"/>
    <w:next w:val="aa"/>
    <w:rsid w:val="00277D97"/>
    <w:pPr>
      <w:keepNext/>
      <w:spacing w:before="240" w:after="120"/>
    </w:pPr>
    <w:rPr>
      <w:rFonts w:ascii="Arial" w:eastAsia="Microsoft YaHei" w:hAnsi="Arial" w:cs="Mangal"/>
      <w:sz w:val="28"/>
      <w:szCs w:val="28"/>
    </w:rPr>
  </w:style>
  <w:style w:type="paragraph" w:styleId="aa">
    <w:name w:val="Body Text"/>
    <w:basedOn w:val="a"/>
    <w:rsid w:val="00277D97"/>
    <w:pPr>
      <w:spacing w:after="120"/>
    </w:pPr>
  </w:style>
  <w:style w:type="paragraph" w:styleId="ab">
    <w:name w:val="List"/>
    <w:basedOn w:val="aa"/>
    <w:rsid w:val="00277D97"/>
    <w:rPr>
      <w:rFonts w:cs="Mangal"/>
    </w:rPr>
  </w:style>
  <w:style w:type="paragraph" w:customStyle="1" w:styleId="40">
    <w:name w:val="Название4"/>
    <w:basedOn w:val="a"/>
    <w:rsid w:val="00277D97"/>
    <w:pPr>
      <w:spacing w:before="120" w:after="120"/>
    </w:pPr>
    <w:rPr>
      <w:rFonts w:cs="Mangal"/>
      <w:i/>
      <w:iCs/>
      <w:sz w:val="28"/>
    </w:rPr>
  </w:style>
  <w:style w:type="paragraph" w:customStyle="1" w:styleId="41">
    <w:name w:val="Указатель4"/>
    <w:basedOn w:val="a"/>
    <w:rsid w:val="00277D97"/>
    <w:rPr>
      <w:rFonts w:cs="Mangal"/>
    </w:rPr>
  </w:style>
  <w:style w:type="paragraph" w:customStyle="1" w:styleId="31">
    <w:name w:val="Название3"/>
    <w:basedOn w:val="a"/>
    <w:rsid w:val="00277D97"/>
    <w:pPr>
      <w:spacing w:before="120" w:after="120"/>
    </w:pPr>
    <w:rPr>
      <w:rFonts w:cs="Mangal"/>
      <w:i/>
      <w:iCs/>
    </w:rPr>
  </w:style>
  <w:style w:type="paragraph" w:customStyle="1" w:styleId="32">
    <w:name w:val="Указатель3"/>
    <w:basedOn w:val="a"/>
    <w:rsid w:val="00277D97"/>
    <w:rPr>
      <w:rFonts w:cs="Mangal"/>
    </w:rPr>
  </w:style>
  <w:style w:type="paragraph" w:customStyle="1" w:styleId="21">
    <w:name w:val="Название2"/>
    <w:basedOn w:val="a"/>
    <w:rsid w:val="00277D97"/>
    <w:pPr>
      <w:spacing w:before="120" w:after="120"/>
    </w:pPr>
    <w:rPr>
      <w:rFonts w:cs="Mangal"/>
      <w:i/>
      <w:iCs/>
    </w:rPr>
  </w:style>
  <w:style w:type="paragraph" w:customStyle="1" w:styleId="22">
    <w:name w:val="Указатель2"/>
    <w:basedOn w:val="a"/>
    <w:rsid w:val="00277D97"/>
    <w:rPr>
      <w:rFonts w:cs="Mangal"/>
    </w:rPr>
  </w:style>
  <w:style w:type="paragraph" w:customStyle="1" w:styleId="11">
    <w:name w:val="Название1"/>
    <w:basedOn w:val="a"/>
    <w:rsid w:val="00277D97"/>
    <w:pPr>
      <w:spacing w:before="120" w:after="120"/>
    </w:pPr>
    <w:rPr>
      <w:rFonts w:cs="Mangal"/>
      <w:i/>
      <w:iCs/>
    </w:rPr>
  </w:style>
  <w:style w:type="paragraph" w:customStyle="1" w:styleId="12">
    <w:name w:val="Указатель1"/>
    <w:basedOn w:val="a"/>
    <w:rsid w:val="00277D97"/>
    <w:rPr>
      <w:rFonts w:cs="Mangal"/>
    </w:rPr>
  </w:style>
  <w:style w:type="paragraph" w:customStyle="1" w:styleId="ac">
    <w:name w:val="Знак"/>
    <w:basedOn w:val="a"/>
    <w:rsid w:val="00277D97"/>
    <w:pPr>
      <w:spacing w:after="160" w:line="240" w:lineRule="exact"/>
    </w:pPr>
    <w:rPr>
      <w:rFonts w:ascii="Verdana" w:hAnsi="Verdana"/>
      <w:sz w:val="20"/>
      <w:szCs w:val="20"/>
      <w:lang w:val="en-US"/>
    </w:rPr>
  </w:style>
  <w:style w:type="paragraph" w:customStyle="1" w:styleId="ConsNormal">
    <w:name w:val="ConsNormal"/>
    <w:rsid w:val="00277D97"/>
    <w:pPr>
      <w:widowControl w:val="0"/>
      <w:suppressAutoHyphens/>
      <w:autoSpaceDE w:val="0"/>
      <w:ind w:firstLine="720"/>
    </w:pPr>
    <w:rPr>
      <w:rFonts w:ascii="Arial" w:eastAsia="Arial" w:hAnsi="Arial" w:cs="Arial"/>
      <w:lang w:eastAsia="ar-SA"/>
    </w:rPr>
  </w:style>
  <w:style w:type="paragraph" w:customStyle="1" w:styleId="ConsNonformat">
    <w:name w:val="ConsNonformat"/>
    <w:rsid w:val="00277D97"/>
    <w:pPr>
      <w:widowControl w:val="0"/>
      <w:suppressAutoHyphens/>
      <w:autoSpaceDE w:val="0"/>
    </w:pPr>
    <w:rPr>
      <w:rFonts w:ascii="Courier New" w:eastAsia="Arial" w:hAnsi="Courier New" w:cs="Courier New"/>
      <w:lang w:eastAsia="ar-SA"/>
    </w:rPr>
  </w:style>
  <w:style w:type="paragraph" w:styleId="ad">
    <w:name w:val="header"/>
    <w:basedOn w:val="a"/>
    <w:next w:val="a"/>
    <w:rsid w:val="00277D97"/>
    <w:pPr>
      <w:tabs>
        <w:tab w:val="center" w:pos="4153"/>
        <w:tab w:val="right" w:pos="8306"/>
      </w:tabs>
    </w:pPr>
    <w:rPr>
      <w:sz w:val="20"/>
      <w:szCs w:val="20"/>
    </w:rPr>
  </w:style>
  <w:style w:type="paragraph" w:customStyle="1" w:styleId="310">
    <w:name w:val="Основной текст 31"/>
    <w:basedOn w:val="a"/>
    <w:rsid w:val="00277D97"/>
    <w:pPr>
      <w:jc w:val="both"/>
    </w:pPr>
    <w:rPr>
      <w:sz w:val="28"/>
      <w:szCs w:val="28"/>
    </w:rPr>
  </w:style>
  <w:style w:type="paragraph" w:customStyle="1" w:styleId="ConsPlusTitle">
    <w:name w:val="ConsPlusTitle"/>
    <w:rsid w:val="00277D97"/>
    <w:pPr>
      <w:widowControl w:val="0"/>
      <w:suppressAutoHyphens/>
      <w:autoSpaceDE w:val="0"/>
    </w:pPr>
    <w:rPr>
      <w:rFonts w:eastAsia="Arial"/>
      <w:b/>
      <w:bCs/>
      <w:sz w:val="24"/>
      <w:szCs w:val="24"/>
      <w:lang w:eastAsia="ar-SA"/>
    </w:rPr>
  </w:style>
  <w:style w:type="paragraph" w:customStyle="1" w:styleId="ConsPlusCell">
    <w:name w:val="ConsPlusCell"/>
    <w:rsid w:val="00277D97"/>
    <w:pPr>
      <w:widowControl w:val="0"/>
      <w:suppressAutoHyphens/>
      <w:autoSpaceDE w:val="0"/>
    </w:pPr>
    <w:rPr>
      <w:rFonts w:ascii="Arial" w:eastAsia="Arial" w:hAnsi="Arial" w:cs="Arial"/>
      <w:lang w:eastAsia="ar-SA"/>
    </w:rPr>
  </w:style>
  <w:style w:type="paragraph" w:customStyle="1" w:styleId="ConsPlusNonformat">
    <w:name w:val="ConsPlusNonformat"/>
    <w:rsid w:val="00277D97"/>
    <w:pPr>
      <w:widowControl w:val="0"/>
      <w:suppressAutoHyphens/>
      <w:autoSpaceDE w:val="0"/>
    </w:pPr>
    <w:rPr>
      <w:rFonts w:ascii="Courier New" w:eastAsia="Arial" w:hAnsi="Courier New" w:cs="Courier New"/>
      <w:lang w:eastAsia="ar-SA"/>
    </w:rPr>
  </w:style>
  <w:style w:type="paragraph" w:styleId="ae">
    <w:name w:val="footnote text"/>
    <w:basedOn w:val="a"/>
    <w:rsid w:val="00277D97"/>
    <w:rPr>
      <w:sz w:val="20"/>
      <w:szCs w:val="20"/>
    </w:rPr>
  </w:style>
  <w:style w:type="paragraph" w:styleId="af">
    <w:name w:val="Balloon Text"/>
    <w:basedOn w:val="a"/>
    <w:rsid w:val="00277D97"/>
    <w:rPr>
      <w:rFonts w:ascii="Tahoma" w:hAnsi="Tahoma" w:cs="Tahoma"/>
      <w:sz w:val="16"/>
      <w:szCs w:val="16"/>
    </w:rPr>
  </w:style>
  <w:style w:type="paragraph" w:styleId="af0">
    <w:name w:val="footer"/>
    <w:basedOn w:val="a"/>
    <w:rsid w:val="00277D97"/>
    <w:pPr>
      <w:tabs>
        <w:tab w:val="center" w:pos="4677"/>
        <w:tab w:val="right" w:pos="9355"/>
      </w:tabs>
    </w:pPr>
  </w:style>
  <w:style w:type="paragraph" w:customStyle="1" w:styleId="ConsPlusNormal">
    <w:name w:val="ConsPlusNormal"/>
    <w:rsid w:val="00277D97"/>
    <w:pPr>
      <w:widowControl w:val="0"/>
      <w:suppressAutoHyphens/>
      <w:autoSpaceDE w:val="0"/>
      <w:ind w:firstLine="720"/>
    </w:pPr>
    <w:rPr>
      <w:rFonts w:ascii="Arial" w:eastAsia="Arial" w:hAnsi="Arial" w:cs="Arial"/>
      <w:lang w:eastAsia="ar-SA"/>
    </w:rPr>
  </w:style>
  <w:style w:type="paragraph" w:customStyle="1" w:styleId="af1">
    <w:name w:val="Таблицы (моноширинный)"/>
    <w:basedOn w:val="a"/>
    <w:next w:val="a"/>
    <w:rsid w:val="00277D97"/>
    <w:pPr>
      <w:autoSpaceDE w:val="0"/>
      <w:jc w:val="both"/>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77D97"/>
    <w:pPr>
      <w:spacing w:before="280" w:after="280"/>
    </w:pPr>
    <w:rPr>
      <w:rFonts w:ascii="Tahoma" w:hAnsi="Tahoma"/>
      <w:sz w:val="20"/>
      <w:szCs w:val="20"/>
      <w:lang w:val="en-US"/>
    </w:rPr>
  </w:style>
  <w:style w:type="paragraph" w:customStyle="1" w:styleId="caaieiaie3">
    <w:name w:val="caaieiaie 3"/>
    <w:basedOn w:val="a"/>
    <w:next w:val="a"/>
    <w:rsid w:val="00277D97"/>
    <w:pPr>
      <w:keepNext/>
    </w:pPr>
    <w:rPr>
      <w:sz w:val="28"/>
      <w:szCs w:val="20"/>
    </w:rPr>
  </w:style>
  <w:style w:type="paragraph" w:styleId="23">
    <w:name w:val="toc 2"/>
    <w:basedOn w:val="a"/>
    <w:next w:val="a"/>
    <w:rsid w:val="00277D97"/>
    <w:pPr>
      <w:ind w:left="240"/>
    </w:pPr>
  </w:style>
  <w:style w:type="paragraph" w:styleId="13">
    <w:name w:val="toc 1"/>
    <w:basedOn w:val="a"/>
    <w:next w:val="a"/>
    <w:rsid w:val="00277D97"/>
  </w:style>
  <w:style w:type="paragraph" w:customStyle="1" w:styleId="af2">
    <w:name w:val="Содержимое таблицы"/>
    <w:basedOn w:val="a"/>
    <w:rsid w:val="00277D97"/>
  </w:style>
  <w:style w:type="paragraph" w:customStyle="1" w:styleId="af3">
    <w:name w:val="Заголовок таблицы"/>
    <w:basedOn w:val="af2"/>
    <w:rsid w:val="00277D97"/>
    <w:pPr>
      <w:jc w:val="center"/>
    </w:pPr>
    <w:rPr>
      <w:b/>
      <w:bCs/>
    </w:rPr>
  </w:style>
  <w:style w:type="paragraph" w:customStyle="1" w:styleId="af4">
    <w:name w:val="Содержимое врезки"/>
    <w:basedOn w:val="aa"/>
    <w:rsid w:val="00277D97"/>
  </w:style>
  <w:style w:type="paragraph" w:customStyle="1" w:styleId="ConsPlusDocList">
    <w:name w:val="ConsPlusDocList"/>
    <w:basedOn w:val="a"/>
    <w:rsid w:val="00277D97"/>
    <w:pPr>
      <w:autoSpaceDE w:val="0"/>
    </w:pPr>
    <w:rPr>
      <w:rFonts w:ascii="Courier New" w:eastAsia="Courier New" w:hAnsi="Courier New" w:cs="Courier New"/>
      <w:sz w:val="20"/>
      <w:szCs w:val="20"/>
      <w:lang w:eastAsia="hi-IN" w:bidi="hi-IN"/>
    </w:rPr>
  </w:style>
  <w:style w:type="character" w:customStyle="1" w:styleId="FontStyle17">
    <w:name w:val="Font Style17"/>
    <w:rsid w:val="00E0565C"/>
    <w:rPr>
      <w:rFonts w:ascii="Times New Roman" w:hAnsi="Times New Roman" w:cs="Times New Roman"/>
      <w:sz w:val="26"/>
      <w:szCs w:val="26"/>
    </w:rPr>
  </w:style>
  <w:style w:type="paragraph" w:customStyle="1" w:styleId="Default">
    <w:name w:val="Default"/>
    <w:rsid w:val="0046733C"/>
    <w:pPr>
      <w:autoSpaceDE w:val="0"/>
      <w:autoSpaceDN w:val="0"/>
      <w:adjustRightInd w:val="0"/>
    </w:pPr>
    <w:rPr>
      <w:color w:val="000000"/>
      <w:sz w:val="24"/>
      <w:szCs w:val="24"/>
    </w:rPr>
  </w:style>
  <w:style w:type="paragraph" w:styleId="af5">
    <w:name w:val="List Paragraph"/>
    <w:basedOn w:val="a"/>
    <w:uiPriority w:val="34"/>
    <w:qFormat/>
    <w:rsid w:val="000E236F"/>
    <w:pPr>
      <w:ind w:left="720"/>
      <w:contextualSpacing/>
    </w:pPr>
    <w:rPr>
      <w:lang w:eastAsia="ru-RU"/>
    </w:rPr>
  </w:style>
  <w:style w:type="table" w:styleId="af6">
    <w:name w:val="Table Grid"/>
    <w:basedOn w:val="a1"/>
    <w:uiPriority w:val="59"/>
    <w:rsid w:val="000E236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
    <w:uiPriority w:val="99"/>
    <w:unhideWhenUsed/>
    <w:rsid w:val="005C4B72"/>
    <w:pPr>
      <w:spacing w:before="100" w:beforeAutospacing="1" w:after="100" w:afterAutospacing="1"/>
    </w:pPr>
    <w:rPr>
      <w:lang w:eastAsia="ru-RU"/>
    </w:rPr>
  </w:style>
  <w:style w:type="paragraph" w:customStyle="1" w:styleId="p2">
    <w:name w:val="p2"/>
    <w:basedOn w:val="a"/>
    <w:rsid w:val="006046D3"/>
    <w:pPr>
      <w:spacing w:before="100" w:beforeAutospacing="1" w:after="100" w:afterAutospacing="1"/>
    </w:pPr>
    <w:rPr>
      <w:lang w:eastAsia="ru-RU"/>
    </w:rPr>
  </w:style>
  <w:style w:type="paragraph" w:customStyle="1" w:styleId="p10">
    <w:name w:val="p10"/>
    <w:basedOn w:val="a"/>
    <w:rsid w:val="006046D3"/>
    <w:pPr>
      <w:spacing w:before="100" w:beforeAutospacing="1" w:after="100" w:afterAutospacing="1"/>
    </w:pPr>
    <w:rPr>
      <w:lang w:eastAsia="ru-RU"/>
    </w:rPr>
  </w:style>
  <w:style w:type="paragraph" w:customStyle="1" w:styleId="p1">
    <w:name w:val="p1"/>
    <w:basedOn w:val="a"/>
    <w:rsid w:val="006046D3"/>
    <w:pPr>
      <w:spacing w:before="100" w:beforeAutospacing="1" w:after="100" w:afterAutospacing="1"/>
    </w:pPr>
    <w:rPr>
      <w:lang w:eastAsia="ru-RU"/>
    </w:rPr>
  </w:style>
  <w:style w:type="paragraph" w:customStyle="1" w:styleId="p4">
    <w:name w:val="p4"/>
    <w:basedOn w:val="a"/>
    <w:rsid w:val="006046D3"/>
    <w:pPr>
      <w:spacing w:before="100" w:beforeAutospacing="1" w:after="100" w:afterAutospacing="1"/>
    </w:pPr>
    <w:rPr>
      <w:lang w:eastAsia="ru-RU"/>
    </w:rPr>
  </w:style>
  <w:style w:type="paragraph" w:customStyle="1" w:styleId="14">
    <w:name w:val="Название объекта1"/>
    <w:basedOn w:val="a"/>
    <w:rsid w:val="005D3924"/>
    <w:pPr>
      <w:widowControl w:val="0"/>
      <w:suppressAutoHyphens/>
      <w:jc w:val="center"/>
    </w:pPr>
    <w:rPr>
      <w:b/>
      <w:bCs/>
      <w:sz w:val="36"/>
      <w:szCs w:val="36"/>
    </w:rPr>
  </w:style>
</w:styles>
</file>

<file path=word/webSettings.xml><?xml version="1.0" encoding="utf-8"?>
<w:webSettings xmlns:r="http://schemas.openxmlformats.org/officeDocument/2006/relationships" xmlns:w="http://schemas.openxmlformats.org/wordprocessingml/2006/main">
  <w:divs>
    <w:div w:id="37049203">
      <w:bodyDiv w:val="1"/>
      <w:marLeft w:val="0"/>
      <w:marRight w:val="0"/>
      <w:marTop w:val="0"/>
      <w:marBottom w:val="0"/>
      <w:divBdr>
        <w:top w:val="none" w:sz="0" w:space="0" w:color="auto"/>
        <w:left w:val="none" w:sz="0" w:space="0" w:color="auto"/>
        <w:bottom w:val="none" w:sz="0" w:space="0" w:color="auto"/>
        <w:right w:val="none" w:sz="0" w:space="0" w:color="auto"/>
      </w:divBdr>
    </w:div>
    <w:div w:id="191457640">
      <w:bodyDiv w:val="1"/>
      <w:marLeft w:val="0"/>
      <w:marRight w:val="0"/>
      <w:marTop w:val="0"/>
      <w:marBottom w:val="0"/>
      <w:divBdr>
        <w:top w:val="none" w:sz="0" w:space="0" w:color="auto"/>
        <w:left w:val="none" w:sz="0" w:space="0" w:color="auto"/>
        <w:bottom w:val="none" w:sz="0" w:space="0" w:color="auto"/>
        <w:right w:val="none" w:sz="0" w:space="0" w:color="auto"/>
      </w:divBdr>
    </w:div>
    <w:div w:id="455221642">
      <w:bodyDiv w:val="1"/>
      <w:marLeft w:val="0"/>
      <w:marRight w:val="0"/>
      <w:marTop w:val="0"/>
      <w:marBottom w:val="0"/>
      <w:divBdr>
        <w:top w:val="none" w:sz="0" w:space="0" w:color="auto"/>
        <w:left w:val="none" w:sz="0" w:space="0" w:color="auto"/>
        <w:bottom w:val="none" w:sz="0" w:space="0" w:color="auto"/>
        <w:right w:val="none" w:sz="0" w:space="0" w:color="auto"/>
      </w:divBdr>
    </w:div>
    <w:div w:id="459804148">
      <w:bodyDiv w:val="1"/>
      <w:marLeft w:val="0"/>
      <w:marRight w:val="0"/>
      <w:marTop w:val="0"/>
      <w:marBottom w:val="0"/>
      <w:divBdr>
        <w:top w:val="none" w:sz="0" w:space="0" w:color="auto"/>
        <w:left w:val="none" w:sz="0" w:space="0" w:color="auto"/>
        <w:bottom w:val="none" w:sz="0" w:space="0" w:color="auto"/>
        <w:right w:val="none" w:sz="0" w:space="0" w:color="auto"/>
      </w:divBdr>
    </w:div>
    <w:div w:id="503975249">
      <w:bodyDiv w:val="1"/>
      <w:marLeft w:val="0"/>
      <w:marRight w:val="0"/>
      <w:marTop w:val="0"/>
      <w:marBottom w:val="0"/>
      <w:divBdr>
        <w:top w:val="none" w:sz="0" w:space="0" w:color="auto"/>
        <w:left w:val="none" w:sz="0" w:space="0" w:color="auto"/>
        <w:bottom w:val="none" w:sz="0" w:space="0" w:color="auto"/>
        <w:right w:val="none" w:sz="0" w:space="0" w:color="auto"/>
      </w:divBdr>
    </w:div>
    <w:div w:id="629634164">
      <w:bodyDiv w:val="1"/>
      <w:marLeft w:val="0"/>
      <w:marRight w:val="0"/>
      <w:marTop w:val="0"/>
      <w:marBottom w:val="0"/>
      <w:divBdr>
        <w:top w:val="none" w:sz="0" w:space="0" w:color="auto"/>
        <w:left w:val="none" w:sz="0" w:space="0" w:color="auto"/>
        <w:bottom w:val="none" w:sz="0" w:space="0" w:color="auto"/>
        <w:right w:val="none" w:sz="0" w:space="0" w:color="auto"/>
      </w:divBdr>
    </w:div>
    <w:div w:id="642004413">
      <w:bodyDiv w:val="1"/>
      <w:marLeft w:val="0"/>
      <w:marRight w:val="0"/>
      <w:marTop w:val="0"/>
      <w:marBottom w:val="0"/>
      <w:divBdr>
        <w:top w:val="none" w:sz="0" w:space="0" w:color="auto"/>
        <w:left w:val="none" w:sz="0" w:space="0" w:color="auto"/>
        <w:bottom w:val="none" w:sz="0" w:space="0" w:color="auto"/>
        <w:right w:val="none" w:sz="0" w:space="0" w:color="auto"/>
      </w:divBdr>
    </w:div>
    <w:div w:id="654379075">
      <w:bodyDiv w:val="1"/>
      <w:marLeft w:val="0"/>
      <w:marRight w:val="0"/>
      <w:marTop w:val="0"/>
      <w:marBottom w:val="0"/>
      <w:divBdr>
        <w:top w:val="none" w:sz="0" w:space="0" w:color="auto"/>
        <w:left w:val="none" w:sz="0" w:space="0" w:color="auto"/>
        <w:bottom w:val="none" w:sz="0" w:space="0" w:color="auto"/>
        <w:right w:val="none" w:sz="0" w:space="0" w:color="auto"/>
      </w:divBdr>
    </w:div>
    <w:div w:id="710424949">
      <w:bodyDiv w:val="1"/>
      <w:marLeft w:val="0"/>
      <w:marRight w:val="0"/>
      <w:marTop w:val="0"/>
      <w:marBottom w:val="0"/>
      <w:divBdr>
        <w:top w:val="none" w:sz="0" w:space="0" w:color="auto"/>
        <w:left w:val="none" w:sz="0" w:space="0" w:color="auto"/>
        <w:bottom w:val="none" w:sz="0" w:space="0" w:color="auto"/>
        <w:right w:val="none" w:sz="0" w:space="0" w:color="auto"/>
      </w:divBdr>
    </w:div>
    <w:div w:id="786898476">
      <w:bodyDiv w:val="1"/>
      <w:marLeft w:val="0"/>
      <w:marRight w:val="0"/>
      <w:marTop w:val="0"/>
      <w:marBottom w:val="0"/>
      <w:divBdr>
        <w:top w:val="none" w:sz="0" w:space="0" w:color="auto"/>
        <w:left w:val="none" w:sz="0" w:space="0" w:color="auto"/>
        <w:bottom w:val="none" w:sz="0" w:space="0" w:color="auto"/>
        <w:right w:val="none" w:sz="0" w:space="0" w:color="auto"/>
      </w:divBdr>
    </w:div>
    <w:div w:id="961767322">
      <w:bodyDiv w:val="1"/>
      <w:marLeft w:val="0"/>
      <w:marRight w:val="0"/>
      <w:marTop w:val="0"/>
      <w:marBottom w:val="0"/>
      <w:divBdr>
        <w:top w:val="none" w:sz="0" w:space="0" w:color="auto"/>
        <w:left w:val="none" w:sz="0" w:space="0" w:color="auto"/>
        <w:bottom w:val="none" w:sz="0" w:space="0" w:color="auto"/>
        <w:right w:val="none" w:sz="0" w:space="0" w:color="auto"/>
      </w:divBdr>
    </w:div>
    <w:div w:id="1019314125">
      <w:bodyDiv w:val="1"/>
      <w:marLeft w:val="0"/>
      <w:marRight w:val="0"/>
      <w:marTop w:val="0"/>
      <w:marBottom w:val="0"/>
      <w:divBdr>
        <w:top w:val="none" w:sz="0" w:space="0" w:color="auto"/>
        <w:left w:val="none" w:sz="0" w:space="0" w:color="auto"/>
        <w:bottom w:val="none" w:sz="0" w:space="0" w:color="auto"/>
        <w:right w:val="none" w:sz="0" w:space="0" w:color="auto"/>
      </w:divBdr>
    </w:div>
    <w:div w:id="1021979629">
      <w:bodyDiv w:val="1"/>
      <w:marLeft w:val="0"/>
      <w:marRight w:val="0"/>
      <w:marTop w:val="0"/>
      <w:marBottom w:val="0"/>
      <w:divBdr>
        <w:top w:val="none" w:sz="0" w:space="0" w:color="auto"/>
        <w:left w:val="none" w:sz="0" w:space="0" w:color="auto"/>
        <w:bottom w:val="none" w:sz="0" w:space="0" w:color="auto"/>
        <w:right w:val="none" w:sz="0" w:space="0" w:color="auto"/>
      </w:divBdr>
      <w:divsChild>
        <w:div w:id="757099923">
          <w:marLeft w:val="0"/>
          <w:marRight w:val="0"/>
          <w:marTop w:val="0"/>
          <w:marBottom w:val="0"/>
          <w:divBdr>
            <w:top w:val="none" w:sz="0" w:space="0" w:color="auto"/>
            <w:left w:val="none" w:sz="0" w:space="0" w:color="auto"/>
            <w:bottom w:val="none" w:sz="0" w:space="0" w:color="auto"/>
            <w:right w:val="none" w:sz="0" w:space="0" w:color="auto"/>
          </w:divBdr>
          <w:divsChild>
            <w:div w:id="1524519356">
              <w:marLeft w:val="0"/>
              <w:marRight w:val="0"/>
              <w:marTop w:val="150"/>
              <w:marBottom w:val="150"/>
              <w:divBdr>
                <w:top w:val="none" w:sz="0" w:space="0" w:color="auto"/>
                <w:left w:val="none" w:sz="0" w:space="0" w:color="auto"/>
                <w:bottom w:val="none" w:sz="0" w:space="0" w:color="auto"/>
                <w:right w:val="none" w:sz="0" w:space="0" w:color="auto"/>
              </w:divBdr>
              <w:divsChild>
                <w:div w:id="268859496">
                  <w:marLeft w:val="0"/>
                  <w:marRight w:val="0"/>
                  <w:marTop w:val="0"/>
                  <w:marBottom w:val="0"/>
                  <w:divBdr>
                    <w:top w:val="none" w:sz="0" w:space="0" w:color="auto"/>
                    <w:left w:val="none" w:sz="0" w:space="0" w:color="auto"/>
                    <w:bottom w:val="none" w:sz="0" w:space="0" w:color="auto"/>
                    <w:right w:val="none" w:sz="0" w:space="0" w:color="auto"/>
                  </w:divBdr>
                  <w:divsChild>
                    <w:div w:id="757874186">
                      <w:marLeft w:val="0"/>
                      <w:marRight w:val="0"/>
                      <w:marTop w:val="150"/>
                      <w:marBottom w:val="0"/>
                      <w:divBdr>
                        <w:top w:val="none" w:sz="0" w:space="0" w:color="auto"/>
                        <w:left w:val="none" w:sz="0" w:space="0" w:color="auto"/>
                        <w:bottom w:val="none" w:sz="0" w:space="0" w:color="auto"/>
                        <w:right w:val="none" w:sz="0" w:space="0" w:color="auto"/>
                      </w:divBdr>
                      <w:divsChild>
                        <w:div w:id="1136340379">
                          <w:marLeft w:val="0"/>
                          <w:marRight w:val="0"/>
                          <w:marTop w:val="0"/>
                          <w:marBottom w:val="150"/>
                          <w:divBdr>
                            <w:top w:val="none" w:sz="0" w:space="0" w:color="auto"/>
                            <w:left w:val="none" w:sz="0" w:space="0" w:color="auto"/>
                            <w:bottom w:val="none" w:sz="0" w:space="0" w:color="auto"/>
                            <w:right w:val="none" w:sz="0" w:space="0" w:color="auto"/>
                          </w:divBdr>
                          <w:divsChild>
                            <w:div w:id="1964649530">
                              <w:marLeft w:val="0"/>
                              <w:marRight w:val="0"/>
                              <w:marTop w:val="0"/>
                              <w:marBottom w:val="150"/>
                              <w:divBdr>
                                <w:top w:val="none" w:sz="0" w:space="0" w:color="auto"/>
                                <w:left w:val="none" w:sz="0" w:space="0" w:color="auto"/>
                                <w:bottom w:val="none" w:sz="0" w:space="0" w:color="auto"/>
                                <w:right w:val="none" w:sz="0" w:space="0" w:color="auto"/>
                              </w:divBdr>
                              <w:divsChild>
                                <w:div w:id="935215855">
                                  <w:marLeft w:val="0"/>
                                  <w:marRight w:val="0"/>
                                  <w:marTop w:val="0"/>
                                  <w:marBottom w:val="0"/>
                                  <w:divBdr>
                                    <w:top w:val="none" w:sz="0" w:space="0" w:color="auto"/>
                                    <w:left w:val="none" w:sz="0" w:space="0" w:color="auto"/>
                                    <w:bottom w:val="none" w:sz="0" w:space="0" w:color="auto"/>
                                    <w:right w:val="none" w:sz="0" w:space="0" w:color="auto"/>
                                  </w:divBdr>
                                  <w:divsChild>
                                    <w:div w:id="574969623">
                                      <w:marLeft w:val="0"/>
                                      <w:marRight w:val="0"/>
                                      <w:marTop w:val="0"/>
                                      <w:marBottom w:val="0"/>
                                      <w:divBdr>
                                        <w:top w:val="none" w:sz="0" w:space="0" w:color="auto"/>
                                        <w:left w:val="none" w:sz="0" w:space="0" w:color="auto"/>
                                        <w:bottom w:val="none" w:sz="0" w:space="0" w:color="auto"/>
                                        <w:right w:val="none" w:sz="0" w:space="0" w:color="auto"/>
                                      </w:divBdr>
                                      <w:divsChild>
                                        <w:div w:id="1528372250">
                                          <w:marLeft w:val="0"/>
                                          <w:marRight w:val="0"/>
                                          <w:marTop w:val="0"/>
                                          <w:marBottom w:val="0"/>
                                          <w:divBdr>
                                            <w:top w:val="none" w:sz="0" w:space="0" w:color="auto"/>
                                            <w:left w:val="none" w:sz="0" w:space="0" w:color="auto"/>
                                            <w:bottom w:val="none" w:sz="0" w:space="0" w:color="auto"/>
                                            <w:right w:val="none" w:sz="0" w:space="0" w:color="auto"/>
                                          </w:divBdr>
                                          <w:divsChild>
                                            <w:div w:id="421492129">
                                              <w:marLeft w:val="0"/>
                                              <w:marRight w:val="0"/>
                                              <w:marTop w:val="0"/>
                                              <w:marBottom w:val="0"/>
                                              <w:divBdr>
                                                <w:top w:val="none" w:sz="0" w:space="0" w:color="auto"/>
                                                <w:left w:val="none" w:sz="0" w:space="0" w:color="auto"/>
                                                <w:bottom w:val="none" w:sz="0" w:space="0" w:color="auto"/>
                                                <w:right w:val="none" w:sz="0" w:space="0" w:color="auto"/>
                                              </w:divBdr>
                                              <w:divsChild>
                                                <w:div w:id="1323117501">
                                                  <w:marLeft w:val="0"/>
                                                  <w:marRight w:val="0"/>
                                                  <w:marTop w:val="675"/>
                                                  <w:marBottom w:val="0"/>
                                                  <w:divBdr>
                                                    <w:top w:val="none" w:sz="0" w:space="0" w:color="auto"/>
                                                    <w:left w:val="none" w:sz="0" w:space="0" w:color="auto"/>
                                                    <w:bottom w:val="none" w:sz="0" w:space="0" w:color="auto"/>
                                                    <w:right w:val="none" w:sz="0" w:space="0" w:color="auto"/>
                                                  </w:divBdr>
                                                  <w:divsChild>
                                                    <w:div w:id="1121461197">
                                                      <w:marLeft w:val="0"/>
                                                      <w:marRight w:val="0"/>
                                                      <w:marTop w:val="0"/>
                                                      <w:marBottom w:val="0"/>
                                                      <w:divBdr>
                                                        <w:top w:val="none" w:sz="0" w:space="0" w:color="auto"/>
                                                        <w:left w:val="none" w:sz="0" w:space="0" w:color="auto"/>
                                                        <w:bottom w:val="none" w:sz="0" w:space="0" w:color="auto"/>
                                                        <w:right w:val="none" w:sz="0" w:space="0" w:color="auto"/>
                                                      </w:divBdr>
                                                    </w:div>
                                                    <w:div w:id="61299222">
                                                      <w:marLeft w:val="0"/>
                                                      <w:marRight w:val="0"/>
                                                      <w:marTop w:val="0"/>
                                                      <w:marBottom w:val="0"/>
                                                      <w:divBdr>
                                                        <w:top w:val="none" w:sz="0" w:space="0" w:color="auto"/>
                                                        <w:left w:val="none" w:sz="0" w:space="0" w:color="auto"/>
                                                        <w:bottom w:val="none" w:sz="0" w:space="0" w:color="auto"/>
                                                        <w:right w:val="none" w:sz="0" w:space="0" w:color="auto"/>
                                                      </w:divBdr>
                                                    </w:div>
                                                    <w:div w:id="42809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9150962">
      <w:bodyDiv w:val="1"/>
      <w:marLeft w:val="0"/>
      <w:marRight w:val="0"/>
      <w:marTop w:val="0"/>
      <w:marBottom w:val="0"/>
      <w:divBdr>
        <w:top w:val="none" w:sz="0" w:space="0" w:color="auto"/>
        <w:left w:val="none" w:sz="0" w:space="0" w:color="auto"/>
        <w:bottom w:val="none" w:sz="0" w:space="0" w:color="auto"/>
        <w:right w:val="none" w:sz="0" w:space="0" w:color="auto"/>
      </w:divBdr>
      <w:divsChild>
        <w:div w:id="449974758">
          <w:marLeft w:val="0"/>
          <w:marRight w:val="0"/>
          <w:marTop w:val="0"/>
          <w:marBottom w:val="0"/>
          <w:divBdr>
            <w:top w:val="none" w:sz="0" w:space="0" w:color="auto"/>
            <w:left w:val="none" w:sz="0" w:space="0" w:color="auto"/>
            <w:bottom w:val="none" w:sz="0" w:space="0" w:color="auto"/>
            <w:right w:val="none" w:sz="0" w:space="0" w:color="auto"/>
          </w:divBdr>
          <w:divsChild>
            <w:div w:id="238907988">
              <w:marLeft w:val="0"/>
              <w:marRight w:val="0"/>
              <w:marTop w:val="0"/>
              <w:marBottom w:val="0"/>
              <w:divBdr>
                <w:top w:val="none" w:sz="0" w:space="0" w:color="auto"/>
                <w:left w:val="none" w:sz="0" w:space="0" w:color="auto"/>
                <w:bottom w:val="none" w:sz="0" w:space="0" w:color="auto"/>
                <w:right w:val="none" w:sz="0" w:space="0" w:color="auto"/>
              </w:divBdr>
              <w:divsChild>
                <w:div w:id="21379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17702">
          <w:marLeft w:val="300"/>
          <w:marRight w:val="300"/>
          <w:marTop w:val="100"/>
          <w:marBottom w:val="100"/>
          <w:divBdr>
            <w:top w:val="none" w:sz="0" w:space="0" w:color="auto"/>
            <w:left w:val="none" w:sz="0" w:space="0" w:color="auto"/>
            <w:bottom w:val="none" w:sz="0" w:space="0" w:color="auto"/>
            <w:right w:val="none" w:sz="0" w:space="0" w:color="auto"/>
          </w:divBdr>
          <w:divsChild>
            <w:div w:id="563369180">
              <w:marLeft w:val="0"/>
              <w:marRight w:val="0"/>
              <w:marTop w:val="0"/>
              <w:marBottom w:val="0"/>
              <w:divBdr>
                <w:top w:val="none" w:sz="0" w:space="0" w:color="auto"/>
                <w:left w:val="none" w:sz="0" w:space="0" w:color="auto"/>
                <w:bottom w:val="none" w:sz="0" w:space="0" w:color="auto"/>
                <w:right w:val="none" w:sz="0" w:space="0" w:color="auto"/>
              </w:divBdr>
              <w:divsChild>
                <w:div w:id="774177479">
                  <w:marLeft w:val="0"/>
                  <w:marRight w:val="0"/>
                  <w:marTop w:val="0"/>
                  <w:marBottom w:val="0"/>
                  <w:divBdr>
                    <w:top w:val="none" w:sz="0" w:space="0" w:color="auto"/>
                    <w:left w:val="none" w:sz="0" w:space="0" w:color="auto"/>
                    <w:bottom w:val="none" w:sz="0" w:space="0" w:color="auto"/>
                    <w:right w:val="none" w:sz="0" w:space="0" w:color="auto"/>
                  </w:divBdr>
                </w:div>
              </w:divsChild>
            </w:div>
            <w:div w:id="733888752">
              <w:marLeft w:val="0"/>
              <w:marRight w:val="0"/>
              <w:marTop w:val="0"/>
              <w:marBottom w:val="0"/>
              <w:divBdr>
                <w:top w:val="none" w:sz="0" w:space="0" w:color="auto"/>
                <w:left w:val="none" w:sz="0" w:space="0" w:color="auto"/>
                <w:bottom w:val="none" w:sz="0" w:space="0" w:color="auto"/>
                <w:right w:val="none" w:sz="0" w:space="0" w:color="auto"/>
              </w:divBdr>
              <w:divsChild>
                <w:div w:id="114308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507691">
      <w:bodyDiv w:val="1"/>
      <w:marLeft w:val="0"/>
      <w:marRight w:val="0"/>
      <w:marTop w:val="0"/>
      <w:marBottom w:val="0"/>
      <w:divBdr>
        <w:top w:val="none" w:sz="0" w:space="0" w:color="auto"/>
        <w:left w:val="none" w:sz="0" w:space="0" w:color="auto"/>
        <w:bottom w:val="none" w:sz="0" w:space="0" w:color="auto"/>
        <w:right w:val="none" w:sz="0" w:space="0" w:color="auto"/>
      </w:divBdr>
    </w:div>
    <w:div w:id="1346205867">
      <w:bodyDiv w:val="1"/>
      <w:marLeft w:val="0"/>
      <w:marRight w:val="0"/>
      <w:marTop w:val="0"/>
      <w:marBottom w:val="0"/>
      <w:divBdr>
        <w:top w:val="none" w:sz="0" w:space="0" w:color="auto"/>
        <w:left w:val="none" w:sz="0" w:space="0" w:color="auto"/>
        <w:bottom w:val="none" w:sz="0" w:space="0" w:color="auto"/>
        <w:right w:val="none" w:sz="0" w:space="0" w:color="auto"/>
      </w:divBdr>
    </w:div>
    <w:div w:id="1458991383">
      <w:bodyDiv w:val="1"/>
      <w:marLeft w:val="0"/>
      <w:marRight w:val="0"/>
      <w:marTop w:val="0"/>
      <w:marBottom w:val="0"/>
      <w:divBdr>
        <w:top w:val="none" w:sz="0" w:space="0" w:color="auto"/>
        <w:left w:val="none" w:sz="0" w:space="0" w:color="auto"/>
        <w:bottom w:val="none" w:sz="0" w:space="0" w:color="auto"/>
        <w:right w:val="none" w:sz="0" w:space="0" w:color="auto"/>
      </w:divBdr>
    </w:div>
    <w:div w:id="1488663873">
      <w:bodyDiv w:val="1"/>
      <w:marLeft w:val="0"/>
      <w:marRight w:val="0"/>
      <w:marTop w:val="0"/>
      <w:marBottom w:val="0"/>
      <w:divBdr>
        <w:top w:val="none" w:sz="0" w:space="0" w:color="auto"/>
        <w:left w:val="none" w:sz="0" w:space="0" w:color="auto"/>
        <w:bottom w:val="none" w:sz="0" w:space="0" w:color="auto"/>
        <w:right w:val="none" w:sz="0" w:space="0" w:color="auto"/>
      </w:divBdr>
    </w:div>
    <w:div w:id="1773668053">
      <w:bodyDiv w:val="1"/>
      <w:marLeft w:val="0"/>
      <w:marRight w:val="0"/>
      <w:marTop w:val="0"/>
      <w:marBottom w:val="0"/>
      <w:divBdr>
        <w:top w:val="none" w:sz="0" w:space="0" w:color="auto"/>
        <w:left w:val="none" w:sz="0" w:space="0" w:color="auto"/>
        <w:bottom w:val="none" w:sz="0" w:space="0" w:color="auto"/>
        <w:right w:val="none" w:sz="0" w:space="0" w:color="auto"/>
      </w:divBdr>
    </w:div>
    <w:div w:id="2032562332">
      <w:bodyDiv w:val="1"/>
      <w:marLeft w:val="0"/>
      <w:marRight w:val="0"/>
      <w:marTop w:val="0"/>
      <w:marBottom w:val="0"/>
      <w:divBdr>
        <w:top w:val="none" w:sz="0" w:space="0" w:color="auto"/>
        <w:left w:val="none" w:sz="0" w:space="0" w:color="auto"/>
        <w:bottom w:val="none" w:sz="0" w:space="0" w:color="auto"/>
        <w:right w:val="none" w:sz="0" w:space="0" w:color="auto"/>
      </w:divBdr>
    </w:div>
    <w:div w:id="211612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yan-adm.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B6FDD-C638-4C82-BE80-E20702DFD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430</Words>
  <Characters>2454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OEM COMPANY</Company>
  <LinksUpToDate>false</LinksUpToDate>
  <CharactersWithSpaces>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312_3</dc:creator>
  <cp:lastModifiedBy>Ярцева Алла Сергеевна</cp:lastModifiedBy>
  <cp:revision>15</cp:revision>
  <cp:lastPrinted>2019-08-16T02:01:00Z</cp:lastPrinted>
  <dcterms:created xsi:type="dcterms:W3CDTF">2017-03-22T00:27:00Z</dcterms:created>
  <dcterms:modified xsi:type="dcterms:W3CDTF">2019-08-16T02:02:00Z</dcterms:modified>
</cp:coreProperties>
</file>